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66E9" w:rsidRPr="00512D1F" w:rsidRDefault="00F366E9" w:rsidP="00447B43">
      <w:pPr>
        <w:pStyle w:val="ParagraphStyle"/>
        <w:ind w:left="4956"/>
        <w:rPr>
          <w:rFonts w:ascii="Times New Roman" w:hAnsi="Times New Roman" w:cs="Times New Roman"/>
          <w:b/>
          <w:bCs/>
          <w:caps/>
          <w:color w:val="000000"/>
          <w:lang w:val="ru-RU"/>
        </w:rPr>
      </w:pPr>
      <w:r>
        <w:rPr>
          <w:rFonts w:ascii="Times New Roman" w:hAnsi="Times New Roman" w:cs="Times New Roman"/>
          <w:b/>
          <w:bCs/>
          <w:caps/>
          <w:color w:val="000000"/>
          <w:lang w:val="ru-RU"/>
        </w:rPr>
        <w:t xml:space="preserve">         </w:t>
      </w:r>
      <w:r w:rsidRPr="00512D1F">
        <w:rPr>
          <w:rFonts w:ascii="Times New Roman" w:hAnsi="Times New Roman" w:cs="Times New Roman"/>
          <w:b/>
          <w:bCs/>
          <w:caps/>
          <w:color w:val="000000"/>
          <w:lang w:val="ru-RU"/>
        </w:rPr>
        <w:t>РУССКИЙ ЯЗЫК</w:t>
      </w:r>
    </w:p>
    <w:p w:rsidR="00F366E9" w:rsidRPr="00512D1F" w:rsidRDefault="00F366E9" w:rsidP="00447B43">
      <w:pPr>
        <w:pStyle w:val="ParagraphStyle"/>
        <w:jc w:val="center"/>
        <w:rPr>
          <w:rFonts w:ascii="Times New Roman" w:hAnsi="Times New Roman" w:cs="Times New Roman"/>
          <w:b/>
          <w:bCs/>
          <w:caps/>
          <w:color w:val="000000"/>
          <w:lang w:val="ru-RU"/>
        </w:rPr>
      </w:pPr>
      <w:r w:rsidRPr="00512D1F">
        <w:rPr>
          <w:rFonts w:ascii="Times New Roman" w:hAnsi="Times New Roman" w:cs="Times New Roman"/>
          <w:b/>
          <w:bCs/>
          <w:caps/>
          <w:color w:val="000000"/>
          <w:lang w:val="ru-RU"/>
        </w:rPr>
        <w:t>Пояснительная записка</w:t>
      </w:r>
    </w:p>
    <w:p w:rsidR="00F366E9" w:rsidRPr="00512D1F" w:rsidRDefault="00F366E9" w:rsidP="00447B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512D1F">
        <w:rPr>
          <w:rFonts w:ascii="Times New Roman" w:hAnsi="Times New Roman"/>
          <w:sz w:val="24"/>
          <w:szCs w:val="24"/>
          <w:lang w:val="ru-RU"/>
        </w:rPr>
        <w:t xml:space="preserve">Рабочая   программа  по учебному предмету «Русский язык»  для  </w:t>
      </w:r>
      <w:r>
        <w:rPr>
          <w:rFonts w:ascii="Times New Roman" w:hAnsi="Times New Roman"/>
          <w:sz w:val="24"/>
          <w:szCs w:val="24"/>
          <w:lang w:val="ru-RU"/>
        </w:rPr>
        <w:t xml:space="preserve"> обучающихся </w:t>
      </w:r>
      <w:r w:rsidRPr="00512D1F">
        <w:rPr>
          <w:rFonts w:ascii="Times New Roman" w:hAnsi="Times New Roman"/>
          <w:sz w:val="24"/>
          <w:szCs w:val="24"/>
          <w:lang w:val="ru-RU"/>
        </w:rPr>
        <w:t xml:space="preserve">2 класса </w:t>
      </w:r>
      <w:r>
        <w:rPr>
          <w:rFonts w:ascii="Times New Roman" w:hAnsi="Times New Roman"/>
          <w:sz w:val="24"/>
          <w:szCs w:val="24"/>
          <w:lang w:val="ru-RU"/>
        </w:rPr>
        <w:t xml:space="preserve">МКОУ Шиткинская СОШ </w:t>
      </w:r>
      <w:r w:rsidRPr="00512D1F">
        <w:rPr>
          <w:rFonts w:ascii="Times New Roman" w:hAnsi="Times New Roman"/>
          <w:sz w:val="24"/>
          <w:szCs w:val="24"/>
          <w:lang w:val="ru-RU"/>
        </w:rPr>
        <w:t xml:space="preserve"> составлена   в  соответствии  с  требованиями  Федерального  государственного образовательного  стандарта  начального  общего  образования,  на  основе  основной образовательной программы начального общего об</w:t>
      </w:r>
      <w:r>
        <w:rPr>
          <w:rFonts w:ascii="Times New Roman" w:hAnsi="Times New Roman"/>
          <w:sz w:val="24"/>
          <w:szCs w:val="24"/>
          <w:lang w:val="ru-RU"/>
        </w:rPr>
        <w:t xml:space="preserve">разования МКОУ Шиткинская СОШ  </w:t>
      </w:r>
      <w:r w:rsidRPr="00512D1F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12D1F">
        <w:rPr>
          <w:rFonts w:ascii="Times New Roman" w:eastAsia="MS Mincho" w:hAnsi="Times New Roman"/>
          <w:sz w:val="24"/>
          <w:szCs w:val="24"/>
          <w:lang w:val="ru-RU" w:eastAsia="ja-JP"/>
        </w:rPr>
        <w:t xml:space="preserve">и авторской программы </w:t>
      </w:r>
      <w:r w:rsidRPr="00512D1F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68779B">
        <w:rPr>
          <w:rFonts w:ascii="Times New Roman" w:hAnsi="Times New Roman"/>
          <w:iCs/>
          <w:sz w:val="24"/>
          <w:szCs w:val="24"/>
          <w:lang w:val="ru-RU"/>
        </w:rPr>
        <w:t>Е.В.</w:t>
      </w:r>
      <w:r w:rsidRPr="0068779B">
        <w:rPr>
          <w:rFonts w:ascii="Times New Roman" w:hAnsi="Times New Roman"/>
          <w:iCs/>
          <w:spacing w:val="43"/>
          <w:sz w:val="24"/>
          <w:szCs w:val="24"/>
          <w:lang w:val="ru-RU"/>
        </w:rPr>
        <w:t xml:space="preserve"> </w:t>
      </w:r>
      <w:r w:rsidRPr="0068779B">
        <w:rPr>
          <w:rFonts w:ascii="Times New Roman" w:hAnsi="Times New Roman"/>
          <w:iCs/>
          <w:w w:val="116"/>
          <w:sz w:val="24"/>
          <w:szCs w:val="24"/>
          <w:lang w:val="ru-RU"/>
        </w:rPr>
        <w:t>Бунеевой,</w:t>
      </w:r>
      <w:r w:rsidRPr="0068779B">
        <w:rPr>
          <w:rFonts w:ascii="Times New Roman" w:hAnsi="Times New Roman"/>
          <w:iCs/>
          <w:spacing w:val="-8"/>
          <w:w w:val="116"/>
          <w:sz w:val="24"/>
          <w:szCs w:val="24"/>
          <w:lang w:val="ru-RU"/>
        </w:rPr>
        <w:t xml:space="preserve"> </w:t>
      </w:r>
      <w:r w:rsidRPr="0068779B">
        <w:rPr>
          <w:rFonts w:ascii="Times New Roman" w:hAnsi="Times New Roman"/>
          <w:iCs/>
          <w:sz w:val="24"/>
          <w:szCs w:val="24"/>
          <w:lang w:val="ru-RU"/>
        </w:rPr>
        <w:t>Р.Н.</w:t>
      </w:r>
      <w:r w:rsidRPr="0068779B">
        <w:rPr>
          <w:rFonts w:ascii="Times New Roman" w:hAnsi="Times New Roman"/>
          <w:iCs/>
          <w:spacing w:val="49"/>
          <w:sz w:val="24"/>
          <w:szCs w:val="24"/>
          <w:lang w:val="ru-RU"/>
        </w:rPr>
        <w:t xml:space="preserve"> </w:t>
      </w:r>
      <w:r w:rsidRPr="0068779B">
        <w:rPr>
          <w:rFonts w:ascii="Times New Roman" w:hAnsi="Times New Roman"/>
          <w:iCs/>
          <w:w w:val="117"/>
          <w:sz w:val="24"/>
          <w:szCs w:val="24"/>
          <w:lang w:val="ru-RU"/>
        </w:rPr>
        <w:t>Бунеева</w:t>
      </w:r>
      <w:r w:rsidRPr="00512D1F">
        <w:rPr>
          <w:rFonts w:ascii="Times New Roman" w:hAnsi="Times New Roman"/>
          <w:sz w:val="24"/>
          <w:szCs w:val="24"/>
          <w:lang w:val="ru-RU"/>
        </w:rPr>
        <w:t>, Образовательная система «Школа 2100».</w:t>
      </w:r>
    </w:p>
    <w:p w:rsidR="00F366E9" w:rsidRPr="00512D1F" w:rsidRDefault="00F366E9" w:rsidP="00447B43">
      <w:pPr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val="ru-RU" w:eastAsia="ja-JP"/>
        </w:rPr>
      </w:pPr>
      <w:r w:rsidRPr="00512D1F">
        <w:rPr>
          <w:rFonts w:ascii="Times New Roman" w:eastAsia="MS Mincho" w:hAnsi="Times New Roman"/>
          <w:sz w:val="24"/>
          <w:szCs w:val="24"/>
          <w:lang w:val="ru-RU" w:eastAsia="ja-JP"/>
        </w:rPr>
        <w:t>Рабочая программа составлена на основе нормативно-правовых документов:</w:t>
      </w:r>
    </w:p>
    <w:p w:rsidR="00F366E9" w:rsidRPr="00512D1F" w:rsidRDefault="00F366E9" w:rsidP="00447B4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512D1F">
        <w:rPr>
          <w:rFonts w:ascii="Times New Roman" w:eastAsia="MS Mincho" w:hAnsi="Times New Roman"/>
          <w:sz w:val="24"/>
          <w:szCs w:val="24"/>
          <w:lang w:val="ru-RU" w:eastAsia="ja-JP"/>
        </w:rPr>
        <w:t xml:space="preserve"> </w:t>
      </w:r>
      <w:r w:rsidRPr="00512D1F">
        <w:rPr>
          <w:rFonts w:ascii="Times New Roman" w:hAnsi="Times New Roman"/>
          <w:sz w:val="24"/>
          <w:szCs w:val="24"/>
          <w:lang w:val="ru-RU"/>
        </w:rPr>
        <w:t>- Закон № 273-ФЗ «Об образовании в Российской Федерации»;</w:t>
      </w:r>
    </w:p>
    <w:p w:rsidR="00F366E9" w:rsidRPr="00512D1F" w:rsidRDefault="00F366E9" w:rsidP="00447B4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512D1F">
        <w:rPr>
          <w:rFonts w:ascii="Times New Roman" w:hAnsi="Times New Roman"/>
          <w:sz w:val="24"/>
          <w:szCs w:val="24"/>
          <w:lang w:val="ru-RU"/>
        </w:rPr>
        <w:t xml:space="preserve">- Федеральный государственный образовательный стандарт, утвержденный Приказом министерства образования и науки РФ от 06 октября </w:t>
      </w:r>
      <w:smartTag w:uri="urn:schemas-microsoft-com:office:smarttags" w:element="metricconverter">
        <w:smartTagPr>
          <w:attr w:name="ProductID" w:val="2009 г"/>
        </w:smartTagPr>
        <w:r w:rsidRPr="00512D1F">
          <w:rPr>
            <w:rFonts w:ascii="Times New Roman" w:hAnsi="Times New Roman"/>
            <w:sz w:val="24"/>
            <w:szCs w:val="24"/>
            <w:lang w:val="ru-RU"/>
          </w:rPr>
          <w:t>2009 г</w:t>
        </w:r>
      </w:smartTag>
      <w:r w:rsidRPr="00512D1F">
        <w:rPr>
          <w:rFonts w:ascii="Times New Roman" w:hAnsi="Times New Roman"/>
          <w:sz w:val="24"/>
          <w:szCs w:val="24"/>
          <w:lang w:val="ru-RU"/>
        </w:rPr>
        <w:t xml:space="preserve"> № 373 «Об утверждении и введении в действие федерального государственного образовательного стандарта начального общего образования», с изменениями и дополнениями от 26.11.2010 № 1241, от 22 сентября 2011 №2357;</w:t>
      </w:r>
    </w:p>
    <w:p w:rsidR="00F366E9" w:rsidRPr="00512D1F" w:rsidRDefault="00F366E9" w:rsidP="00447B4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512D1F">
        <w:rPr>
          <w:rFonts w:ascii="Times New Roman" w:hAnsi="Times New Roman"/>
          <w:sz w:val="24"/>
          <w:szCs w:val="24"/>
          <w:lang w:val="ru-RU"/>
        </w:rPr>
        <w:t>-  учебный пла</w:t>
      </w:r>
      <w:r>
        <w:rPr>
          <w:rFonts w:ascii="Times New Roman" w:hAnsi="Times New Roman"/>
          <w:sz w:val="24"/>
          <w:szCs w:val="24"/>
          <w:lang w:val="ru-RU"/>
        </w:rPr>
        <w:t>н МКОУ Шиткинская СОШ   на 2014/2015</w:t>
      </w:r>
      <w:r w:rsidRPr="00512D1F">
        <w:rPr>
          <w:rFonts w:ascii="Times New Roman" w:hAnsi="Times New Roman"/>
          <w:sz w:val="24"/>
          <w:szCs w:val="24"/>
          <w:lang w:val="ru-RU"/>
        </w:rPr>
        <w:t xml:space="preserve"> учебный год;</w:t>
      </w:r>
    </w:p>
    <w:p w:rsidR="00F366E9" w:rsidRPr="00512D1F" w:rsidRDefault="00F366E9" w:rsidP="00447B4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512D1F">
        <w:rPr>
          <w:rFonts w:ascii="Times New Roman" w:hAnsi="Times New Roman"/>
          <w:sz w:val="24"/>
          <w:szCs w:val="24"/>
          <w:lang w:val="ru-RU"/>
        </w:rPr>
        <w:t>- письмо службы по контролю и надзору в сфере образования Иркутской области от 15.04.2011  года № 75-37-0541/11.</w:t>
      </w:r>
    </w:p>
    <w:p w:rsidR="00F366E9" w:rsidRDefault="00F366E9" w:rsidP="00471E64">
      <w:pPr>
        <w:widowControl w:val="0"/>
        <w:autoSpaceDE w:val="0"/>
        <w:autoSpaceDN w:val="0"/>
        <w:adjustRightInd w:val="0"/>
        <w:spacing w:after="0" w:line="240" w:lineRule="auto"/>
        <w:ind w:left="171" w:right="82" w:firstLine="283"/>
        <w:rPr>
          <w:rFonts w:ascii="Times New Roman" w:hAnsi="Times New Roman"/>
          <w:b/>
          <w:w w:val="117"/>
          <w:sz w:val="24"/>
          <w:szCs w:val="24"/>
          <w:lang w:val="ru-RU"/>
        </w:rPr>
      </w:pPr>
      <w:r>
        <w:rPr>
          <w:rFonts w:ascii="Times New Roman" w:hAnsi="Times New Roman"/>
          <w:b/>
          <w:w w:val="117"/>
          <w:sz w:val="24"/>
          <w:szCs w:val="24"/>
          <w:lang w:val="ru-RU"/>
        </w:rPr>
        <w:t xml:space="preserve">Образовательная  область:  </w:t>
      </w:r>
      <w:r>
        <w:rPr>
          <w:rFonts w:ascii="Times New Roman" w:hAnsi="Times New Roman"/>
          <w:sz w:val="24"/>
          <w:szCs w:val="24"/>
          <w:lang w:val="ru-RU"/>
        </w:rPr>
        <w:t>филология</w:t>
      </w:r>
    </w:p>
    <w:p w:rsidR="00F366E9" w:rsidRPr="00512D1F" w:rsidRDefault="00F366E9" w:rsidP="00447B4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</w:p>
    <w:p w:rsidR="00F366E9" w:rsidRDefault="00F366E9" w:rsidP="00447B43">
      <w:pPr>
        <w:widowControl w:val="0"/>
        <w:autoSpaceDE w:val="0"/>
        <w:autoSpaceDN w:val="0"/>
        <w:adjustRightInd w:val="0"/>
        <w:spacing w:after="0" w:line="240" w:lineRule="auto"/>
        <w:ind w:left="151" w:right="70" w:firstLine="283"/>
        <w:rPr>
          <w:rFonts w:ascii="Times New Roman" w:hAnsi="Times New Roman"/>
          <w:b/>
          <w:spacing w:val="5"/>
          <w:w w:val="118"/>
          <w:sz w:val="24"/>
          <w:szCs w:val="24"/>
          <w:lang w:val="ru-RU"/>
        </w:rPr>
      </w:pPr>
      <w:r>
        <w:rPr>
          <w:rFonts w:ascii="Times New Roman" w:hAnsi="Times New Roman"/>
          <w:b/>
          <w:spacing w:val="5"/>
          <w:w w:val="118"/>
          <w:sz w:val="24"/>
          <w:szCs w:val="24"/>
          <w:lang w:val="ru-RU"/>
        </w:rPr>
        <w:t>Концепция (основная идея) программы.</w:t>
      </w:r>
    </w:p>
    <w:p w:rsidR="00F366E9" w:rsidRPr="00512D1F" w:rsidRDefault="00F366E9" w:rsidP="00447B43">
      <w:pPr>
        <w:widowControl w:val="0"/>
        <w:autoSpaceDE w:val="0"/>
        <w:autoSpaceDN w:val="0"/>
        <w:adjustRightInd w:val="0"/>
        <w:spacing w:after="0" w:line="240" w:lineRule="auto"/>
        <w:ind w:left="151" w:right="70" w:firstLine="283"/>
        <w:rPr>
          <w:rFonts w:ascii="Times New Roman" w:hAnsi="Times New Roman"/>
          <w:sz w:val="24"/>
          <w:szCs w:val="24"/>
          <w:lang w:val="ru-RU"/>
        </w:rPr>
      </w:pPr>
      <w:r w:rsidRPr="00512D1F">
        <w:rPr>
          <w:rFonts w:ascii="Times New Roman" w:hAnsi="Times New Roman"/>
          <w:spacing w:val="5"/>
          <w:w w:val="118"/>
          <w:sz w:val="24"/>
          <w:szCs w:val="24"/>
          <w:lang w:val="ru-RU"/>
        </w:rPr>
        <w:t>Язы</w:t>
      </w:r>
      <w:r w:rsidRPr="00512D1F">
        <w:rPr>
          <w:rFonts w:ascii="Times New Roman" w:hAnsi="Times New Roman"/>
          <w:w w:val="118"/>
          <w:sz w:val="24"/>
          <w:szCs w:val="24"/>
          <w:lang w:val="ru-RU"/>
        </w:rPr>
        <w:t>к</w:t>
      </w:r>
      <w:r w:rsidRPr="00512D1F">
        <w:rPr>
          <w:rFonts w:ascii="Times New Roman" w:hAnsi="Times New Roman"/>
          <w:spacing w:val="27"/>
          <w:w w:val="118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spacing w:val="4"/>
          <w:sz w:val="24"/>
          <w:szCs w:val="24"/>
          <w:lang w:val="ru-RU"/>
        </w:rPr>
        <w:t>п</w:t>
      </w:r>
      <w:r w:rsidRPr="00512D1F">
        <w:rPr>
          <w:rFonts w:ascii="Times New Roman" w:hAnsi="Times New Roman"/>
          <w:sz w:val="24"/>
          <w:szCs w:val="24"/>
          <w:lang w:val="ru-RU"/>
        </w:rPr>
        <w:t xml:space="preserve">о  </w:t>
      </w:r>
      <w:r w:rsidRPr="00512D1F">
        <w:rPr>
          <w:rFonts w:ascii="Times New Roman" w:hAnsi="Times New Roman"/>
          <w:spacing w:val="4"/>
          <w:sz w:val="24"/>
          <w:szCs w:val="24"/>
          <w:lang w:val="ru-RU"/>
        </w:rPr>
        <w:t>свое</w:t>
      </w:r>
      <w:r w:rsidRPr="00512D1F">
        <w:rPr>
          <w:rFonts w:ascii="Times New Roman" w:hAnsi="Times New Roman"/>
          <w:sz w:val="24"/>
          <w:szCs w:val="24"/>
          <w:lang w:val="ru-RU"/>
        </w:rPr>
        <w:t xml:space="preserve">й </w:t>
      </w:r>
      <w:r w:rsidRPr="00512D1F">
        <w:rPr>
          <w:rFonts w:ascii="Times New Roman" w:hAnsi="Times New Roman"/>
          <w:spacing w:val="32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spacing w:val="4"/>
          <w:w w:val="113"/>
          <w:sz w:val="24"/>
          <w:szCs w:val="24"/>
          <w:lang w:val="ru-RU"/>
        </w:rPr>
        <w:t>специфик</w:t>
      </w:r>
      <w:r w:rsidRPr="00512D1F">
        <w:rPr>
          <w:rFonts w:ascii="Times New Roman" w:hAnsi="Times New Roman"/>
          <w:w w:val="113"/>
          <w:sz w:val="24"/>
          <w:szCs w:val="24"/>
          <w:lang w:val="ru-RU"/>
        </w:rPr>
        <w:t>е</w:t>
      </w:r>
      <w:r w:rsidRPr="00512D1F">
        <w:rPr>
          <w:rFonts w:ascii="Times New Roman" w:hAnsi="Times New Roman"/>
          <w:spacing w:val="33"/>
          <w:w w:val="113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sz w:val="24"/>
          <w:szCs w:val="24"/>
          <w:lang w:val="ru-RU"/>
        </w:rPr>
        <w:t>и</w:t>
      </w:r>
      <w:r w:rsidRPr="00512D1F">
        <w:rPr>
          <w:rFonts w:ascii="Times New Roman" w:hAnsi="Times New Roman"/>
          <w:spacing w:val="53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spacing w:val="4"/>
          <w:w w:val="112"/>
          <w:sz w:val="24"/>
          <w:szCs w:val="24"/>
          <w:lang w:val="ru-RU"/>
        </w:rPr>
        <w:t>социально</w:t>
      </w:r>
      <w:r w:rsidRPr="00512D1F">
        <w:rPr>
          <w:rFonts w:ascii="Times New Roman" w:hAnsi="Times New Roman"/>
          <w:w w:val="112"/>
          <w:sz w:val="24"/>
          <w:szCs w:val="24"/>
          <w:lang w:val="ru-RU"/>
        </w:rPr>
        <w:t>й</w:t>
      </w:r>
      <w:r w:rsidRPr="00512D1F">
        <w:rPr>
          <w:rFonts w:ascii="Times New Roman" w:hAnsi="Times New Roman"/>
          <w:spacing w:val="35"/>
          <w:w w:val="112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spacing w:val="4"/>
          <w:w w:val="112"/>
          <w:sz w:val="24"/>
          <w:szCs w:val="24"/>
          <w:lang w:val="ru-RU"/>
        </w:rPr>
        <w:t>значимост</w:t>
      </w:r>
      <w:r w:rsidRPr="00512D1F">
        <w:rPr>
          <w:rFonts w:ascii="Times New Roman" w:hAnsi="Times New Roman"/>
          <w:w w:val="112"/>
          <w:sz w:val="24"/>
          <w:szCs w:val="24"/>
          <w:lang w:val="ru-RU"/>
        </w:rPr>
        <w:t>и</w:t>
      </w:r>
      <w:r w:rsidRPr="00512D1F">
        <w:rPr>
          <w:rFonts w:ascii="Times New Roman" w:hAnsi="Times New Roman"/>
          <w:spacing w:val="34"/>
          <w:w w:val="112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sz w:val="24"/>
          <w:szCs w:val="24"/>
          <w:lang w:val="ru-RU"/>
        </w:rPr>
        <w:t xml:space="preserve">– </w:t>
      </w:r>
      <w:r w:rsidRPr="00512D1F">
        <w:rPr>
          <w:rFonts w:ascii="Times New Roman" w:hAnsi="Times New Roman"/>
          <w:spacing w:val="5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spacing w:val="4"/>
          <w:w w:val="115"/>
          <w:sz w:val="24"/>
          <w:szCs w:val="24"/>
          <w:lang w:val="ru-RU"/>
        </w:rPr>
        <w:t xml:space="preserve">явление </w:t>
      </w:r>
      <w:r w:rsidRPr="00512D1F">
        <w:rPr>
          <w:rFonts w:ascii="Times New Roman" w:hAnsi="Times New Roman"/>
          <w:spacing w:val="5"/>
          <w:w w:val="114"/>
          <w:sz w:val="24"/>
          <w:szCs w:val="24"/>
          <w:lang w:val="ru-RU"/>
        </w:rPr>
        <w:t>уникальное</w:t>
      </w:r>
      <w:r w:rsidRPr="00512D1F">
        <w:rPr>
          <w:rFonts w:ascii="Times New Roman" w:hAnsi="Times New Roman"/>
          <w:w w:val="114"/>
          <w:sz w:val="24"/>
          <w:szCs w:val="24"/>
          <w:lang w:val="ru-RU"/>
        </w:rPr>
        <w:t>:</w:t>
      </w:r>
      <w:r w:rsidRPr="00512D1F">
        <w:rPr>
          <w:rFonts w:ascii="Times New Roman" w:hAnsi="Times New Roman"/>
          <w:spacing w:val="27"/>
          <w:w w:val="114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spacing w:val="4"/>
          <w:sz w:val="24"/>
          <w:szCs w:val="24"/>
          <w:lang w:val="ru-RU"/>
        </w:rPr>
        <w:t>о</w:t>
      </w:r>
      <w:r w:rsidRPr="00512D1F">
        <w:rPr>
          <w:rFonts w:ascii="Times New Roman" w:hAnsi="Times New Roman"/>
          <w:sz w:val="24"/>
          <w:szCs w:val="24"/>
          <w:lang w:val="ru-RU"/>
        </w:rPr>
        <w:t>н</w:t>
      </w:r>
      <w:r w:rsidRPr="00512D1F">
        <w:rPr>
          <w:rFonts w:ascii="Times New Roman" w:hAnsi="Times New Roman"/>
          <w:spacing w:val="49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spacing w:val="4"/>
          <w:w w:val="112"/>
          <w:sz w:val="24"/>
          <w:szCs w:val="24"/>
          <w:lang w:val="ru-RU"/>
        </w:rPr>
        <w:t>являетс</w:t>
      </w:r>
      <w:r w:rsidRPr="00512D1F">
        <w:rPr>
          <w:rFonts w:ascii="Times New Roman" w:hAnsi="Times New Roman"/>
          <w:w w:val="112"/>
          <w:sz w:val="24"/>
          <w:szCs w:val="24"/>
          <w:lang w:val="ru-RU"/>
        </w:rPr>
        <w:t xml:space="preserve">я </w:t>
      </w:r>
      <w:r w:rsidRPr="00512D1F">
        <w:rPr>
          <w:rFonts w:ascii="Times New Roman" w:hAnsi="Times New Roman"/>
          <w:spacing w:val="6"/>
          <w:w w:val="112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spacing w:val="4"/>
          <w:w w:val="112"/>
          <w:sz w:val="24"/>
          <w:szCs w:val="24"/>
          <w:lang w:val="ru-RU"/>
        </w:rPr>
        <w:t>средство</w:t>
      </w:r>
      <w:r w:rsidRPr="00512D1F">
        <w:rPr>
          <w:rFonts w:ascii="Times New Roman" w:hAnsi="Times New Roman"/>
          <w:w w:val="112"/>
          <w:sz w:val="24"/>
          <w:szCs w:val="24"/>
          <w:lang w:val="ru-RU"/>
        </w:rPr>
        <w:t>м</w:t>
      </w:r>
      <w:r w:rsidRPr="00512D1F">
        <w:rPr>
          <w:rFonts w:ascii="Times New Roman" w:hAnsi="Times New Roman"/>
          <w:spacing w:val="-1"/>
          <w:w w:val="112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spacing w:val="4"/>
          <w:w w:val="112"/>
          <w:sz w:val="24"/>
          <w:szCs w:val="24"/>
          <w:lang w:val="ru-RU"/>
        </w:rPr>
        <w:t>общени</w:t>
      </w:r>
      <w:r w:rsidRPr="00512D1F">
        <w:rPr>
          <w:rFonts w:ascii="Times New Roman" w:hAnsi="Times New Roman"/>
          <w:w w:val="112"/>
          <w:sz w:val="24"/>
          <w:szCs w:val="24"/>
          <w:lang w:val="ru-RU"/>
        </w:rPr>
        <w:t>я</w:t>
      </w:r>
      <w:r w:rsidRPr="00512D1F">
        <w:rPr>
          <w:rFonts w:ascii="Times New Roman" w:hAnsi="Times New Roman"/>
          <w:spacing w:val="28"/>
          <w:w w:val="112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sz w:val="24"/>
          <w:szCs w:val="24"/>
          <w:lang w:val="ru-RU"/>
        </w:rPr>
        <w:t>и</w:t>
      </w:r>
      <w:r w:rsidRPr="00512D1F">
        <w:rPr>
          <w:rFonts w:ascii="Times New Roman" w:hAnsi="Times New Roman"/>
          <w:spacing w:val="48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spacing w:val="5"/>
          <w:w w:val="114"/>
          <w:sz w:val="24"/>
          <w:szCs w:val="24"/>
          <w:lang w:val="ru-RU"/>
        </w:rPr>
        <w:t>воздействия</w:t>
      </w:r>
      <w:r w:rsidRPr="00512D1F">
        <w:rPr>
          <w:rFonts w:ascii="Times New Roman" w:hAnsi="Times New Roman"/>
          <w:w w:val="114"/>
          <w:sz w:val="24"/>
          <w:szCs w:val="24"/>
          <w:lang w:val="ru-RU"/>
        </w:rPr>
        <w:t>,</w:t>
      </w:r>
      <w:r w:rsidRPr="00512D1F">
        <w:rPr>
          <w:rFonts w:ascii="Times New Roman" w:hAnsi="Times New Roman"/>
          <w:spacing w:val="27"/>
          <w:w w:val="114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spacing w:val="4"/>
          <w:w w:val="109"/>
          <w:sz w:val="24"/>
          <w:szCs w:val="24"/>
          <w:lang w:val="ru-RU"/>
        </w:rPr>
        <w:t>сред</w:t>
      </w:r>
      <w:r w:rsidRPr="00512D1F">
        <w:rPr>
          <w:rFonts w:ascii="Times New Roman" w:hAnsi="Times New Roman"/>
          <w:spacing w:val="4"/>
          <w:sz w:val="24"/>
          <w:szCs w:val="24"/>
          <w:lang w:val="ru-RU"/>
        </w:rPr>
        <w:t>ство</w:t>
      </w:r>
      <w:r w:rsidRPr="00512D1F">
        <w:rPr>
          <w:rFonts w:ascii="Times New Roman" w:hAnsi="Times New Roman"/>
          <w:sz w:val="24"/>
          <w:szCs w:val="24"/>
          <w:lang w:val="ru-RU"/>
        </w:rPr>
        <w:t xml:space="preserve">м </w:t>
      </w:r>
      <w:r w:rsidRPr="00512D1F">
        <w:rPr>
          <w:rFonts w:ascii="Times New Roman" w:hAnsi="Times New Roman"/>
          <w:spacing w:val="11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spacing w:val="5"/>
          <w:w w:val="115"/>
          <w:sz w:val="24"/>
          <w:szCs w:val="24"/>
          <w:lang w:val="ru-RU"/>
        </w:rPr>
        <w:t>хранени</w:t>
      </w:r>
      <w:r w:rsidRPr="00512D1F">
        <w:rPr>
          <w:rFonts w:ascii="Times New Roman" w:hAnsi="Times New Roman"/>
          <w:w w:val="115"/>
          <w:sz w:val="24"/>
          <w:szCs w:val="24"/>
          <w:lang w:val="ru-RU"/>
        </w:rPr>
        <w:t>я</w:t>
      </w:r>
      <w:r w:rsidRPr="00512D1F">
        <w:rPr>
          <w:rFonts w:ascii="Times New Roman" w:hAnsi="Times New Roman"/>
          <w:spacing w:val="7"/>
          <w:w w:val="115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sz w:val="24"/>
          <w:szCs w:val="24"/>
          <w:lang w:val="ru-RU"/>
        </w:rPr>
        <w:t>и</w:t>
      </w:r>
      <w:r w:rsidRPr="00512D1F">
        <w:rPr>
          <w:rFonts w:ascii="Times New Roman" w:hAnsi="Times New Roman"/>
          <w:spacing w:val="30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spacing w:val="4"/>
          <w:w w:val="112"/>
          <w:sz w:val="24"/>
          <w:szCs w:val="24"/>
          <w:lang w:val="ru-RU"/>
        </w:rPr>
        <w:t>усвоени</w:t>
      </w:r>
      <w:r w:rsidRPr="00512D1F">
        <w:rPr>
          <w:rFonts w:ascii="Times New Roman" w:hAnsi="Times New Roman"/>
          <w:w w:val="112"/>
          <w:sz w:val="24"/>
          <w:szCs w:val="24"/>
          <w:lang w:val="ru-RU"/>
        </w:rPr>
        <w:t>я</w:t>
      </w:r>
      <w:r w:rsidRPr="00512D1F">
        <w:rPr>
          <w:rFonts w:ascii="Times New Roman" w:hAnsi="Times New Roman"/>
          <w:spacing w:val="10"/>
          <w:w w:val="112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spacing w:val="4"/>
          <w:w w:val="112"/>
          <w:sz w:val="24"/>
          <w:szCs w:val="24"/>
          <w:lang w:val="ru-RU"/>
        </w:rPr>
        <w:t>знаний</w:t>
      </w:r>
      <w:r w:rsidRPr="00512D1F">
        <w:rPr>
          <w:rFonts w:ascii="Times New Roman" w:hAnsi="Times New Roman"/>
          <w:w w:val="112"/>
          <w:sz w:val="24"/>
          <w:szCs w:val="24"/>
          <w:lang w:val="ru-RU"/>
        </w:rPr>
        <w:t>,</w:t>
      </w:r>
      <w:r w:rsidRPr="00512D1F">
        <w:rPr>
          <w:rFonts w:ascii="Times New Roman" w:hAnsi="Times New Roman"/>
          <w:spacing w:val="44"/>
          <w:w w:val="112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spacing w:val="4"/>
          <w:w w:val="112"/>
          <w:sz w:val="24"/>
          <w:szCs w:val="24"/>
          <w:lang w:val="ru-RU"/>
        </w:rPr>
        <w:t>средоточие</w:t>
      </w:r>
      <w:r w:rsidRPr="00512D1F">
        <w:rPr>
          <w:rFonts w:ascii="Times New Roman" w:hAnsi="Times New Roman"/>
          <w:w w:val="112"/>
          <w:sz w:val="24"/>
          <w:szCs w:val="24"/>
          <w:lang w:val="ru-RU"/>
        </w:rPr>
        <w:t>м</w:t>
      </w:r>
      <w:r w:rsidRPr="00512D1F">
        <w:rPr>
          <w:rFonts w:ascii="Times New Roman" w:hAnsi="Times New Roman"/>
          <w:spacing w:val="-24"/>
          <w:w w:val="112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spacing w:val="4"/>
          <w:w w:val="112"/>
          <w:sz w:val="24"/>
          <w:szCs w:val="24"/>
          <w:lang w:val="ru-RU"/>
        </w:rPr>
        <w:t>духовно</w:t>
      </w:r>
      <w:r w:rsidRPr="00512D1F">
        <w:rPr>
          <w:rFonts w:ascii="Times New Roman" w:hAnsi="Times New Roman"/>
          <w:w w:val="112"/>
          <w:sz w:val="24"/>
          <w:szCs w:val="24"/>
          <w:lang w:val="ru-RU"/>
        </w:rPr>
        <w:t>й</w:t>
      </w:r>
      <w:r w:rsidRPr="00512D1F">
        <w:rPr>
          <w:rFonts w:ascii="Times New Roman" w:hAnsi="Times New Roman"/>
          <w:spacing w:val="-8"/>
          <w:w w:val="112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spacing w:val="4"/>
          <w:w w:val="116"/>
          <w:sz w:val="24"/>
          <w:szCs w:val="24"/>
          <w:lang w:val="ru-RU"/>
        </w:rPr>
        <w:t>культу</w:t>
      </w:r>
      <w:r w:rsidRPr="00512D1F">
        <w:rPr>
          <w:rFonts w:ascii="Times New Roman" w:hAnsi="Times New Roman"/>
          <w:spacing w:val="8"/>
          <w:sz w:val="24"/>
          <w:szCs w:val="24"/>
          <w:lang w:val="ru-RU"/>
        </w:rPr>
        <w:t>р</w:t>
      </w:r>
      <w:r w:rsidRPr="00512D1F">
        <w:rPr>
          <w:rFonts w:ascii="Times New Roman" w:hAnsi="Times New Roman"/>
          <w:sz w:val="24"/>
          <w:szCs w:val="24"/>
          <w:lang w:val="ru-RU"/>
        </w:rPr>
        <w:t xml:space="preserve">ы  </w:t>
      </w:r>
      <w:r w:rsidRPr="00512D1F">
        <w:rPr>
          <w:rFonts w:ascii="Times New Roman" w:hAnsi="Times New Roman"/>
          <w:spacing w:val="2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spacing w:val="9"/>
          <w:w w:val="116"/>
          <w:sz w:val="24"/>
          <w:szCs w:val="24"/>
          <w:lang w:val="ru-RU"/>
        </w:rPr>
        <w:t>народа</w:t>
      </w:r>
      <w:r w:rsidRPr="00512D1F">
        <w:rPr>
          <w:rFonts w:ascii="Times New Roman" w:hAnsi="Times New Roman"/>
          <w:w w:val="116"/>
          <w:sz w:val="24"/>
          <w:szCs w:val="24"/>
          <w:lang w:val="ru-RU"/>
        </w:rPr>
        <w:t>,</w:t>
      </w:r>
      <w:r w:rsidRPr="00512D1F">
        <w:rPr>
          <w:rFonts w:ascii="Times New Roman" w:hAnsi="Times New Roman"/>
          <w:spacing w:val="47"/>
          <w:w w:val="116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spacing w:val="9"/>
          <w:w w:val="116"/>
          <w:sz w:val="24"/>
          <w:szCs w:val="24"/>
          <w:lang w:val="ru-RU"/>
        </w:rPr>
        <w:t>основно</w:t>
      </w:r>
      <w:r w:rsidRPr="00512D1F">
        <w:rPr>
          <w:rFonts w:ascii="Times New Roman" w:hAnsi="Times New Roman"/>
          <w:w w:val="116"/>
          <w:sz w:val="24"/>
          <w:szCs w:val="24"/>
          <w:lang w:val="ru-RU"/>
        </w:rPr>
        <w:t xml:space="preserve">й </w:t>
      </w:r>
      <w:r w:rsidRPr="00512D1F">
        <w:rPr>
          <w:rFonts w:ascii="Times New Roman" w:hAnsi="Times New Roman"/>
          <w:spacing w:val="9"/>
          <w:w w:val="116"/>
          <w:sz w:val="24"/>
          <w:szCs w:val="24"/>
          <w:lang w:val="ru-RU"/>
        </w:rPr>
        <w:t>формо</w:t>
      </w:r>
      <w:r w:rsidRPr="00512D1F">
        <w:rPr>
          <w:rFonts w:ascii="Times New Roman" w:hAnsi="Times New Roman"/>
          <w:w w:val="116"/>
          <w:sz w:val="24"/>
          <w:szCs w:val="24"/>
          <w:lang w:val="ru-RU"/>
        </w:rPr>
        <w:t>й</w:t>
      </w:r>
      <w:r w:rsidRPr="00512D1F">
        <w:rPr>
          <w:rFonts w:ascii="Times New Roman" w:hAnsi="Times New Roman"/>
          <w:spacing w:val="18"/>
          <w:w w:val="116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spacing w:val="9"/>
          <w:w w:val="116"/>
          <w:sz w:val="24"/>
          <w:szCs w:val="24"/>
          <w:lang w:val="ru-RU"/>
        </w:rPr>
        <w:t>проявлени</w:t>
      </w:r>
      <w:r w:rsidRPr="00512D1F">
        <w:rPr>
          <w:rFonts w:ascii="Times New Roman" w:hAnsi="Times New Roman"/>
          <w:w w:val="116"/>
          <w:sz w:val="24"/>
          <w:szCs w:val="24"/>
          <w:lang w:val="ru-RU"/>
        </w:rPr>
        <w:t>я</w:t>
      </w:r>
      <w:r w:rsidRPr="00512D1F">
        <w:rPr>
          <w:rFonts w:ascii="Times New Roman" w:hAnsi="Times New Roman"/>
          <w:spacing w:val="51"/>
          <w:w w:val="116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spacing w:val="9"/>
          <w:w w:val="116"/>
          <w:sz w:val="24"/>
          <w:szCs w:val="24"/>
          <w:lang w:val="ru-RU"/>
        </w:rPr>
        <w:t>национальног</w:t>
      </w:r>
      <w:r w:rsidRPr="00512D1F">
        <w:rPr>
          <w:rFonts w:ascii="Times New Roman" w:hAnsi="Times New Roman"/>
          <w:w w:val="116"/>
          <w:sz w:val="24"/>
          <w:szCs w:val="24"/>
          <w:lang w:val="ru-RU"/>
        </w:rPr>
        <w:t>о</w:t>
      </w:r>
      <w:r w:rsidRPr="00512D1F">
        <w:rPr>
          <w:rFonts w:ascii="Times New Roman" w:hAnsi="Times New Roman"/>
          <w:spacing w:val="7"/>
          <w:w w:val="116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16"/>
          <w:sz w:val="24"/>
          <w:szCs w:val="24"/>
          <w:lang w:val="ru-RU"/>
        </w:rPr>
        <w:t xml:space="preserve">и </w:t>
      </w:r>
      <w:r w:rsidRPr="00512D1F">
        <w:rPr>
          <w:rFonts w:ascii="Times New Roman" w:hAnsi="Times New Roman"/>
          <w:spacing w:val="4"/>
          <w:w w:val="111"/>
          <w:sz w:val="24"/>
          <w:szCs w:val="24"/>
          <w:lang w:val="ru-RU"/>
        </w:rPr>
        <w:t>личностног</w:t>
      </w:r>
      <w:r w:rsidRPr="00512D1F">
        <w:rPr>
          <w:rFonts w:ascii="Times New Roman" w:hAnsi="Times New Roman"/>
          <w:w w:val="111"/>
          <w:sz w:val="24"/>
          <w:szCs w:val="24"/>
          <w:lang w:val="ru-RU"/>
        </w:rPr>
        <w:t>о</w:t>
      </w:r>
      <w:r w:rsidRPr="00512D1F">
        <w:rPr>
          <w:rFonts w:ascii="Times New Roman" w:hAnsi="Times New Roman"/>
          <w:spacing w:val="36"/>
          <w:w w:val="111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spacing w:val="4"/>
          <w:w w:val="111"/>
          <w:sz w:val="24"/>
          <w:szCs w:val="24"/>
          <w:lang w:val="ru-RU"/>
        </w:rPr>
        <w:t>самосознани</w:t>
      </w:r>
      <w:r w:rsidRPr="00512D1F">
        <w:rPr>
          <w:rFonts w:ascii="Times New Roman" w:hAnsi="Times New Roman"/>
          <w:w w:val="111"/>
          <w:sz w:val="24"/>
          <w:szCs w:val="24"/>
          <w:lang w:val="ru-RU"/>
        </w:rPr>
        <w:t xml:space="preserve">я  </w:t>
      </w:r>
      <w:r w:rsidRPr="00512D1F">
        <w:rPr>
          <w:rFonts w:ascii="Times New Roman" w:hAnsi="Times New Roman"/>
          <w:spacing w:val="4"/>
          <w:sz w:val="24"/>
          <w:szCs w:val="24"/>
          <w:lang w:val="ru-RU"/>
        </w:rPr>
        <w:t>и</w:t>
      </w:r>
      <w:r w:rsidRPr="00512D1F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512D1F">
        <w:rPr>
          <w:rFonts w:ascii="Times New Roman" w:hAnsi="Times New Roman"/>
          <w:spacing w:val="33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spacing w:val="4"/>
          <w:w w:val="112"/>
          <w:sz w:val="24"/>
          <w:szCs w:val="24"/>
          <w:lang w:val="ru-RU"/>
        </w:rPr>
        <w:t>наконец</w:t>
      </w:r>
      <w:r w:rsidRPr="00512D1F">
        <w:rPr>
          <w:rFonts w:ascii="Times New Roman" w:hAnsi="Times New Roman"/>
          <w:w w:val="112"/>
          <w:sz w:val="24"/>
          <w:szCs w:val="24"/>
          <w:lang w:val="ru-RU"/>
        </w:rPr>
        <w:t xml:space="preserve">, </w:t>
      </w:r>
      <w:r w:rsidRPr="00512D1F">
        <w:rPr>
          <w:rFonts w:ascii="Times New Roman" w:hAnsi="Times New Roman"/>
          <w:spacing w:val="4"/>
          <w:w w:val="112"/>
          <w:sz w:val="24"/>
          <w:szCs w:val="24"/>
          <w:lang w:val="ru-RU"/>
        </w:rPr>
        <w:t>первоэлементо</w:t>
      </w:r>
      <w:r w:rsidRPr="00512D1F">
        <w:rPr>
          <w:rFonts w:ascii="Times New Roman" w:hAnsi="Times New Roman"/>
          <w:w w:val="112"/>
          <w:sz w:val="24"/>
          <w:szCs w:val="24"/>
          <w:lang w:val="ru-RU"/>
        </w:rPr>
        <w:t>м</w:t>
      </w:r>
      <w:r w:rsidRPr="00512D1F">
        <w:rPr>
          <w:rFonts w:ascii="Times New Roman" w:hAnsi="Times New Roman"/>
          <w:spacing w:val="18"/>
          <w:w w:val="112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spacing w:val="4"/>
          <w:w w:val="114"/>
          <w:sz w:val="24"/>
          <w:szCs w:val="24"/>
          <w:lang w:val="ru-RU"/>
        </w:rPr>
        <w:t>художе</w:t>
      </w:r>
      <w:r w:rsidRPr="00512D1F">
        <w:rPr>
          <w:rFonts w:ascii="Times New Roman" w:hAnsi="Times New Roman"/>
          <w:spacing w:val="4"/>
          <w:w w:val="110"/>
          <w:sz w:val="24"/>
          <w:szCs w:val="24"/>
          <w:lang w:val="ru-RU"/>
        </w:rPr>
        <w:t>ственно</w:t>
      </w:r>
      <w:r w:rsidRPr="00512D1F">
        <w:rPr>
          <w:rFonts w:ascii="Times New Roman" w:hAnsi="Times New Roman"/>
          <w:w w:val="110"/>
          <w:sz w:val="24"/>
          <w:szCs w:val="24"/>
          <w:lang w:val="ru-RU"/>
        </w:rPr>
        <w:t>й</w:t>
      </w:r>
      <w:r w:rsidRPr="00512D1F">
        <w:rPr>
          <w:rFonts w:ascii="Times New Roman" w:hAnsi="Times New Roman"/>
          <w:spacing w:val="1"/>
          <w:w w:val="110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spacing w:val="4"/>
          <w:w w:val="110"/>
          <w:sz w:val="24"/>
          <w:szCs w:val="24"/>
          <w:lang w:val="ru-RU"/>
        </w:rPr>
        <w:t>литератур</w:t>
      </w:r>
      <w:r w:rsidRPr="00512D1F">
        <w:rPr>
          <w:rFonts w:ascii="Times New Roman" w:hAnsi="Times New Roman"/>
          <w:w w:val="110"/>
          <w:sz w:val="24"/>
          <w:szCs w:val="24"/>
          <w:lang w:val="ru-RU"/>
        </w:rPr>
        <w:t>ы</w:t>
      </w:r>
      <w:r w:rsidRPr="00512D1F">
        <w:rPr>
          <w:rFonts w:ascii="Times New Roman" w:hAnsi="Times New Roman"/>
          <w:spacing w:val="47"/>
          <w:w w:val="110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spacing w:val="4"/>
          <w:w w:val="110"/>
          <w:sz w:val="24"/>
          <w:szCs w:val="24"/>
          <w:lang w:val="ru-RU"/>
        </w:rPr>
        <w:t>ка</w:t>
      </w:r>
      <w:r w:rsidRPr="00512D1F">
        <w:rPr>
          <w:rFonts w:ascii="Times New Roman" w:hAnsi="Times New Roman"/>
          <w:w w:val="110"/>
          <w:sz w:val="24"/>
          <w:szCs w:val="24"/>
          <w:lang w:val="ru-RU"/>
        </w:rPr>
        <w:t>к</w:t>
      </w:r>
      <w:r w:rsidRPr="00512D1F">
        <w:rPr>
          <w:rFonts w:ascii="Times New Roman" w:hAnsi="Times New Roman"/>
          <w:spacing w:val="38"/>
          <w:w w:val="110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spacing w:val="4"/>
          <w:w w:val="110"/>
          <w:sz w:val="24"/>
          <w:szCs w:val="24"/>
          <w:lang w:val="ru-RU"/>
        </w:rPr>
        <w:t>словесног</w:t>
      </w:r>
      <w:r w:rsidRPr="00512D1F">
        <w:rPr>
          <w:rFonts w:ascii="Times New Roman" w:hAnsi="Times New Roman"/>
          <w:w w:val="110"/>
          <w:sz w:val="24"/>
          <w:szCs w:val="24"/>
          <w:lang w:val="ru-RU"/>
        </w:rPr>
        <w:t>о</w:t>
      </w:r>
      <w:r w:rsidRPr="00512D1F">
        <w:rPr>
          <w:rFonts w:ascii="Times New Roman" w:hAnsi="Times New Roman"/>
          <w:spacing w:val="-19"/>
          <w:w w:val="110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spacing w:val="4"/>
          <w:w w:val="110"/>
          <w:sz w:val="24"/>
          <w:szCs w:val="24"/>
          <w:lang w:val="ru-RU"/>
        </w:rPr>
        <w:t>искусства</w:t>
      </w:r>
      <w:r w:rsidRPr="00512D1F">
        <w:rPr>
          <w:rFonts w:ascii="Times New Roman" w:hAnsi="Times New Roman"/>
          <w:w w:val="110"/>
          <w:sz w:val="24"/>
          <w:szCs w:val="24"/>
          <w:lang w:val="ru-RU"/>
        </w:rPr>
        <w:t>.</w:t>
      </w:r>
      <w:r w:rsidRPr="00512D1F">
        <w:rPr>
          <w:rFonts w:ascii="Times New Roman" w:hAnsi="Times New Roman"/>
          <w:spacing w:val="41"/>
          <w:w w:val="110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sz w:val="24"/>
          <w:szCs w:val="24"/>
          <w:lang w:val="ru-RU"/>
        </w:rPr>
        <w:t>В</w:t>
      </w:r>
      <w:r w:rsidRPr="00512D1F">
        <w:rPr>
          <w:rFonts w:ascii="Times New Roman" w:hAnsi="Times New Roman"/>
          <w:spacing w:val="8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spacing w:val="4"/>
          <w:sz w:val="24"/>
          <w:szCs w:val="24"/>
          <w:lang w:val="ru-RU"/>
        </w:rPr>
        <w:t>сил</w:t>
      </w:r>
      <w:r w:rsidRPr="00512D1F">
        <w:rPr>
          <w:rFonts w:ascii="Times New Roman" w:hAnsi="Times New Roman"/>
          <w:sz w:val="24"/>
          <w:szCs w:val="24"/>
          <w:lang w:val="ru-RU"/>
        </w:rPr>
        <w:t xml:space="preserve">у </w:t>
      </w:r>
      <w:r w:rsidRPr="00512D1F">
        <w:rPr>
          <w:rFonts w:ascii="Times New Roman" w:hAnsi="Times New Roman"/>
          <w:spacing w:val="3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spacing w:val="4"/>
          <w:sz w:val="24"/>
          <w:szCs w:val="24"/>
          <w:lang w:val="ru-RU"/>
        </w:rPr>
        <w:t>этог</w:t>
      </w:r>
      <w:r w:rsidRPr="00512D1F">
        <w:rPr>
          <w:rFonts w:ascii="Times New Roman" w:hAnsi="Times New Roman"/>
          <w:sz w:val="24"/>
          <w:szCs w:val="24"/>
          <w:lang w:val="ru-RU"/>
        </w:rPr>
        <w:t>о</w:t>
      </w:r>
      <w:r w:rsidRPr="00512D1F">
        <w:rPr>
          <w:rFonts w:ascii="Times New Roman" w:hAnsi="Times New Roman"/>
          <w:spacing w:val="46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spacing w:val="4"/>
          <w:w w:val="106"/>
          <w:sz w:val="24"/>
          <w:szCs w:val="24"/>
          <w:lang w:val="ru-RU"/>
        </w:rPr>
        <w:t>обсто</w:t>
      </w:r>
      <w:r w:rsidRPr="00512D1F">
        <w:rPr>
          <w:rFonts w:ascii="Times New Roman" w:hAnsi="Times New Roman"/>
          <w:spacing w:val="5"/>
          <w:w w:val="115"/>
          <w:sz w:val="24"/>
          <w:szCs w:val="24"/>
          <w:lang w:val="ru-RU"/>
        </w:rPr>
        <w:t>ятельств</w:t>
      </w:r>
      <w:r w:rsidRPr="00512D1F">
        <w:rPr>
          <w:rFonts w:ascii="Times New Roman" w:hAnsi="Times New Roman"/>
          <w:w w:val="115"/>
          <w:sz w:val="24"/>
          <w:szCs w:val="24"/>
          <w:lang w:val="ru-RU"/>
        </w:rPr>
        <w:t>а</w:t>
      </w:r>
      <w:r w:rsidRPr="00512D1F">
        <w:rPr>
          <w:rFonts w:ascii="Times New Roman" w:hAnsi="Times New Roman"/>
          <w:spacing w:val="28"/>
          <w:w w:val="115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spacing w:val="5"/>
          <w:w w:val="115"/>
          <w:sz w:val="24"/>
          <w:szCs w:val="24"/>
          <w:lang w:val="ru-RU"/>
        </w:rPr>
        <w:t>язы</w:t>
      </w:r>
      <w:r w:rsidRPr="00512D1F">
        <w:rPr>
          <w:rFonts w:ascii="Times New Roman" w:hAnsi="Times New Roman"/>
          <w:w w:val="115"/>
          <w:sz w:val="24"/>
          <w:szCs w:val="24"/>
          <w:lang w:val="ru-RU"/>
        </w:rPr>
        <w:t xml:space="preserve">к  </w:t>
      </w:r>
      <w:r w:rsidRPr="00512D1F">
        <w:rPr>
          <w:rFonts w:ascii="Times New Roman" w:hAnsi="Times New Roman"/>
          <w:spacing w:val="5"/>
          <w:w w:val="115"/>
          <w:sz w:val="24"/>
          <w:szCs w:val="24"/>
          <w:lang w:val="ru-RU"/>
        </w:rPr>
        <w:t>имее</w:t>
      </w:r>
      <w:r w:rsidRPr="00512D1F">
        <w:rPr>
          <w:rFonts w:ascii="Times New Roman" w:hAnsi="Times New Roman"/>
          <w:w w:val="115"/>
          <w:sz w:val="24"/>
          <w:szCs w:val="24"/>
          <w:lang w:val="ru-RU"/>
        </w:rPr>
        <w:t>т</w:t>
      </w:r>
      <w:r w:rsidRPr="00512D1F">
        <w:rPr>
          <w:rFonts w:ascii="Times New Roman" w:hAnsi="Times New Roman"/>
          <w:spacing w:val="16"/>
          <w:w w:val="115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spacing w:val="5"/>
          <w:w w:val="115"/>
          <w:sz w:val="24"/>
          <w:szCs w:val="24"/>
          <w:lang w:val="ru-RU"/>
        </w:rPr>
        <w:t>тольк</w:t>
      </w:r>
      <w:r w:rsidRPr="00512D1F">
        <w:rPr>
          <w:rFonts w:ascii="Times New Roman" w:hAnsi="Times New Roman"/>
          <w:w w:val="115"/>
          <w:sz w:val="24"/>
          <w:szCs w:val="24"/>
          <w:lang w:val="ru-RU"/>
        </w:rPr>
        <w:t>о</w:t>
      </w:r>
      <w:r w:rsidRPr="00512D1F">
        <w:rPr>
          <w:rFonts w:ascii="Times New Roman" w:hAnsi="Times New Roman"/>
          <w:spacing w:val="23"/>
          <w:w w:val="115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spacing w:val="4"/>
          <w:sz w:val="24"/>
          <w:szCs w:val="24"/>
          <w:lang w:val="ru-RU"/>
        </w:rPr>
        <w:t>ем</w:t>
      </w:r>
      <w:r w:rsidRPr="00512D1F">
        <w:rPr>
          <w:rFonts w:ascii="Times New Roman" w:hAnsi="Times New Roman"/>
          <w:sz w:val="24"/>
          <w:szCs w:val="24"/>
          <w:lang w:val="ru-RU"/>
        </w:rPr>
        <w:t xml:space="preserve">у </w:t>
      </w:r>
      <w:r w:rsidRPr="00512D1F">
        <w:rPr>
          <w:rFonts w:ascii="Times New Roman" w:hAnsi="Times New Roman"/>
          <w:spacing w:val="25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spacing w:val="4"/>
          <w:w w:val="112"/>
          <w:sz w:val="24"/>
          <w:szCs w:val="24"/>
          <w:lang w:val="ru-RU"/>
        </w:rPr>
        <w:t>присущи</w:t>
      </w:r>
      <w:r w:rsidRPr="00512D1F">
        <w:rPr>
          <w:rFonts w:ascii="Times New Roman" w:hAnsi="Times New Roman"/>
          <w:w w:val="112"/>
          <w:sz w:val="24"/>
          <w:szCs w:val="24"/>
          <w:lang w:val="ru-RU"/>
        </w:rPr>
        <w:t>й</w:t>
      </w:r>
      <w:r w:rsidRPr="00512D1F">
        <w:rPr>
          <w:rFonts w:ascii="Times New Roman" w:hAnsi="Times New Roman"/>
          <w:spacing w:val="52"/>
          <w:w w:val="112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spacing w:val="4"/>
          <w:w w:val="112"/>
          <w:sz w:val="24"/>
          <w:szCs w:val="24"/>
          <w:lang w:val="ru-RU"/>
        </w:rPr>
        <w:t>стату</w:t>
      </w:r>
      <w:r w:rsidRPr="00512D1F">
        <w:rPr>
          <w:rFonts w:ascii="Times New Roman" w:hAnsi="Times New Roman"/>
          <w:w w:val="112"/>
          <w:sz w:val="24"/>
          <w:szCs w:val="24"/>
          <w:lang w:val="ru-RU"/>
        </w:rPr>
        <w:t>с</w:t>
      </w:r>
      <w:r w:rsidRPr="00512D1F">
        <w:rPr>
          <w:rFonts w:ascii="Times New Roman" w:hAnsi="Times New Roman"/>
          <w:spacing w:val="30"/>
          <w:w w:val="112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spacing w:val="4"/>
          <w:sz w:val="24"/>
          <w:szCs w:val="24"/>
          <w:lang w:val="ru-RU"/>
        </w:rPr>
        <w:t>сред</w:t>
      </w:r>
      <w:r w:rsidRPr="00512D1F">
        <w:rPr>
          <w:rFonts w:ascii="Times New Roman" w:hAnsi="Times New Roman"/>
          <w:sz w:val="24"/>
          <w:szCs w:val="24"/>
          <w:lang w:val="ru-RU"/>
        </w:rPr>
        <w:t xml:space="preserve">и </w:t>
      </w:r>
      <w:r w:rsidRPr="00512D1F">
        <w:rPr>
          <w:rFonts w:ascii="Times New Roman" w:hAnsi="Times New Roman"/>
          <w:spacing w:val="44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spacing w:val="4"/>
          <w:w w:val="109"/>
          <w:sz w:val="24"/>
          <w:szCs w:val="24"/>
          <w:lang w:val="ru-RU"/>
        </w:rPr>
        <w:t>д</w:t>
      </w:r>
      <w:r w:rsidRPr="00512D1F">
        <w:rPr>
          <w:rFonts w:ascii="Times New Roman" w:hAnsi="Times New Roman"/>
          <w:spacing w:val="4"/>
          <w:w w:val="114"/>
          <w:sz w:val="24"/>
          <w:szCs w:val="24"/>
          <w:lang w:val="ru-RU"/>
        </w:rPr>
        <w:t>р</w:t>
      </w:r>
      <w:r w:rsidRPr="00512D1F">
        <w:rPr>
          <w:rFonts w:ascii="Times New Roman" w:hAnsi="Times New Roman"/>
          <w:spacing w:val="4"/>
          <w:w w:val="112"/>
          <w:sz w:val="24"/>
          <w:szCs w:val="24"/>
          <w:lang w:val="ru-RU"/>
        </w:rPr>
        <w:t>у</w:t>
      </w:r>
      <w:r w:rsidRPr="00512D1F">
        <w:rPr>
          <w:rFonts w:ascii="Times New Roman" w:hAnsi="Times New Roman"/>
          <w:spacing w:val="4"/>
          <w:w w:val="114"/>
          <w:sz w:val="24"/>
          <w:szCs w:val="24"/>
          <w:lang w:val="ru-RU"/>
        </w:rPr>
        <w:t>г</w:t>
      </w:r>
      <w:r w:rsidRPr="00512D1F">
        <w:rPr>
          <w:rFonts w:ascii="Times New Roman" w:hAnsi="Times New Roman"/>
          <w:spacing w:val="4"/>
          <w:w w:val="116"/>
          <w:sz w:val="24"/>
          <w:szCs w:val="24"/>
          <w:lang w:val="ru-RU"/>
        </w:rPr>
        <w:t>и</w:t>
      </w:r>
      <w:r w:rsidRPr="00512D1F">
        <w:rPr>
          <w:rFonts w:ascii="Times New Roman" w:hAnsi="Times New Roman"/>
          <w:w w:val="119"/>
          <w:sz w:val="24"/>
          <w:szCs w:val="24"/>
          <w:lang w:val="ru-RU"/>
        </w:rPr>
        <w:t xml:space="preserve">х </w:t>
      </w:r>
      <w:r w:rsidRPr="00512D1F">
        <w:rPr>
          <w:rFonts w:ascii="Times New Roman" w:hAnsi="Times New Roman"/>
          <w:spacing w:val="5"/>
          <w:w w:val="115"/>
          <w:sz w:val="24"/>
          <w:szCs w:val="24"/>
          <w:lang w:val="ru-RU"/>
        </w:rPr>
        <w:t>школьны</w:t>
      </w:r>
      <w:r w:rsidRPr="00512D1F">
        <w:rPr>
          <w:rFonts w:ascii="Times New Roman" w:hAnsi="Times New Roman"/>
          <w:w w:val="115"/>
          <w:sz w:val="24"/>
          <w:szCs w:val="24"/>
          <w:lang w:val="ru-RU"/>
        </w:rPr>
        <w:t>х</w:t>
      </w:r>
      <w:r w:rsidRPr="00512D1F">
        <w:rPr>
          <w:rFonts w:ascii="Times New Roman" w:hAnsi="Times New Roman"/>
          <w:spacing w:val="7"/>
          <w:w w:val="115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spacing w:val="4"/>
          <w:w w:val="112"/>
          <w:sz w:val="24"/>
          <w:szCs w:val="24"/>
          <w:lang w:val="ru-RU"/>
        </w:rPr>
        <w:t>предметов.</w:t>
      </w:r>
    </w:p>
    <w:p w:rsidR="00F366E9" w:rsidRPr="00512D1F" w:rsidRDefault="00F366E9" w:rsidP="00447B43">
      <w:pPr>
        <w:widowControl w:val="0"/>
        <w:autoSpaceDE w:val="0"/>
        <w:autoSpaceDN w:val="0"/>
        <w:adjustRightInd w:val="0"/>
        <w:spacing w:after="0" w:line="240" w:lineRule="auto"/>
        <w:ind w:left="151" w:right="73" w:firstLine="283"/>
        <w:rPr>
          <w:rFonts w:ascii="Times New Roman" w:hAnsi="Times New Roman"/>
          <w:sz w:val="24"/>
          <w:szCs w:val="24"/>
          <w:lang w:val="ru-RU"/>
        </w:rPr>
      </w:pPr>
      <w:r w:rsidRPr="00512D1F">
        <w:rPr>
          <w:rFonts w:ascii="Times New Roman" w:hAnsi="Times New Roman"/>
          <w:b/>
          <w:bCs/>
          <w:sz w:val="24"/>
          <w:szCs w:val="24"/>
          <w:lang w:val="ru-RU"/>
        </w:rPr>
        <w:t xml:space="preserve">Курс </w:t>
      </w:r>
      <w:r w:rsidRPr="00512D1F">
        <w:rPr>
          <w:rFonts w:ascii="Times New Roman" w:hAnsi="Times New Roman"/>
          <w:b/>
          <w:bCs/>
          <w:spacing w:val="4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b/>
          <w:bCs/>
          <w:sz w:val="24"/>
          <w:szCs w:val="24"/>
          <w:lang w:val="ru-RU"/>
        </w:rPr>
        <w:t xml:space="preserve">русского </w:t>
      </w:r>
      <w:r w:rsidRPr="00512D1F">
        <w:rPr>
          <w:rFonts w:ascii="Times New Roman" w:hAnsi="Times New Roman"/>
          <w:b/>
          <w:bCs/>
          <w:spacing w:val="27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b/>
          <w:bCs/>
          <w:sz w:val="24"/>
          <w:szCs w:val="24"/>
          <w:lang w:val="ru-RU"/>
        </w:rPr>
        <w:t xml:space="preserve">языка </w:t>
      </w:r>
      <w:r w:rsidRPr="00512D1F">
        <w:rPr>
          <w:rFonts w:ascii="Times New Roman" w:hAnsi="Times New Roman"/>
          <w:b/>
          <w:bCs/>
          <w:spacing w:val="24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b/>
          <w:bCs/>
          <w:sz w:val="24"/>
          <w:szCs w:val="24"/>
          <w:lang w:val="ru-RU"/>
        </w:rPr>
        <w:t>в</w:t>
      </w:r>
      <w:r w:rsidRPr="00512D1F">
        <w:rPr>
          <w:rFonts w:ascii="Times New Roman" w:hAnsi="Times New Roman"/>
          <w:b/>
          <w:bCs/>
          <w:spacing w:val="32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b/>
          <w:bCs/>
          <w:sz w:val="24"/>
          <w:szCs w:val="24"/>
          <w:lang w:val="ru-RU"/>
        </w:rPr>
        <w:t xml:space="preserve">начальной </w:t>
      </w:r>
      <w:r w:rsidRPr="00512D1F">
        <w:rPr>
          <w:rFonts w:ascii="Times New Roman" w:hAnsi="Times New Roman"/>
          <w:b/>
          <w:bCs/>
          <w:spacing w:val="39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b/>
          <w:bCs/>
          <w:sz w:val="24"/>
          <w:szCs w:val="24"/>
          <w:lang w:val="ru-RU"/>
        </w:rPr>
        <w:t>школе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 xml:space="preserve"> (образовательная система «Филология»)</w:t>
      </w:r>
      <w:r w:rsidRPr="00512D1F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b/>
          <w:bCs/>
          <w:spacing w:val="13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sz w:val="24"/>
          <w:szCs w:val="24"/>
          <w:lang w:val="ru-RU"/>
        </w:rPr>
        <w:t xml:space="preserve">–  часть </w:t>
      </w:r>
      <w:r w:rsidRPr="00512D1F">
        <w:rPr>
          <w:rFonts w:ascii="Times New Roman" w:hAnsi="Times New Roman"/>
          <w:spacing w:val="40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10"/>
          <w:sz w:val="24"/>
          <w:szCs w:val="24"/>
          <w:lang w:val="ru-RU"/>
        </w:rPr>
        <w:t>единого</w:t>
      </w:r>
      <w:r w:rsidRPr="00512D1F">
        <w:rPr>
          <w:rFonts w:ascii="Times New Roman" w:hAnsi="Times New Roman"/>
          <w:spacing w:val="24"/>
          <w:w w:val="110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12"/>
          <w:sz w:val="24"/>
          <w:szCs w:val="24"/>
          <w:lang w:val="ru-RU"/>
        </w:rPr>
        <w:t>непрерывного</w:t>
      </w:r>
      <w:r w:rsidRPr="00512D1F">
        <w:rPr>
          <w:rFonts w:ascii="Times New Roman" w:hAnsi="Times New Roman"/>
          <w:spacing w:val="-9"/>
          <w:w w:val="112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12"/>
          <w:sz w:val="24"/>
          <w:szCs w:val="24"/>
          <w:lang w:val="ru-RU"/>
        </w:rPr>
        <w:t>курса</w:t>
      </w:r>
      <w:r w:rsidRPr="00512D1F">
        <w:rPr>
          <w:rFonts w:ascii="Times New Roman" w:hAnsi="Times New Roman"/>
          <w:spacing w:val="7"/>
          <w:w w:val="112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12"/>
          <w:sz w:val="24"/>
          <w:szCs w:val="24"/>
          <w:lang w:val="ru-RU"/>
        </w:rPr>
        <w:t>обучения,</w:t>
      </w:r>
      <w:r w:rsidRPr="00512D1F">
        <w:rPr>
          <w:rFonts w:ascii="Times New Roman" w:hAnsi="Times New Roman"/>
          <w:spacing w:val="10"/>
          <w:w w:val="112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12"/>
          <w:sz w:val="24"/>
          <w:szCs w:val="24"/>
          <w:lang w:val="ru-RU"/>
        </w:rPr>
        <w:t>поэтому</w:t>
      </w:r>
      <w:r w:rsidRPr="00512D1F">
        <w:rPr>
          <w:rFonts w:ascii="Times New Roman" w:hAnsi="Times New Roman"/>
          <w:spacing w:val="-24"/>
          <w:w w:val="112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sz w:val="24"/>
          <w:szCs w:val="24"/>
          <w:lang w:val="ru-RU"/>
        </w:rPr>
        <w:t>он</w:t>
      </w:r>
      <w:r w:rsidRPr="00512D1F">
        <w:rPr>
          <w:rFonts w:ascii="Times New Roman" w:hAnsi="Times New Roman"/>
          <w:spacing w:val="18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13"/>
          <w:sz w:val="24"/>
          <w:szCs w:val="24"/>
          <w:lang w:val="ru-RU"/>
        </w:rPr>
        <w:t>ориентирован</w:t>
      </w:r>
      <w:r w:rsidRPr="00512D1F">
        <w:rPr>
          <w:rFonts w:ascii="Times New Roman" w:hAnsi="Times New Roman"/>
          <w:spacing w:val="-9"/>
          <w:w w:val="113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sz w:val="24"/>
          <w:szCs w:val="24"/>
          <w:lang w:val="ru-RU"/>
        </w:rPr>
        <w:t>на</w:t>
      </w:r>
      <w:r w:rsidRPr="00512D1F">
        <w:rPr>
          <w:rFonts w:ascii="Times New Roman" w:hAnsi="Times New Roman"/>
          <w:spacing w:val="30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12"/>
          <w:sz w:val="24"/>
          <w:szCs w:val="24"/>
          <w:lang w:val="ru-RU"/>
        </w:rPr>
        <w:t>предмет</w:t>
      </w:r>
      <w:r w:rsidRPr="00512D1F">
        <w:rPr>
          <w:rFonts w:ascii="Times New Roman" w:hAnsi="Times New Roman"/>
          <w:spacing w:val="-9"/>
          <w:w w:val="112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sz w:val="24"/>
          <w:szCs w:val="24"/>
          <w:lang w:val="ru-RU"/>
        </w:rPr>
        <w:t>и</w:t>
      </w:r>
      <w:r w:rsidRPr="00512D1F">
        <w:rPr>
          <w:rFonts w:ascii="Times New Roman" w:hAnsi="Times New Roman"/>
          <w:spacing w:val="17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15"/>
          <w:sz w:val="24"/>
          <w:szCs w:val="24"/>
          <w:lang w:val="ru-RU"/>
        </w:rPr>
        <w:t xml:space="preserve">цели </w:t>
      </w:r>
      <w:r w:rsidRPr="00512D1F">
        <w:rPr>
          <w:rFonts w:ascii="Times New Roman" w:hAnsi="Times New Roman"/>
          <w:w w:val="114"/>
          <w:sz w:val="24"/>
          <w:szCs w:val="24"/>
          <w:lang w:val="ru-RU"/>
        </w:rPr>
        <w:t>обучения</w:t>
      </w:r>
      <w:r w:rsidRPr="00512D1F">
        <w:rPr>
          <w:rFonts w:ascii="Times New Roman" w:hAnsi="Times New Roman"/>
          <w:spacing w:val="-6"/>
          <w:w w:val="114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14"/>
          <w:sz w:val="24"/>
          <w:szCs w:val="24"/>
          <w:lang w:val="ru-RU"/>
        </w:rPr>
        <w:t>русскому</w:t>
      </w:r>
      <w:r w:rsidRPr="00512D1F">
        <w:rPr>
          <w:rFonts w:ascii="Times New Roman" w:hAnsi="Times New Roman"/>
          <w:spacing w:val="-6"/>
          <w:w w:val="114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14"/>
          <w:sz w:val="24"/>
          <w:szCs w:val="24"/>
          <w:lang w:val="ru-RU"/>
        </w:rPr>
        <w:t>языку</w:t>
      </w:r>
      <w:r w:rsidRPr="00512D1F">
        <w:rPr>
          <w:rFonts w:ascii="Times New Roman" w:hAnsi="Times New Roman"/>
          <w:spacing w:val="44"/>
          <w:w w:val="114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sz w:val="24"/>
          <w:szCs w:val="24"/>
          <w:lang w:val="ru-RU"/>
        </w:rPr>
        <w:t>в</w:t>
      </w:r>
      <w:r w:rsidRPr="00512D1F">
        <w:rPr>
          <w:rFonts w:ascii="Times New Roman" w:hAnsi="Times New Roman"/>
          <w:spacing w:val="31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12"/>
          <w:sz w:val="24"/>
          <w:szCs w:val="24"/>
          <w:lang w:val="ru-RU"/>
        </w:rPr>
        <w:t>основной</w:t>
      </w:r>
      <w:r w:rsidRPr="00512D1F">
        <w:rPr>
          <w:rFonts w:ascii="Times New Roman" w:hAnsi="Times New Roman"/>
          <w:spacing w:val="-5"/>
          <w:w w:val="112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12"/>
          <w:sz w:val="24"/>
          <w:szCs w:val="24"/>
          <w:lang w:val="ru-RU"/>
        </w:rPr>
        <w:t>школе.</w:t>
      </w:r>
      <w:r w:rsidRPr="00512D1F">
        <w:rPr>
          <w:rFonts w:ascii="Times New Roman" w:hAnsi="Times New Roman"/>
          <w:spacing w:val="45"/>
          <w:w w:val="112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12"/>
          <w:sz w:val="24"/>
          <w:szCs w:val="24"/>
          <w:lang w:val="ru-RU"/>
        </w:rPr>
        <w:t>Предметом</w:t>
      </w:r>
      <w:r w:rsidRPr="00512D1F">
        <w:rPr>
          <w:rFonts w:ascii="Times New Roman" w:hAnsi="Times New Roman"/>
          <w:spacing w:val="2"/>
          <w:w w:val="112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12"/>
          <w:sz w:val="24"/>
          <w:szCs w:val="24"/>
          <w:lang w:val="ru-RU"/>
        </w:rPr>
        <w:t>обучения</w:t>
      </w:r>
      <w:r w:rsidRPr="00512D1F">
        <w:rPr>
          <w:rFonts w:ascii="Times New Roman" w:hAnsi="Times New Roman"/>
          <w:spacing w:val="12"/>
          <w:w w:val="112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12"/>
          <w:sz w:val="24"/>
          <w:szCs w:val="24"/>
          <w:lang w:val="ru-RU"/>
        </w:rPr>
        <w:t xml:space="preserve">в </w:t>
      </w:r>
      <w:r w:rsidRPr="00512D1F">
        <w:rPr>
          <w:rFonts w:ascii="Times New Roman" w:hAnsi="Times New Roman"/>
          <w:w w:val="113"/>
          <w:sz w:val="24"/>
          <w:szCs w:val="24"/>
          <w:lang w:val="ru-RU"/>
        </w:rPr>
        <w:t>основной</w:t>
      </w:r>
      <w:r w:rsidRPr="00512D1F">
        <w:rPr>
          <w:rFonts w:ascii="Times New Roman" w:hAnsi="Times New Roman"/>
          <w:spacing w:val="-21"/>
          <w:w w:val="113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13"/>
          <w:sz w:val="24"/>
          <w:szCs w:val="24"/>
          <w:lang w:val="ru-RU"/>
        </w:rPr>
        <w:t>школе</w:t>
      </w:r>
      <w:r w:rsidRPr="00512D1F">
        <w:rPr>
          <w:rFonts w:ascii="Times New Roman" w:hAnsi="Times New Roman"/>
          <w:spacing w:val="18"/>
          <w:w w:val="113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13"/>
          <w:sz w:val="24"/>
          <w:szCs w:val="24"/>
          <w:lang w:val="ru-RU"/>
        </w:rPr>
        <w:t>является</w:t>
      </w:r>
      <w:r w:rsidRPr="00512D1F">
        <w:rPr>
          <w:rFonts w:ascii="Times New Roman" w:hAnsi="Times New Roman"/>
          <w:spacing w:val="46"/>
          <w:w w:val="113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13"/>
          <w:sz w:val="24"/>
          <w:szCs w:val="24"/>
          <w:lang w:val="ru-RU"/>
        </w:rPr>
        <w:t>современный</w:t>
      </w:r>
      <w:r w:rsidRPr="00512D1F">
        <w:rPr>
          <w:rFonts w:ascii="Times New Roman" w:hAnsi="Times New Roman"/>
          <w:spacing w:val="-7"/>
          <w:w w:val="113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13"/>
          <w:sz w:val="24"/>
          <w:szCs w:val="24"/>
          <w:lang w:val="ru-RU"/>
        </w:rPr>
        <w:t>русский</w:t>
      </w:r>
      <w:r w:rsidRPr="00512D1F">
        <w:rPr>
          <w:rFonts w:ascii="Times New Roman" w:hAnsi="Times New Roman"/>
          <w:spacing w:val="13"/>
          <w:w w:val="113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13"/>
          <w:sz w:val="24"/>
          <w:szCs w:val="24"/>
          <w:lang w:val="ru-RU"/>
        </w:rPr>
        <w:t>литературный</w:t>
      </w:r>
      <w:r w:rsidRPr="00512D1F">
        <w:rPr>
          <w:rFonts w:ascii="Times New Roman" w:hAnsi="Times New Roman"/>
          <w:spacing w:val="32"/>
          <w:w w:val="113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22"/>
          <w:sz w:val="24"/>
          <w:szCs w:val="24"/>
          <w:lang w:val="ru-RU"/>
        </w:rPr>
        <w:t xml:space="preserve">язык </w:t>
      </w:r>
      <w:r w:rsidRPr="00512D1F">
        <w:rPr>
          <w:rFonts w:ascii="Times New Roman" w:hAnsi="Times New Roman"/>
          <w:sz w:val="24"/>
          <w:szCs w:val="24"/>
          <w:lang w:val="ru-RU"/>
        </w:rPr>
        <w:t>в</w:t>
      </w:r>
      <w:r w:rsidRPr="00512D1F">
        <w:rPr>
          <w:rFonts w:ascii="Times New Roman" w:hAnsi="Times New Roman"/>
          <w:spacing w:val="12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sz w:val="24"/>
          <w:szCs w:val="24"/>
          <w:lang w:val="ru-RU"/>
        </w:rPr>
        <w:t>его</w:t>
      </w:r>
      <w:r w:rsidRPr="00512D1F">
        <w:rPr>
          <w:rFonts w:ascii="Times New Roman" w:hAnsi="Times New Roman"/>
          <w:spacing w:val="27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14"/>
          <w:sz w:val="24"/>
          <w:szCs w:val="24"/>
          <w:lang w:val="ru-RU"/>
        </w:rPr>
        <w:t>реальном</w:t>
      </w:r>
      <w:r w:rsidRPr="00512D1F">
        <w:rPr>
          <w:rFonts w:ascii="Times New Roman" w:hAnsi="Times New Roman"/>
          <w:spacing w:val="-17"/>
          <w:w w:val="114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14"/>
          <w:sz w:val="24"/>
          <w:szCs w:val="24"/>
          <w:lang w:val="ru-RU"/>
        </w:rPr>
        <w:t>функционировании.</w:t>
      </w:r>
      <w:r w:rsidRPr="00512D1F">
        <w:rPr>
          <w:rFonts w:ascii="Times New Roman" w:hAnsi="Times New Roman"/>
          <w:spacing w:val="11"/>
          <w:w w:val="114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14"/>
          <w:sz w:val="24"/>
          <w:szCs w:val="24"/>
          <w:lang w:val="ru-RU"/>
        </w:rPr>
        <w:t>Цели</w:t>
      </w:r>
      <w:r w:rsidRPr="00512D1F">
        <w:rPr>
          <w:rFonts w:ascii="Times New Roman" w:hAnsi="Times New Roman"/>
          <w:spacing w:val="-3"/>
          <w:w w:val="114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14"/>
          <w:sz w:val="24"/>
          <w:szCs w:val="24"/>
          <w:lang w:val="ru-RU"/>
        </w:rPr>
        <w:t>обучения</w:t>
      </w:r>
      <w:r w:rsidRPr="00512D1F">
        <w:rPr>
          <w:rFonts w:ascii="Times New Roman" w:hAnsi="Times New Roman"/>
          <w:spacing w:val="-25"/>
          <w:w w:val="114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14"/>
          <w:sz w:val="24"/>
          <w:szCs w:val="24"/>
          <w:lang w:val="ru-RU"/>
        </w:rPr>
        <w:t>русскому</w:t>
      </w:r>
      <w:r w:rsidRPr="00512D1F">
        <w:rPr>
          <w:rFonts w:ascii="Times New Roman" w:hAnsi="Times New Roman"/>
          <w:spacing w:val="-25"/>
          <w:w w:val="114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14"/>
          <w:sz w:val="24"/>
          <w:szCs w:val="24"/>
          <w:lang w:val="ru-RU"/>
        </w:rPr>
        <w:t>языку</w:t>
      </w:r>
      <w:r w:rsidRPr="00512D1F">
        <w:rPr>
          <w:rFonts w:ascii="Times New Roman" w:hAnsi="Times New Roman"/>
          <w:spacing w:val="25"/>
          <w:w w:val="114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14"/>
          <w:sz w:val="24"/>
          <w:szCs w:val="24"/>
          <w:lang w:val="ru-RU"/>
        </w:rPr>
        <w:t xml:space="preserve">в </w:t>
      </w:r>
      <w:r w:rsidRPr="00512D1F">
        <w:rPr>
          <w:rFonts w:ascii="Times New Roman" w:hAnsi="Times New Roman"/>
          <w:w w:val="110"/>
          <w:sz w:val="24"/>
          <w:szCs w:val="24"/>
          <w:lang w:val="ru-RU"/>
        </w:rPr>
        <w:t>основной</w:t>
      </w:r>
      <w:r w:rsidRPr="00512D1F">
        <w:rPr>
          <w:rFonts w:ascii="Times New Roman" w:hAnsi="Times New Roman"/>
          <w:spacing w:val="-4"/>
          <w:w w:val="110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16"/>
          <w:sz w:val="24"/>
          <w:szCs w:val="24"/>
          <w:lang w:val="ru-RU"/>
        </w:rPr>
        <w:t>школе:</w:t>
      </w:r>
    </w:p>
    <w:p w:rsidR="00F366E9" w:rsidRPr="00512D1F" w:rsidRDefault="00F366E9" w:rsidP="00447B43">
      <w:pPr>
        <w:widowControl w:val="0"/>
        <w:autoSpaceDE w:val="0"/>
        <w:autoSpaceDN w:val="0"/>
        <w:adjustRightInd w:val="0"/>
        <w:spacing w:after="0" w:line="240" w:lineRule="auto"/>
        <w:ind w:left="434"/>
        <w:rPr>
          <w:rFonts w:ascii="Times New Roman" w:hAnsi="Times New Roman"/>
          <w:sz w:val="24"/>
          <w:szCs w:val="24"/>
          <w:lang w:val="ru-RU"/>
        </w:rPr>
      </w:pPr>
      <w:r w:rsidRPr="00512D1F">
        <w:rPr>
          <w:rFonts w:ascii="Times New Roman" w:hAnsi="Times New Roman"/>
          <w:sz w:val="24"/>
          <w:szCs w:val="24"/>
          <w:lang w:val="ru-RU"/>
        </w:rPr>
        <w:t>1)</w:t>
      </w:r>
      <w:r w:rsidRPr="00512D1F">
        <w:rPr>
          <w:rFonts w:ascii="Times New Roman" w:hAnsi="Times New Roman"/>
          <w:spacing w:val="13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15"/>
          <w:sz w:val="24"/>
          <w:szCs w:val="24"/>
          <w:lang w:val="ru-RU"/>
        </w:rPr>
        <w:t>развитие</w:t>
      </w:r>
      <w:r w:rsidRPr="00512D1F">
        <w:rPr>
          <w:rFonts w:ascii="Times New Roman" w:hAnsi="Times New Roman"/>
          <w:spacing w:val="-15"/>
          <w:w w:val="115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sz w:val="24"/>
          <w:szCs w:val="24"/>
          <w:lang w:val="ru-RU"/>
        </w:rPr>
        <w:t>и</w:t>
      </w:r>
      <w:r w:rsidRPr="00512D1F">
        <w:rPr>
          <w:rFonts w:ascii="Times New Roman" w:hAnsi="Times New Roman"/>
          <w:spacing w:val="12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11"/>
          <w:sz w:val="24"/>
          <w:szCs w:val="24"/>
          <w:lang w:val="ru-RU"/>
        </w:rPr>
        <w:t>совершенствование</w:t>
      </w:r>
      <w:r w:rsidRPr="00512D1F">
        <w:rPr>
          <w:rFonts w:ascii="Times New Roman" w:hAnsi="Times New Roman"/>
          <w:spacing w:val="-13"/>
          <w:w w:val="111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sz w:val="24"/>
          <w:szCs w:val="24"/>
          <w:lang w:val="ru-RU"/>
        </w:rPr>
        <w:t>всех</w:t>
      </w:r>
      <w:r w:rsidRPr="00512D1F">
        <w:rPr>
          <w:rFonts w:ascii="Times New Roman" w:hAnsi="Times New Roman"/>
          <w:spacing w:val="42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sz w:val="24"/>
          <w:szCs w:val="24"/>
          <w:lang w:val="ru-RU"/>
        </w:rPr>
        <w:t>видов</w:t>
      </w:r>
      <w:r w:rsidRPr="00512D1F">
        <w:rPr>
          <w:rFonts w:ascii="Times New Roman" w:hAnsi="Times New Roman"/>
          <w:spacing w:val="53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11"/>
          <w:sz w:val="24"/>
          <w:szCs w:val="24"/>
          <w:lang w:val="ru-RU"/>
        </w:rPr>
        <w:t>речевой</w:t>
      </w:r>
      <w:r w:rsidRPr="00512D1F">
        <w:rPr>
          <w:rFonts w:ascii="Times New Roman" w:hAnsi="Times New Roman"/>
          <w:spacing w:val="-13"/>
          <w:w w:val="111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14"/>
          <w:sz w:val="24"/>
          <w:szCs w:val="24"/>
          <w:lang w:val="ru-RU"/>
        </w:rPr>
        <w:t>деятельности:</w:t>
      </w:r>
      <w:r w:rsidRPr="00512D1F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16"/>
          <w:sz w:val="24"/>
          <w:szCs w:val="24"/>
          <w:lang w:val="ru-RU"/>
        </w:rPr>
        <w:t>чтения,</w:t>
      </w:r>
      <w:r w:rsidRPr="00512D1F">
        <w:rPr>
          <w:rFonts w:ascii="Times New Roman" w:hAnsi="Times New Roman"/>
          <w:spacing w:val="6"/>
          <w:w w:val="116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16"/>
          <w:sz w:val="24"/>
          <w:szCs w:val="24"/>
          <w:lang w:val="ru-RU"/>
        </w:rPr>
        <w:t>письма,</w:t>
      </w:r>
      <w:r w:rsidRPr="00512D1F">
        <w:rPr>
          <w:rFonts w:ascii="Times New Roman" w:hAnsi="Times New Roman"/>
          <w:spacing w:val="-8"/>
          <w:w w:val="116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16"/>
          <w:sz w:val="24"/>
          <w:szCs w:val="24"/>
          <w:lang w:val="ru-RU"/>
        </w:rPr>
        <w:t>слушания,</w:t>
      </w:r>
      <w:r w:rsidRPr="00512D1F">
        <w:rPr>
          <w:rFonts w:ascii="Times New Roman" w:hAnsi="Times New Roman"/>
          <w:spacing w:val="2"/>
          <w:w w:val="116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16"/>
          <w:sz w:val="24"/>
          <w:szCs w:val="24"/>
          <w:lang w:val="ru-RU"/>
        </w:rPr>
        <w:t>говорения;</w:t>
      </w:r>
    </w:p>
    <w:p w:rsidR="00F366E9" w:rsidRPr="00512D1F" w:rsidRDefault="00F366E9" w:rsidP="00447B43">
      <w:pPr>
        <w:widowControl w:val="0"/>
        <w:autoSpaceDE w:val="0"/>
        <w:autoSpaceDN w:val="0"/>
        <w:adjustRightInd w:val="0"/>
        <w:spacing w:after="0" w:line="240" w:lineRule="auto"/>
        <w:ind w:left="434" w:right="73"/>
        <w:rPr>
          <w:rFonts w:ascii="Times New Roman" w:hAnsi="Times New Roman"/>
          <w:w w:val="115"/>
          <w:sz w:val="24"/>
          <w:szCs w:val="24"/>
          <w:lang w:val="ru-RU"/>
        </w:rPr>
      </w:pPr>
      <w:r w:rsidRPr="00512D1F">
        <w:rPr>
          <w:rFonts w:ascii="Times New Roman" w:hAnsi="Times New Roman"/>
          <w:sz w:val="24"/>
          <w:szCs w:val="24"/>
          <w:lang w:val="ru-RU"/>
        </w:rPr>
        <w:t>2)</w:t>
      </w:r>
      <w:r w:rsidRPr="00512D1F">
        <w:rPr>
          <w:rFonts w:ascii="Times New Roman" w:hAnsi="Times New Roman"/>
          <w:spacing w:val="21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13"/>
          <w:sz w:val="24"/>
          <w:szCs w:val="24"/>
          <w:lang w:val="ru-RU"/>
        </w:rPr>
        <w:t>формирование</w:t>
      </w:r>
      <w:r w:rsidRPr="00512D1F">
        <w:rPr>
          <w:rFonts w:ascii="Times New Roman" w:hAnsi="Times New Roman"/>
          <w:spacing w:val="-20"/>
          <w:w w:val="113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13"/>
          <w:sz w:val="24"/>
          <w:szCs w:val="24"/>
          <w:lang w:val="ru-RU"/>
        </w:rPr>
        <w:t>элементарной</w:t>
      </w:r>
      <w:r w:rsidRPr="00512D1F">
        <w:rPr>
          <w:rFonts w:ascii="Times New Roman" w:hAnsi="Times New Roman"/>
          <w:spacing w:val="-6"/>
          <w:w w:val="113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13"/>
          <w:sz w:val="24"/>
          <w:szCs w:val="24"/>
          <w:lang w:val="ru-RU"/>
        </w:rPr>
        <w:t>лингвистической</w:t>
      </w:r>
      <w:r w:rsidRPr="00512D1F">
        <w:rPr>
          <w:rFonts w:ascii="Times New Roman" w:hAnsi="Times New Roman"/>
          <w:spacing w:val="10"/>
          <w:w w:val="113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15"/>
          <w:sz w:val="24"/>
          <w:szCs w:val="24"/>
          <w:lang w:val="ru-RU"/>
        </w:rPr>
        <w:t xml:space="preserve">компетенции. </w:t>
      </w:r>
    </w:p>
    <w:p w:rsidR="00F366E9" w:rsidRPr="00512D1F" w:rsidRDefault="00F366E9" w:rsidP="00447B43">
      <w:pPr>
        <w:widowControl w:val="0"/>
        <w:autoSpaceDE w:val="0"/>
        <w:autoSpaceDN w:val="0"/>
        <w:adjustRightInd w:val="0"/>
        <w:spacing w:after="0" w:line="240" w:lineRule="auto"/>
        <w:ind w:right="73"/>
        <w:rPr>
          <w:rFonts w:ascii="Times New Roman" w:hAnsi="Times New Roman"/>
          <w:sz w:val="24"/>
          <w:szCs w:val="24"/>
          <w:lang w:val="ru-RU"/>
        </w:rPr>
      </w:pPr>
      <w:r w:rsidRPr="00512D1F">
        <w:rPr>
          <w:rFonts w:ascii="Times New Roman" w:hAnsi="Times New Roman"/>
          <w:w w:val="114"/>
          <w:sz w:val="24"/>
          <w:szCs w:val="24"/>
          <w:lang w:val="ru-RU"/>
        </w:rPr>
        <w:t>Исходя</w:t>
      </w:r>
      <w:r w:rsidRPr="00512D1F">
        <w:rPr>
          <w:rFonts w:ascii="Times New Roman" w:hAnsi="Times New Roman"/>
          <w:spacing w:val="8"/>
          <w:w w:val="114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sz w:val="24"/>
          <w:szCs w:val="24"/>
          <w:lang w:val="ru-RU"/>
        </w:rPr>
        <w:t>из</w:t>
      </w:r>
      <w:r w:rsidRPr="00512D1F">
        <w:rPr>
          <w:rFonts w:ascii="Times New Roman" w:hAnsi="Times New Roman"/>
          <w:spacing w:val="51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09"/>
          <w:sz w:val="24"/>
          <w:szCs w:val="24"/>
          <w:lang w:val="ru-RU"/>
        </w:rPr>
        <w:t>этого,</w:t>
      </w:r>
      <w:r w:rsidRPr="00512D1F">
        <w:rPr>
          <w:rFonts w:ascii="Times New Roman" w:hAnsi="Times New Roman"/>
          <w:spacing w:val="28"/>
          <w:w w:val="109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b/>
          <w:bCs/>
          <w:w w:val="109"/>
          <w:sz w:val="24"/>
          <w:szCs w:val="24"/>
          <w:lang w:val="ru-RU"/>
        </w:rPr>
        <w:t>назначение</w:t>
      </w:r>
      <w:r w:rsidRPr="00512D1F">
        <w:rPr>
          <w:rFonts w:ascii="Times New Roman" w:hAnsi="Times New Roman"/>
          <w:b/>
          <w:bCs/>
          <w:spacing w:val="11"/>
          <w:w w:val="109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b/>
          <w:bCs/>
          <w:w w:val="109"/>
          <w:sz w:val="24"/>
          <w:szCs w:val="24"/>
          <w:lang w:val="ru-RU"/>
        </w:rPr>
        <w:t>предмета</w:t>
      </w:r>
      <w:r w:rsidRPr="00512D1F">
        <w:rPr>
          <w:rFonts w:ascii="Times New Roman" w:hAnsi="Times New Roman"/>
          <w:b/>
          <w:bCs/>
          <w:spacing w:val="2"/>
          <w:w w:val="109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b/>
          <w:bCs/>
          <w:w w:val="109"/>
          <w:sz w:val="24"/>
          <w:szCs w:val="24"/>
          <w:lang w:val="ru-RU"/>
        </w:rPr>
        <w:t>«Русский</w:t>
      </w:r>
      <w:r w:rsidRPr="00512D1F">
        <w:rPr>
          <w:rFonts w:ascii="Times New Roman" w:hAnsi="Times New Roman"/>
          <w:b/>
          <w:bCs/>
          <w:spacing w:val="2"/>
          <w:w w:val="109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b/>
          <w:bCs/>
          <w:sz w:val="24"/>
          <w:szCs w:val="24"/>
          <w:lang w:val="ru-RU"/>
        </w:rPr>
        <w:t xml:space="preserve">язык» </w:t>
      </w:r>
      <w:r w:rsidRPr="00512D1F">
        <w:rPr>
          <w:rFonts w:ascii="Times New Roman" w:hAnsi="Times New Roman"/>
          <w:b/>
          <w:bCs/>
          <w:spacing w:val="10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b/>
          <w:bCs/>
          <w:sz w:val="24"/>
          <w:szCs w:val="24"/>
          <w:lang w:val="ru-RU"/>
        </w:rPr>
        <w:t>в</w:t>
      </w:r>
      <w:r w:rsidRPr="00512D1F">
        <w:rPr>
          <w:rFonts w:ascii="Times New Roman" w:hAnsi="Times New Roman"/>
          <w:b/>
          <w:bCs/>
          <w:spacing w:val="18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b/>
          <w:bCs/>
          <w:w w:val="106"/>
          <w:sz w:val="24"/>
          <w:szCs w:val="24"/>
          <w:lang w:val="ru-RU"/>
        </w:rPr>
        <w:t>началь</w:t>
      </w:r>
      <w:r w:rsidRPr="00512D1F">
        <w:rPr>
          <w:rFonts w:ascii="Times New Roman" w:hAnsi="Times New Roman"/>
          <w:b/>
          <w:bCs/>
          <w:sz w:val="24"/>
          <w:szCs w:val="24"/>
          <w:lang w:val="ru-RU"/>
        </w:rPr>
        <w:t xml:space="preserve">ной </w:t>
      </w:r>
      <w:r w:rsidRPr="00512D1F">
        <w:rPr>
          <w:rFonts w:ascii="Times New Roman" w:hAnsi="Times New Roman"/>
          <w:b/>
          <w:bCs/>
          <w:spacing w:val="36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b/>
          <w:bCs/>
          <w:sz w:val="24"/>
          <w:szCs w:val="24"/>
          <w:lang w:val="ru-RU"/>
        </w:rPr>
        <w:t xml:space="preserve">школе </w:t>
      </w:r>
      <w:r w:rsidRPr="00512D1F">
        <w:rPr>
          <w:rFonts w:ascii="Times New Roman" w:hAnsi="Times New Roman"/>
          <w:b/>
          <w:bCs/>
          <w:spacing w:val="50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10"/>
          <w:sz w:val="24"/>
          <w:szCs w:val="24"/>
          <w:lang w:val="ru-RU"/>
        </w:rPr>
        <w:t xml:space="preserve">состоит  </w:t>
      </w:r>
      <w:r w:rsidRPr="00512D1F">
        <w:rPr>
          <w:rFonts w:ascii="Times New Roman" w:hAnsi="Times New Roman"/>
          <w:sz w:val="24"/>
          <w:szCs w:val="24"/>
          <w:lang w:val="ru-RU"/>
        </w:rPr>
        <w:t xml:space="preserve">в </w:t>
      </w:r>
      <w:r w:rsidRPr="00512D1F">
        <w:rPr>
          <w:rFonts w:ascii="Times New Roman" w:hAnsi="Times New Roman"/>
          <w:spacing w:val="23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sz w:val="24"/>
          <w:szCs w:val="24"/>
          <w:lang w:val="ru-RU"/>
        </w:rPr>
        <w:t xml:space="preserve">том,  </w:t>
      </w:r>
      <w:r w:rsidRPr="00512D1F">
        <w:rPr>
          <w:rFonts w:ascii="Times New Roman" w:hAnsi="Times New Roman"/>
          <w:spacing w:val="16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sz w:val="24"/>
          <w:szCs w:val="24"/>
          <w:lang w:val="ru-RU"/>
        </w:rPr>
        <w:t xml:space="preserve">чтобы  </w:t>
      </w:r>
      <w:r w:rsidRPr="00512D1F">
        <w:rPr>
          <w:rFonts w:ascii="Times New Roman" w:hAnsi="Times New Roman"/>
          <w:spacing w:val="14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17"/>
          <w:sz w:val="24"/>
          <w:szCs w:val="24"/>
          <w:lang w:val="ru-RU"/>
        </w:rPr>
        <w:t>заложить</w:t>
      </w:r>
      <w:r w:rsidRPr="00512D1F">
        <w:rPr>
          <w:rFonts w:ascii="Times New Roman" w:hAnsi="Times New Roman"/>
          <w:spacing w:val="57"/>
          <w:w w:val="117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sz w:val="24"/>
          <w:szCs w:val="24"/>
          <w:lang w:val="ru-RU"/>
        </w:rPr>
        <w:t xml:space="preserve">основу  </w:t>
      </w:r>
      <w:r w:rsidRPr="00512D1F">
        <w:rPr>
          <w:rFonts w:ascii="Times New Roman" w:hAnsi="Times New Roman"/>
          <w:spacing w:val="14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14"/>
          <w:sz w:val="24"/>
          <w:szCs w:val="24"/>
          <w:lang w:val="ru-RU"/>
        </w:rPr>
        <w:t xml:space="preserve">формирования </w:t>
      </w:r>
      <w:r w:rsidRPr="00512D1F">
        <w:rPr>
          <w:rFonts w:ascii="Times New Roman" w:hAnsi="Times New Roman"/>
          <w:w w:val="113"/>
          <w:sz w:val="24"/>
          <w:szCs w:val="24"/>
          <w:lang w:val="ru-RU"/>
        </w:rPr>
        <w:t>функционально</w:t>
      </w:r>
      <w:r w:rsidRPr="00512D1F">
        <w:rPr>
          <w:rFonts w:ascii="Times New Roman" w:hAnsi="Times New Roman"/>
          <w:spacing w:val="18"/>
          <w:w w:val="113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13"/>
          <w:sz w:val="24"/>
          <w:szCs w:val="24"/>
          <w:lang w:val="ru-RU"/>
        </w:rPr>
        <w:t>грамотной</w:t>
      </w:r>
      <w:r w:rsidRPr="00512D1F">
        <w:rPr>
          <w:rFonts w:ascii="Times New Roman" w:hAnsi="Times New Roman"/>
          <w:spacing w:val="-7"/>
          <w:w w:val="113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13"/>
          <w:sz w:val="24"/>
          <w:szCs w:val="24"/>
          <w:lang w:val="ru-RU"/>
        </w:rPr>
        <w:t>личности,</w:t>
      </w:r>
      <w:r w:rsidRPr="00512D1F">
        <w:rPr>
          <w:rFonts w:ascii="Times New Roman" w:hAnsi="Times New Roman"/>
          <w:spacing w:val="21"/>
          <w:w w:val="113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13"/>
          <w:sz w:val="24"/>
          <w:szCs w:val="24"/>
          <w:lang w:val="ru-RU"/>
        </w:rPr>
        <w:t>обеспечить</w:t>
      </w:r>
      <w:r w:rsidRPr="00512D1F">
        <w:rPr>
          <w:rFonts w:ascii="Times New Roman" w:hAnsi="Times New Roman"/>
          <w:spacing w:val="-29"/>
          <w:w w:val="113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13"/>
          <w:sz w:val="24"/>
          <w:szCs w:val="24"/>
          <w:lang w:val="ru-RU"/>
        </w:rPr>
        <w:t>языковое</w:t>
      </w:r>
      <w:r w:rsidRPr="00512D1F">
        <w:rPr>
          <w:rFonts w:ascii="Times New Roman" w:hAnsi="Times New Roman"/>
          <w:spacing w:val="20"/>
          <w:w w:val="113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sz w:val="24"/>
          <w:szCs w:val="24"/>
          <w:lang w:val="ru-RU"/>
        </w:rPr>
        <w:t>и</w:t>
      </w:r>
      <w:r w:rsidRPr="00512D1F">
        <w:rPr>
          <w:rFonts w:ascii="Times New Roman" w:hAnsi="Times New Roman"/>
          <w:spacing w:val="29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10"/>
          <w:sz w:val="24"/>
          <w:szCs w:val="24"/>
          <w:lang w:val="ru-RU"/>
        </w:rPr>
        <w:t xml:space="preserve">речевое </w:t>
      </w:r>
      <w:r w:rsidRPr="00512D1F">
        <w:rPr>
          <w:rFonts w:ascii="Times New Roman" w:hAnsi="Times New Roman"/>
          <w:w w:val="113"/>
          <w:sz w:val="24"/>
          <w:szCs w:val="24"/>
          <w:lang w:val="ru-RU"/>
        </w:rPr>
        <w:t>развитие</w:t>
      </w:r>
      <w:r w:rsidRPr="00512D1F">
        <w:rPr>
          <w:rFonts w:ascii="Times New Roman" w:hAnsi="Times New Roman"/>
          <w:spacing w:val="10"/>
          <w:w w:val="113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13"/>
          <w:sz w:val="24"/>
          <w:szCs w:val="24"/>
          <w:lang w:val="ru-RU"/>
        </w:rPr>
        <w:t>ребёнка,</w:t>
      </w:r>
      <w:r w:rsidRPr="00512D1F">
        <w:rPr>
          <w:rFonts w:ascii="Times New Roman" w:hAnsi="Times New Roman"/>
          <w:spacing w:val="10"/>
          <w:w w:val="113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13"/>
          <w:sz w:val="24"/>
          <w:szCs w:val="24"/>
          <w:lang w:val="ru-RU"/>
        </w:rPr>
        <w:t>помочь</w:t>
      </w:r>
      <w:r w:rsidRPr="00512D1F">
        <w:rPr>
          <w:rFonts w:ascii="Times New Roman" w:hAnsi="Times New Roman"/>
          <w:spacing w:val="-20"/>
          <w:w w:val="113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sz w:val="24"/>
          <w:szCs w:val="24"/>
          <w:lang w:val="ru-RU"/>
        </w:rPr>
        <w:t>ему</w:t>
      </w:r>
      <w:r w:rsidRPr="00512D1F">
        <w:rPr>
          <w:rFonts w:ascii="Times New Roman" w:hAnsi="Times New Roman"/>
          <w:spacing w:val="39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12"/>
          <w:sz w:val="24"/>
          <w:szCs w:val="24"/>
          <w:lang w:val="ru-RU"/>
        </w:rPr>
        <w:t>осознать</w:t>
      </w:r>
      <w:r w:rsidRPr="00512D1F">
        <w:rPr>
          <w:rFonts w:ascii="Times New Roman" w:hAnsi="Times New Roman"/>
          <w:spacing w:val="-6"/>
          <w:w w:val="112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sz w:val="24"/>
          <w:szCs w:val="24"/>
          <w:lang w:val="ru-RU"/>
        </w:rPr>
        <w:t>себя</w:t>
      </w:r>
      <w:r w:rsidRPr="00512D1F">
        <w:rPr>
          <w:rFonts w:ascii="Times New Roman" w:hAnsi="Times New Roman"/>
          <w:spacing w:val="46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12"/>
          <w:sz w:val="24"/>
          <w:szCs w:val="24"/>
          <w:lang w:val="ru-RU"/>
        </w:rPr>
        <w:t>носителем</w:t>
      </w:r>
      <w:r w:rsidRPr="00512D1F">
        <w:rPr>
          <w:rFonts w:ascii="Times New Roman" w:hAnsi="Times New Roman"/>
          <w:spacing w:val="-6"/>
          <w:w w:val="112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23"/>
          <w:sz w:val="24"/>
          <w:szCs w:val="24"/>
          <w:lang w:val="ru-RU"/>
        </w:rPr>
        <w:t>языка.</w:t>
      </w:r>
    </w:p>
    <w:p w:rsidR="00F366E9" w:rsidRPr="00512D1F" w:rsidRDefault="00F366E9" w:rsidP="00447B43">
      <w:pPr>
        <w:widowControl w:val="0"/>
        <w:autoSpaceDE w:val="0"/>
        <w:autoSpaceDN w:val="0"/>
        <w:adjustRightInd w:val="0"/>
        <w:spacing w:after="0" w:line="240" w:lineRule="auto"/>
        <w:ind w:left="151" w:right="74" w:firstLine="283"/>
        <w:rPr>
          <w:rFonts w:ascii="Times New Roman" w:hAnsi="Times New Roman"/>
          <w:sz w:val="24"/>
          <w:szCs w:val="24"/>
          <w:lang w:val="ru-RU"/>
        </w:rPr>
      </w:pPr>
      <w:r w:rsidRPr="00512D1F">
        <w:rPr>
          <w:rFonts w:ascii="Times New Roman" w:hAnsi="Times New Roman"/>
          <w:b/>
          <w:bCs/>
          <w:sz w:val="24"/>
          <w:szCs w:val="24"/>
          <w:lang w:val="ru-RU"/>
        </w:rPr>
        <w:t xml:space="preserve">Цель </w:t>
      </w:r>
      <w:r w:rsidRPr="00512D1F">
        <w:rPr>
          <w:rFonts w:ascii="Times New Roman" w:hAnsi="Times New Roman"/>
          <w:b/>
          <w:bCs/>
          <w:spacing w:val="19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15"/>
          <w:sz w:val="24"/>
          <w:szCs w:val="24"/>
          <w:lang w:val="ru-RU"/>
        </w:rPr>
        <w:t>определяется</w:t>
      </w:r>
      <w:r w:rsidRPr="00512D1F">
        <w:rPr>
          <w:rFonts w:ascii="Times New Roman" w:hAnsi="Times New Roman"/>
          <w:spacing w:val="23"/>
          <w:w w:val="115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15"/>
          <w:sz w:val="24"/>
          <w:szCs w:val="24"/>
          <w:lang w:val="ru-RU"/>
        </w:rPr>
        <w:t>как  развитие</w:t>
      </w:r>
      <w:r w:rsidRPr="00512D1F">
        <w:rPr>
          <w:rFonts w:ascii="Times New Roman" w:hAnsi="Times New Roman"/>
          <w:spacing w:val="35"/>
          <w:w w:val="115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15"/>
          <w:sz w:val="24"/>
          <w:szCs w:val="24"/>
          <w:lang w:val="ru-RU"/>
        </w:rPr>
        <w:t>личности</w:t>
      </w:r>
      <w:r w:rsidRPr="00512D1F">
        <w:rPr>
          <w:rFonts w:ascii="Times New Roman" w:hAnsi="Times New Roman"/>
          <w:spacing w:val="18"/>
          <w:w w:val="115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15"/>
          <w:sz w:val="24"/>
          <w:szCs w:val="24"/>
          <w:lang w:val="ru-RU"/>
        </w:rPr>
        <w:t>ребёнка</w:t>
      </w:r>
      <w:r w:rsidRPr="00512D1F">
        <w:rPr>
          <w:rFonts w:ascii="Times New Roman" w:hAnsi="Times New Roman"/>
          <w:spacing w:val="20"/>
          <w:w w:val="115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15"/>
          <w:sz w:val="24"/>
          <w:szCs w:val="24"/>
          <w:lang w:val="ru-RU"/>
        </w:rPr>
        <w:t xml:space="preserve">средствами </w:t>
      </w:r>
      <w:r w:rsidRPr="00512D1F">
        <w:rPr>
          <w:rFonts w:ascii="Times New Roman" w:hAnsi="Times New Roman"/>
          <w:w w:val="114"/>
          <w:sz w:val="24"/>
          <w:szCs w:val="24"/>
          <w:lang w:val="ru-RU"/>
        </w:rPr>
        <w:t>предмета</w:t>
      </w:r>
      <w:r w:rsidRPr="00512D1F">
        <w:rPr>
          <w:rFonts w:ascii="Times New Roman" w:hAnsi="Times New Roman"/>
          <w:spacing w:val="-24"/>
          <w:w w:val="114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14"/>
          <w:sz w:val="24"/>
          <w:szCs w:val="24"/>
          <w:lang w:val="ru-RU"/>
        </w:rPr>
        <w:t>«Русский</w:t>
      </w:r>
      <w:r w:rsidRPr="00512D1F">
        <w:rPr>
          <w:rFonts w:ascii="Times New Roman" w:hAnsi="Times New Roman"/>
          <w:spacing w:val="11"/>
          <w:w w:val="114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14"/>
          <w:sz w:val="24"/>
          <w:szCs w:val="24"/>
          <w:lang w:val="ru-RU"/>
        </w:rPr>
        <w:t>язык»,</w:t>
      </w:r>
      <w:r w:rsidRPr="00512D1F">
        <w:rPr>
          <w:rFonts w:ascii="Times New Roman" w:hAnsi="Times New Roman"/>
          <w:spacing w:val="48"/>
          <w:w w:val="114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sz w:val="24"/>
          <w:szCs w:val="24"/>
          <w:lang w:val="ru-RU"/>
        </w:rPr>
        <w:t>а</w:t>
      </w:r>
      <w:r w:rsidRPr="00512D1F">
        <w:rPr>
          <w:rFonts w:ascii="Times New Roman" w:hAnsi="Times New Roman"/>
          <w:spacing w:val="18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12"/>
          <w:sz w:val="24"/>
          <w:szCs w:val="24"/>
          <w:lang w:val="ru-RU"/>
        </w:rPr>
        <w:t>именно</w:t>
      </w:r>
    </w:p>
    <w:p w:rsidR="00F366E9" w:rsidRPr="00512D1F" w:rsidRDefault="00F366E9" w:rsidP="00447B43">
      <w:pPr>
        <w:widowControl w:val="0"/>
        <w:autoSpaceDE w:val="0"/>
        <w:autoSpaceDN w:val="0"/>
        <w:adjustRightInd w:val="0"/>
        <w:spacing w:after="0" w:line="240" w:lineRule="auto"/>
        <w:ind w:left="151" w:right="74" w:firstLine="283"/>
        <w:rPr>
          <w:rFonts w:ascii="Times New Roman" w:hAnsi="Times New Roman"/>
          <w:sz w:val="24"/>
          <w:szCs w:val="24"/>
          <w:lang w:val="ru-RU"/>
        </w:rPr>
      </w:pPr>
      <w:r w:rsidRPr="00512D1F">
        <w:rPr>
          <w:rFonts w:ascii="Times New Roman" w:hAnsi="Times New Roman"/>
          <w:sz w:val="24"/>
          <w:szCs w:val="24"/>
          <w:lang w:val="ru-RU"/>
        </w:rPr>
        <w:t>–</w:t>
      </w:r>
      <w:r w:rsidRPr="00512D1F">
        <w:rPr>
          <w:rFonts w:ascii="Times New Roman" w:hAnsi="Times New Roman"/>
          <w:spacing w:val="31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12"/>
          <w:sz w:val="24"/>
          <w:szCs w:val="24"/>
          <w:lang w:val="ru-RU"/>
        </w:rPr>
        <w:t>формирование</w:t>
      </w:r>
      <w:r w:rsidRPr="00512D1F">
        <w:rPr>
          <w:rFonts w:ascii="Times New Roman" w:hAnsi="Times New Roman"/>
          <w:spacing w:val="-1"/>
          <w:w w:val="112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sz w:val="24"/>
          <w:szCs w:val="24"/>
          <w:lang w:val="ru-RU"/>
        </w:rPr>
        <w:t>у</w:t>
      </w:r>
      <w:r w:rsidRPr="00512D1F">
        <w:rPr>
          <w:rFonts w:ascii="Times New Roman" w:hAnsi="Times New Roman"/>
          <w:spacing w:val="19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15"/>
          <w:sz w:val="24"/>
          <w:szCs w:val="24"/>
          <w:lang w:val="ru-RU"/>
        </w:rPr>
        <w:t>учащихся</w:t>
      </w:r>
      <w:r w:rsidRPr="00512D1F">
        <w:rPr>
          <w:rFonts w:ascii="Times New Roman" w:hAnsi="Times New Roman"/>
          <w:spacing w:val="7"/>
          <w:w w:val="115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15"/>
          <w:sz w:val="24"/>
          <w:szCs w:val="24"/>
          <w:lang w:val="ru-RU"/>
        </w:rPr>
        <w:t>представления</w:t>
      </w:r>
      <w:r w:rsidRPr="00512D1F">
        <w:rPr>
          <w:rFonts w:ascii="Times New Roman" w:hAnsi="Times New Roman"/>
          <w:spacing w:val="-16"/>
          <w:w w:val="115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sz w:val="24"/>
          <w:szCs w:val="24"/>
          <w:lang w:val="ru-RU"/>
        </w:rPr>
        <w:t>о</w:t>
      </w:r>
      <w:r w:rsidRPr="00512D1F">
        <w:rPr>
          <w:rFonts w:ascii="Times New Roman" w:hAnsi="Times New Roman"/>
          <w:spacing w:val="11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22"/>
          <w:sz w:val="24"/>
          <w:szCs w:val="24"/>
          <w:lang w:val="ru-RU"/>
        </w:rPr>
        <w:t>языке</w:t>
      </w:r>
      <w:r w:rsidRPr="00512D1F">
        <w:rPr>
          <w:rFonts w:ascii="Times New Roman" w:hAnsi="Times New Roman"/>
          <w:spacing w:val="-17"/>
          <w:w w:val="122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22"/>
          <w:sz w:val="24"/>
          <w:szCs w:val="24"/>
          <w:lang w:val="ru-RU"/>
        </w:rPr>
        <w:t xml:space="preserve">как </w:t>
      </w:r>
      <w:r w:rsidRPr="00512D1F">
        <w:rPr>
          <w:rFonts w:ascii="Times New Roman" w:hAnsi="Times New Roman"/>
          <w:w w:val="114"/>
          <w:sz w:val="24"/>
          <w:szCs w:val="24"/>
          <w:lang w:val="ru-RU"/>
        </w:rPr>
        <w:t>составля</w:t>
      </w:r>
      <w:r w:rsidRPr="00512D1F">
        <w:rPr>
          <w:rFonts w:ascii="Times New Roman" w:hAnsi="Times New Roman"/>
          <w:sz w:val="24"/>
          <w:szCs w:val="24"/>
          <w:lang w:val="ru-RU"/>
        </w:rPr>
        <w:t xml:space="preserve">ющей </w:t>
      </w:r>
      <w:r w:rsidRPr="00512D1F">
        <w:rPr>
          <w:rFonts w:ascii="Times New Roman" w:hAnsi="Times New Roman"/>
          <w:spacing w:val="35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13"/>
          <w:sz w:val="24"/>
          <w:szCs w:val="24"/>
          <w:lang w:val="ru-RU"/>
        </w:rPr>
        <w:t>целостной</w:t>
      </w:r>
      <w:r w:rsidRPr="00512D1F">
        <w:rPr>
          <w:rFonts w:ascii="Times New Roman" w:hAnsi="Times New Roman"/>
          <w:spacing w:val="7"/>
          <w:w w:val="113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13"/>
          <w:sz w:val="24"/>
          <w:szCs w:val="24"/>
          <w:lang w:val="ru-RU"/>
        </w:rPr>
        <w:t>научной</w:t>
      </w:r>
      <w:r w:rsidRPr="00512D1F">
        <w:rPr>
          <w:rFonts w:ascii="Times New Roman" w:hAnsi="Times New Roman"/>
          <w:spacing w:val="17"/>
          <w:w w:val="113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13"/>
          <w:sz w:val="24"/>
          <w:szCs w:val="24"/>
          <w:lang w:val="ru-RU"/>
        </w:rPr>
        <w:t>картины</w:t>
      </w:r>
      <w:r w:rsidRPr="00512D1F">
        <w:rPr>
          <w:rFonts w:ascii="Times New Roman" w:hAnsi="Times New Roman"/>
          <w:spacing w:val="49"/>
          <w:w w:val="113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13"/>
          <w:sz w:val="24"/>
          <w:szCs w:val="24"/>
          <w:lang w:val="ru-RU"/>
        </w:rPr>
        <w:t>мира;</w:t>
      </w:r>
      <w:r w:rsidRPr="00512D1F">
        <w:rPr>
          <w:rFonts w:ascii="Times New Roman" w:hAnsi="Times New Roman"/>
          <w:spacing w:val="33"/>
          <w:w w:val="113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13"/>
          <w:sz w:val="24"/>
          <w:szCs w:val="24"/>
          <w:lang w:val="ru-RU"/>
        </w:rPr>
        <w:t>знаково-символического</w:t>
      </w:r>
      <w:r w:rsidRPr="00512D1F">
        <w:rPr>
          <w:rFonts w:ascii="Times New Roman" w:hAnsi="Times New Roman"/>
          <w:spacing w:val="-6"/>
          <w:w w:val="113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16"/>
          <w:sz w:val="24"/>
          <w:szCs w:val="24"/>
          <w:lang w:val="ru-RU"/>
        </w:rPr>
        <w:t xml:space="preserve">и </w:t>
      </w:r>
      <w:r w:rsidRPr="00512D1F">
        <w:rPr>
          <w:rFonts w:ascii="Times New Roman" w:hAnsi="Times New Roman"/>
          <w:w w:val="114"/>
          <w:sz w:val="24"/>
          <w:szCs w:val="24"/>
          <w:lang w:val="ru-RU"/>
        </w:rPr>
        <w:t>логического</w:t>
      </w:r>
      <w:r w:rsidRPr="00512D1F">
        <w:rPr>
          <w:rFonts w:ascii="Times New Roman" w:hAnsi="Times New Roman"/>
          <w:spacing w:val="-12"/>
          <w:w w:val="114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14"/>
          <w:sz w:val="24"/>
          <w:szCs w:val="24"/>
          <w:lang w:val="ru-RU"/>
        </w:rPr>
        <w:t>мышления</w:t>
      </w:r>
      <w:r w:rsidRPr="00512D1F">
        <w:rPr>
          <w:rFonts w:ascii="Times New Roman" w:hAnsi="Times New Roman"/>
          <w:spacing w:val="31"/>
          <w:w w:val="114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sz w:val="24"/>
          <w:szCs w:val="24"/>
          <w:lang w:val="ru-RU"/>
        </w:rPr>
        <w:t>на</w:t>
      </w:r>
      <w:r w:rsidRPr="00512D1F">
        <w:rPr>
          <w:rFonts w:ascii="Times New Roman" w:hAnsi="Times New Roman"/>
          <w:spacing w:val="51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sz w:val="24"/>
          <w:szCs w:val="24"/>
          <w:lang w:val="ru-RU"/>
        </w:rPr>
        <w:t xml:space="preserve">базе </w:t>
      </w:r>
      <w:r w:rsidRPr="00512D1F">
        <w:rPr>
          <w:rFonts w:ascii="Times New Roman" w:hAnsi="Times New Roman"/>
          <w:spacing w:val="7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14"/>
          <w:sz w:val="24"/>
          <w:szCs w:val="24"/>
          <w:lang w:val="ru-RU"/>
        </w:rPr>
        <w:t>основных</w:t>
      </w:r>
      <w:r w:rsidRPr="00512D1F">
        <w:rPr>
          <w:rFonts w:ascii="Times New Roman" w:hAnsi="Times New Roman"/>
          <w:spacing w:val="-7"/>
          <w:w w:val="114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14"/>
          <w:sz w:val="24"/>
          <w:szCs w:val="24"/>
          <w:lang w:val="ru-RU"/>
        </w:rPr>
        <w:t>положений</w:t>
      </w:r>
      <w:r w:rsidRPr="00512D1F">
        <w:rPr>
          <w:rFonts w:ascii="Times New Roman" w:hAnsi="Times New Roman"/>
          <w:spacing w:val="11"/>
          <w:w w:val="114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14"/>
          <w:sz w:val="24"/>
          <w:szCs w:val="24"/>
          <w:lang w:val="ru-RU"/>
        </w:rPr>
        <w:t>науки</w:t>
      </w:r>
      <w:r w:rsidRPr="00512D1F">
        <w:rPr>
          <w:rFonts w:ascii="Times New Roman" w:hAnsi="Times New Roman"/>
          <w:spacing w:val="28"/>
          <w:w w:val="114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sz w:val="24"/>
          <w:szCs w:val="24"/>
          <w:lang w:val="ru-RU"/>
        </w:rPr>
        <w:t>о</w:t>
      </w:r>
      <w:r w:rsidRPr="00512D1F">
        <w:rPr>
          <w:rFonts w:ascii="Times New Roman" w:hAnsi="Times New Roman"/>
          <w:spacing w:val="24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20"/>
          <w:sz w:val="24"/>
          <w:szCs w:val="24"/>
          <w:lang w:val="ru-RU"/>
        </w:rPr>
        <w:t>языке</w:t>
      </w:r>
      <w:r>
        <w:rPr>
          <w:rFonts w:ascii="Times New Roman" w:hAnsi="Times New Roman"/>
          <w:w w:val="120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15"/>
          <w:sz w:val="24"/>
          <w:szCs w:val="24"/>
          <w:lang w:val="ru-RU"/>
        </w:rPr>
        <w:t>(познавательная</w:t>
      </w:r>
      <w:r w:rsidRPr="00512D1F">
        <w:rPr>
          <w:rFonts w:ascii="Times New Roman" w:hAnsi="Times New Roman"/>
          <w:spacing w:val="-7"/>
          <w:w w:val="115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15"/>
          <w:sz w:val="24"/>
          <w:szCs w:val="24"/>
          <w:lang w:val="ru-RU"/>
        </w:rPr>
        <w:t>цель);</w:t>
      </w:r>
    </w:p>
    <w:p w:rsidR="00F366E9" w:rsidRPr="00512D1F" w:rsidRDefault="00F366E9" w:rsidP="00447B43">
      <w:pPr>
        <w:widowControl w:val="0"/>
        <w:autoSpaceDE w:val="0"/>
        <w:autoSpaceDN w:val="0"/>
        <w:adjustRightInd w:val="0"/>
        <w:spacing w:after="0" w:line="240" w:lineRule="auto"/>
        <w:ind w:left="151" w:right="74" w:firstLine="283"/>
        <w:rPr>
          <w:rFonts w:ascii="Times New Roman" w:hAnsi="Times New Roman"/>
          <w:sz w:val="24"/>
          <w:szCs w:val="24"/>
          <w:lang w:val="ru-RU"/>
        </w:rPr>
      </w:pPr>
      <w:r w:rsidRPr="00512D1F">
        <w:rPr>
          <w:rFonts w:ascii="Times New Roman" w:hAnsi="Times New Roman"/>
          <w:sz w:val="24"/>
          <w:szCs w:val="24"/>
          <w:lang w:val="ru-RU"/>
        </w:rPr>
        <w:t xml:space="preserve">– </w:t>
      </w:r>
      <w:r w:rsidRPr="00512D1F">
        <w:rPr>
          <w:rFonts w:ascii="Times New Roman" w:hAnsi="Times New Roman"/>
          <w:spacing w:val="5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13"/>
          <w:sz w:val="24"/>
          <w:szCs w:val="24"/>
          <w:lang w:val="ru-RU"/>
        </w:rPr>
        <w:t>формирование</w:t>
      </w:r>
      <w:r w:rsidRPr="00512D1F">
        <w:rPr>
          <w:rFonts w:ascii="Times New Roman" w:hAnsi="Times New Roman"/>
          <w:spacing w:val="14"/>
          <w:w w:val="113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13"/>
          <w:sz w:val="24"/>
          <w:szCs w:val="24"/>
          <w:lang w:val="ru-RU"/>
        </w:rPr>
        <w:t>коммуникативной  компетенции</w:t>
      </w:r>
      <w:r w:rsidRPr="00512D1F">
        <w:rPr>
          <w:rFonts w:ascii="Times New Roman" w:hAnsi="Times New Roman"/>
          <w:spacing w:val="40"/>
          <w:w w:val="113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13"/>
          <w:sz w:val="24"/>
          <w:szCs w:val="24"/>
          <w:lang w:val="ru-RU"/>
        </w:rPr>
        <w:t>(социокультур</w:t>
      </w:r>
      <w:r w:rsidRPr="00512D1F">
        <w:rPr>
          <w:rFonts w:ascii="Times New Roman" w:hAnsi="Times New Roman"/>
          <w:sz w:val="24"/>
          <w:szCs w:val="24"/>
          <w:lang w:val="ru-RU"/>
        </w:rPr>
        <w:t xml:space="preserve">ная </w:t>
      </w:r>
      <w:r w:rsidRPr="00512D1F">
        <w:rPr>
          <w:rFonts w:ascii="Times New Roman" w:hAnsi="Times New Roman"/>
          <w:spacing w:val="9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16"/>
          <w:sz w:val="24"/>
          <w:szCs w:val="24"/>
          <w:lang w:val="ru-RU"/>
        </w:rPr>
        <w:t>цель).</w:t>
      </w:r>
    </w:p>
    <w:p w:rsidR="00F366E9" w:rsidRPr="00512D1F" w:rsidRDefault="00F366E9" w:rsidP="00447B43">
      <w:pPr>
        <w:widowControl w:val="0"/>
        <w:autoSpaceDE w:val="0"/>
        <w:autoSpaceDN w:val="0"/>
        <w:adjustRightInd w:val="0"/>
        <w:spacing w:after="0" w:line="240" w:lineRule="auto"/>
        <w:ind w:left="434"/>
        <w:rPr>
          <w:rFonts w:ascii="Times New Roman" w:hAnsi="Times New Roman"/>
          <w:sz w:val="24"/>
          <w:szCs w:val="24"/>
          <w:lang w:val="ru-RU"/>
        </w:rPr>
      </w:pPr>
      <w:r w:rsidRPr="00512D1F">
        <w:rPr>
          <w:rFonts w:ascii="Times New Roman" w:hAnsi="Times New Roman"/>
          <w:sz w:val="24"/>
          <w:szCs w:val="24"/>
          <w:lang w:val="ru-RU"/>
        </w:rPr>
        <w:t>В</w:t>
      </w:r>
      <w:r w:rsidRPr="00512D1F">
        <w:rPr>
          <w:rFonts w:ascii="Times New Roman" w:hAnsi="Times New Roman"/>
          <w:spacing w:val="8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11"/>
          <w:sz w:val="24"/>
          <w:szCs w:val="24"/>
          <w:lang w:val="ru-RU"/>
        </w:rPr>
        <w:t>соответствии</w:t>
      </w:r>
      <w:r w:rsidRPr="00512D1F">
        <w:rPr>
          <w:rFonts w:ascii="Times New Roman" w:hAnsi="Times New Roman"/>
          <w:spacing w:val="-5"/>
          <w:w w:val="111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sz w:val="24"/>
          <w:szCs w:val="24"/>
          <w:lang w:val="ru-RU"/>
        </w:rPr>
        <w:t>с</w:t>
      </w:r>
      <w:r w:rsidRPr="00512D1F">
        <w:rPr>
          <w:rFonts w:ascii="Times New Roman" w:hAnsi="Times New Roman"/>
          <w:spacing w:val="7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sz w:val="24"/>
          <w:szCs w:val="24"/>
          <w:lang w:val="ru-RU"/>
        </w:rPr>
        <w:t>этой</w:t>
      </w:r>
      <w:r w:rsidRPr="00512D1F">
        <w:rPr>
          <w:rFonts w:ascii="Times New Roman" w:hAnsi="Times New Roman"/>
          <w:spacing w:val="47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11"/>
          <w:sz w:val="24"/>
          <w:szCs w:val="24"/>
          <w:lang w:val="ru-RU"/>
        </w:rPr>
        <w:t>целью</w:t>
      </w:r>
      <w:r w:rsidRPr="00512D1F">
        <w:rPr>
          <w:rFonts w:ascii="Times New Roman" w:hAnsi="Times New Roman"/>
          <w:spacing w:val="1"/>
          <w:w w:val="111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11"/>
          <w:sz w:val="24"/>
          <w:szCs w:val="24"/>
          <w:lang w:val="ru-RU"/>
        </w:rPr>
        <w:t>ставятся</w:t>
      </w:r>
      <w:r w:rsidRPr="00512D1F">
        <w:rPr>
          <w:rFonts w:ascii="Times New Roman" w:hAnsi="Times New Roman"/>
          <w:spacing w:val="35"/>
          <w:w w:val="111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b/>
          <w:bCs/>
          <w:w w:val="111"/>
          <w:sz w:val="24"/>
          <w:szCs w:val="24"/>
          <w:lang w:val="ru-RU"/>
        </w:rPr>
        <w:t>задачи:</w:t>
      </w:r>
    </w:p>
    <w:p w:rsidR="00F366E9" w:rsidRPr="00512D1F" w:rsidRDefault="00F366E9" w:rsidP="00447B43">
      <w:pPr>
        <w:widowControl w:val="0"/>
        <w:tabs>
          <w:tab w:val="left" w:pos="860"/>
          <w:tab w:val="left" w:pos="1320"/>
          <w:tab w:val="left" w:pos="2740"/>
          <w:tab w:val="left" w:pos="4480"/>
          <w:tab w:val="left" w:pos="5520"/>
          <w:tab w:val="left" w:pos="5920"/>
        </w:tabs>
        <w:autoSpaceDE w:val="0"/>
        <w:autoSpaceDN w:val="0"/>
        <w:adjustRightInd w:val="0"/>
        <w:spacing w:after="0" w:line="240" w:lineRule="auto"/>
        <w:ind w:left="151" w:right="69" w:firstLine="283"/>
        <w:rPr>
          <w:rFonts w:ascii="Times New Roman" w:hAnsi="Times New Roman"/>
          <w:spacing w:val="19"/>
          <w:w w:val="115"/>
          <w:sz w:val="24"/>
          <w:szCs w:val="24"/>
          <w:lang w:val="ru-RU"/>
        </w:rPr>
      </w:pPr>
      <w:r w:rsidRPr="00512D1F">
        <w:rPr>
          <w:rFonts w:ascii="Times New Roman" w:hAnsi="Times New Roman"/>
          <w:b/>
          <w:bCs/>
          <w:sz w:val="24"/>
          <w:szCs w:val="24"/>
          <w:lang w:val="ru-RU"/>
        </w:rPr>
        <w:t>1)</w:t>
      </w:r>
      <w:r w:rsidRPr="00512D1F">
        <w:rPr>
          <w:rFonts w:ascii="Times New Roman" w:hAnsi="Times New Roman"/>
          <w:b/>
          <w:bCs/>
          <w:spacing w:val="30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15"/>
          <w:sz w:val="24"/>
          <w:szCs w:val="24"/>
          <w:lang w:val="ru-RU"/>
        </w:rPr>
        <w:t xml:space="preserve">развитие </w:t>
      </w:r>
      <w:r w:rsidRPr="00512D1F">
        <w:rPr>
          <w:rFonts w:ascii="Times New Roman" w:hAnsi="Times New Roman"/>
          <w:sz w:val="24"/>
          <w:szCs w:val="24"/>
          <w:lang w:val="ru-RU"/>
        </w:rPr>
        <w:t>у</w:t>
      </w:r>
      <w:r w:rsidRPr="00512D1F">
        <w:rPr>
          <w:rFonts w:ascii="Times New Roman" w:hAnsi="Times New Roman"/>
          <w:spacing w:val="21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sz w:val="24"/>
          <w:szCs w:val="24"/>
          <w:lang w:val="ru-RU"/>
        </w:rPr>
        <w:t xml:space="preserve">детей </w:t>
      </w:r>
      <w:r w:rsidRPr="00512D1F">
        <w:rPr>
          <w:rFonts w:ascii="Times New Roman" w:hAnsi="Times New Roman"/>
          <w:spacing w:val="10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13"/>
          <w:sz w:val="24"/>
          <w:szCs w:val="24"/>
          <w:lang w:val="ru-RU"/>
        </w:rPr>
        <w:t>патриотического</w:t>
      </w:r>
      <w:r w:rsidRPr="00512D1F">
        <w:rPr>
          <w:rFonts w:ascii="Times New Roman" w:hAnsi="Times New Roman"/>
          <w:spacing w:val="1"/>
          <w:w w:val="113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13"/>
          <w:sz w:val="24"/>
          <w:szCs w:val="24"/>
          <w:lang w:val="ru-RU"/>
        </w:rPr>
        <w:t>чувства</w:t>
      </w:r>
      <w:r w:rsidRPr="00512D1F">
        <w:rPr>
          <w:rFonts w:ascii="Times New Roman" w:hAnsi="Times New Roman"/>
          <w:spacing w:val="1"/>
          <w:w w:val="113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sz w:val="24"/>
          <w:szCs w:val="24"/>
          <w:lang w:val="ru-RU"/>
        </w:rPr>
        <w:t>по</w:t>
      </w:r>
      <w:r w:rsidRPr="00512D1F">
        <w:rPr>
          <w:rFonts w:ascii="Times New Roman" w:hAnsi="Times New Roman"/>
          <w:spacing w:val="28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13"/>
          <w:sz w:val="24"/>
          <w:szCs w:val="24"/>
          <w:lang w:val="ru-RU"/>
        </w:rPr>
        <w:t>отношению</w:t>
      </w:r>
      <w:r w:rsidRPr="00512D1F">
        <w:rPr>
          <w:rFonts w:ascii="Times New Roman" w:hAnsi="Times New Roman"/>
          <w:spacing w:val="-21"/>
          <w:w w:val="113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13"/>
          <w:sz w:val="24"/>
          <w:szCs w:val="24"/>
          <w:lang w:val="ru-RU"/>
        </w:rPr>
        <w:t>к</w:t>
      </w:r>
      <w:r w:rsidRPr="00512D1F">
        <w:rPr>
          <w:rFonts w:ascii="Times New Roman" w:hAnsi="Times New Roman"/>
          <w:spacing w:val="17"/>
          <w:w w:val="113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09"/>
          <w:sz w:val="24"/>
          <w:szCs w:val="24"/>
          <w:lang w:val="ru-RU"/>
        </w:rPr>
        <w:t>род</w:t>
      </w:r>
      <w:r w:rsidRPr="00512D1F">
        <w:rPr>
          <w:rFonts w:ascii="Times New Roman" w:hAnsi="Times New Roman"/>
          <w:sz w:val="24"/>
          <w:szCs w:val="24"/>
          <w:lang w:val="ru-RU"/>
        </w:rPr>
        <w:t xml:space="preserve">ному </w:t>
      </w:r>
      <w:r w:rsidRPr="00512D1F">
        <w:rPr>
          <w:rFonts w:ascii="Times New Roman" w:hAnsi="Times New Roman"/>
          <w:spacing w:val="4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21"/>
          <w:sz w:val="24"/>
          <w:szCs w:val="24"/>
          <w:lang w:val="ru-RU"/>
        </w:rPr>
        <w:t>языку:</w:t>
      </w:r>
      <w:r w:rsidRPr="00512D1F">
        <w:rPr>
          <w:rFonts w:ascii="Times New Roman" w:hAnsi="Times New Roman"/>
          <w:spacing w:val="-5"/>
          <w:w w:val="121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sz w:val="24"/>
          <w:szCs w:val="24"/>
          <w:lang w:val="ru-RU"/>
        </w:rPr>
        <w:t xml:space="preserve">любви </w:t>
      </w:r>
      <w:r w:rsidRPr="00512D1F">
        <w:rPr>
          <w:rFonts w:ascii="Times New Roman" w:hAnsi="Times New Roman"/>
          <w:spacing w:val="13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sz w:val="24"/>
          <w:szCs w:val="24"/>
          <w:lang w:val="ru-RU"/>
        </w:rPr>
        <w:t>и</w:t>
      </w:r>
      <w:r w:rsidRPr="00512D1F">
        <w:rPr>
          <w:rFonts w:ascii="Times New Roman" w:hAnsi="Times New Roman"/>
          <w:spacing w:val="26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16"/>
          <w:sz w:val="24"/>
          <w:szCs w:val="24"/>
          <w:lang w:val="ru-RU"/>
        </w:rPr>
        <w:t>интереса</w:t>
      </w:r>
      <w:r w:rsidRPr="00512D1F">
        <w:rPr>
          <w:rFonts w:ascii="Times New Roman" w:hAnsi="Times New Roman"/>
          <w:spacing w:val="-27"/>
          <w:w w:val="116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16"/>
          <w:sz w:val="24"/>
          <w:szCs w:val="24"/>
          <w:lang w:val="ru-RU"/>
        </w:rPr>
        <w:t>к</w:t>
      </w:r>
      <w:r w:rsidRPr="00512D1F">
        <w:rPr>
          <w:rFonts w:ascii="Times New Roman" w:hAnsi="Times New Roman"/>
          <w:spacing w:val="11"/>
          <w:w w:val="116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16"/>
          <w:sz w:val="24"/>
          <w:szCs w:val="24"/>
          <w:lang w:val="ru-RU"/>
        </w:rPr>
        <w:t>нему,</w:t>
      </w:r>
      <w:r w:rsidRPr="00512D1F">
        <w:rPr>
          <w:rFonts w:ascii="Times New Roman" w:hAnsi="Times New Roman"/>
          <w:spacing w:val="-7"/>
          <w:w w:val="116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16"/>
          <w:sz w:val="24"/>
          <w:szCs w:val="24"/>
          <w:lang w:val="ru-RU"/>
        </w:rPr>
        <w:t>осознания</w:t>
      </w:r>
      <w:r w:rsidRPr="00512D1F">
        <w:rPr>
          <w:rFonts w:ascii="Times New Roman" w:hAnsi="Times New Roman"/>
          <w:spacing w:val="-21"/>
          <w:w w:val="116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sz w:val="24"/>
          <w:szCs w:val="24"/>
          <w:lang w:val="ru-RU"/>
        </w:rPr>
        <w:t>его</w:t>
      </w:r>
      <w:r w:rsidRPr="00512D1F">
        <w:rPr>
          <w:rFonts w:ascii="Times New Roman" w:hAnsi="Times New Roman"/>
          <w:spacing w:val="34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14"/>
          <w:sz w:val="24"/>
          <w:szCs w:val="24"/>
          <w:lang w:val="ru-RU"/>
        </w:rPr>
        <w:t>красоты</w:t>
      </w:r>
      <w:r w:rsidRPr="00512D1F">
        <w:rPr>
          <w:rFonts w:ascii="Times New Roman" w:hAnsi="Times New Roman"/>
          <w:spacing w:val="-1"/>
          <w:w w:val="114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sz w:val="24"/>
          <w:szCs w:val="24"/>
          <w:lang w:val="ru-RU"/>
        </w:rPr>
        <w:t>и</w:t>
      </w:r>
      <w:r w:rsidRPr="00512D1F">
        <w:rPr>
          <w:rFonts w:ascii="Times New Roman" w:hAnsi="Times New Roman"/>
          <w:spacing w:val="26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10"/>
          <w:sz w:val="24"/>
          <w:szCs w:val="24"/>
          <w:lang w:val="ru-RU"/>
        </w:rPr>
        <w:t>эсте</w:t>
      </w:r>
      <w:r w:rsidRPr="00512D1F">
        <w:rPr>
          <w:rFonts w:ascii="Times New Roman" w:hAnsi="Times New Roman"/>
          <w:w w:val="112"/>
          <w:sz w:val="24"/>
          <w:szCs w:val="24"/>
          <w:lang w:val="ru-RU"/>
        </w:rPr>
        <w:t>тической</w:t>
      </w:r>
      <w:r w:rsidRPr="00512D1F">
        <w:rPr>
          <w:rFonts w:ascii="Times New Roman" w:hAnsi="Times New Roman"/>
          <w:spacing w:val="20"/>
          <w:w w:val="112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12"/>
          <w:sz w:val="24"/>
          <w:szCs w:val="24"/>
          <w:lang w:val="ru-RU"/>
        </w:rPr>
        <w:t>ценности,</w:t>
      </w:r>
      <w:r w:rsidRPr="00512D1F">
        <w:rPr>
          <w:rFonts w:ascii="Times New Roman" w:hAnsi="Times New Roman"/>
          <w:spacing w:val="22"/>
          <w:w w:val="112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12"/>
          <w:sz w:val="24"/>
          <w:szCs w:val="24"/>
          <w:lang w:val="ru-RU"/>
        </w:rPr>
        <w:t>гордости</w:t>
      </w:r>
      <w:r w:rsidRPr="00512D1F">
        <w:rPr>
          <w:rFonts w:ascii="Times New Roman" w:hAnsi="Times New Roman"/>
          <w:spacing w:val="-13"/>
          <w:w w:val="112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sz w:val="24"/>
          <w:szCs w:val="24"/>
          <w:lang w:val="ru-RU"/>
        </w:rPr>
        <w:t>и</w:t>
      </w:r>
      <w:r w:rsidRPr="00512D1F">
        <w:rPr>
          <w:rFonts w:ascii="Times New Roman" w:hAnsi="Times New Roman"/>
          <w:spacing w:val="29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19"/>
          <w:sz w:val="24"/>
          <w:szCs w:val="24"/>
          <w:lang w:val="ru-RU"/>
        </w:rPr>
        <w:t>уважения</w:t>
      </w:r>
      <w:r w:rsidRPr="00512D1F">
        <w:rPr>
          <w:rFonts w:ascii="Times New Roman" w:hAnsi="Times New Roman"/>
          <w:spacing w:val="-18"/>
          <w:w w:val="119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19"/>
          <w:sz w:val="24"/>
          <w:szCs w:val="24"/>
          <w:lang w:val="ru-RU"/>
        </w:rPr>
        <w:t>к</w:t>
      </w:r>
      <w:r w:rsidRPr="00512D1F">
        <w:rPr>
          <w:rFonts w:ascii="Times New Roman" w:hAnsi="Times New Roman"/>
          <w:spacing w:val="9"/>
          <w:w w:val="119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19"/>
          <w:sz w:val="24"/>
          <w:szCs w:val="24"/>
          <w:lang w:val="ru-RU"/>
        </w:rPr>
        <w:t>языку</w:t>
      </w:r>
      <w:r w:rsidRPr="00512D1F">
        <w:rPr>
          <w:rFonts w:ascii="Times New Roman" w:hAnsi="Times New Roman"/>
          <w:spacing w:val="5"/>
          <w:w w:val="119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19"/>
          <w:sz w:val="24"/>
          <w:szCs w:val="24"/>
          <w:lang w:val="ru-RU"/>
        </w:rPr>
        <w:t>как</w:t>
      </w:r>
      <w:r w:rsidRPr="00512D1F">
        <w:rPr>
          <w:rFonts w:ascii="Times New Roman" w:hAnsi="Times New Roman"/>
          <w:spacing w:val="15"/>
          <w:w w:val="119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19"/>
          <w:sz w:val="24"/>
          <w:szCs w:val="24"/>
          <w:lang w:val="ru-RU"/>
        </w:rPr>
        <w:t>части</w:t>
      </w:r>
      <w:r w:rsidRPr="00512D1F">
        <w:rPr>
          <w:rFonts w:ascii="Times New Roman" w:hAnsi="Times New Roman"/>
          <w:spacing w:val="-26"/>
          <w:w w:val="119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19"/>
          <w:sz w:val="24"/>
          <w:szCs w:val="24"/>
          <w:lang w:val="ru-RU"/>
        </w:rPr>
        <w:t xml:space="preserve">русской </w:t>
      </w:r>
      <w:r w:rsidRPr="00512D1F">
        <w:rPr>
          <w:rFonts w:ascii="Times New Roman" w:hAnsi="Times New Roman"/>
          <w:w w:val="115"/>
          <w:sz w:val="24"/>
          <w:szCs w:val="24"/>
          <w:lang w:val="ru-RU"/>
        </w:rPr>
        <w:t>национальной</w:t>
      </w:r>
      <w:r w:rsidRPr="00512D1F">
        <w:rPr>
          <w:rFonts w:ascii="Times New Roman" w:hAnsi="Times New Roman"/>
          <w:spacing w:val="-14"/>
          <w:w w:val="115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15"/>
          <w:sz w:val="24"/>
          <w:szCs w:val="24"/>
          <w:lang w:val="ru-RU"/>
        </w:rPr>
        <w:t>культуры;</w:t>
      </w:r>
      <w:r w:rsidRPr="00512D1F">
        <w:rPr>
          <w:rFonts w:ascii="Times New Roman" w:hAnsi="Times New Roman"/>
          <w:spacing w:val="19"/>
          <w:w w:val="115"/>
          <w:sz w:val="24"/>
          <w:szCs w:val="24"/>
          <w:lang w:val="ru-RU"/>
        </w:rPr>
        <w:t xml:space="preserve"> </w:t>
      </w:r>
    </w:p>
    <w:p w:rsidR="00F366E9" w:rsidRPr="00512D1F" w:rsidRDefault="00F366E9" w:rsidP="00447B43">
      <w:pPr>
        <w:widowControl w:val="0"/>
        <w:tabs>
          <w:tab w:val="left" w:pos="860"/>
          <w:tab w:val="left" w:pos="1320"/>
          <w:tab w:val="left" w:pos="2740"/>
          <w:tab w:val="left" w:pos="4480"/>
          <w:tab w:val="left" w:pos="5520"/>
          <w:tab w:val="left" w:pos="5920"/>
        </w:tabs>
        <w:autoSpaceDE w:val="0"/>
        <w:autoSpaceDN w:val="0"/>
        <w:adjustRightInd w:val="0"/>
        <w:spacing w:after="0" w:line="240" w:lineRule="auto"/>
        <w:ind w:left="151" w:right="69" w:firstLine="283"/>
        <w:rPr>
          <w:rFonts w:ascii="Times New Roman" w:hAnsi="Times New Roman"/>
          <w:spacing w:val="45"/>
          <w:sz w:val="24"/>
          <w:szCs w:val="24"/>
          <w:lang w:val="ru-RU"/>
        </w:rPr>
      </w:pPr>
      <w:r w:rsidRPr="00512D1F">
        <w:rPr>
          <w:rFonts w:ascii="Times New Roman" w:hAnsi="Times New Roman"/>
          <w:b/>
          <w:bCs/>
          <w:sz w:val="24"/>
          <w:szCs w:val="24"/>
          <w:lang w:val="ru-RU"/>
        </w:rPr>
        <w:t>2)</w:t>
      </w:r>
      <w:r w:rsidRPr="00512D1F">
        <w:rPr>
          <w:rFonts w:ascii="Times New Roman" w:hAnsi="Times New Roman"/>
          <w:b/>
          <w:bCs/>
          <w:spacing w:val="28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12"/>
          <w:sz w:val="24"/>
          <w:szCs w:val="24"/>
          <w:lang w:val="ru-RU"/>
        </w:rPr>
        <w:t>осознание</w:t>
      </w:r>
      <w:r w:rsidRPr="00512D1F">
        <w:rPr>
          <w:rFonts w:ascii="Times New Roman" w:hAnsi="Times New Roman"/>
          <w:spacing w:val="1"/>
          <w:w w:val="112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sz w:val="24"/>
          <w:szCs w:val="24"/>
          <w:lang w:val="ru-RU"/>
        </w:rPr>
        <w:t>себя</w:t>
      </w:r>
      <w:r w:rsidRPr="00512D1F">
        <w:rPr>
          <w:rFonts w:ascii="Times New Roman" w:hAnsi="Times New Roman"/>
          <w:spacing w:val="53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15"/>
          <w:sz w:val="24"/>
          <w:szCs w:val="24"/>
          <w:lang w:val="ru-RU"/>
        </w:rPr>
        <w:t>носителем</w:t>
      </w:r>
      <w:r w:rsidRPr="00512D1F">
        <w:rPr>
          <w:rFonts w:ascii="Times New Roman" w:hAnsi="Times New Roman"/>
          <w:spacing w:val="-30"/>
          <w:w w:val="115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15"/>
          <w:sz w:val="24"/>
          <w:szCs w:val="24"/>
          <w:lang w:val="ru-RU"/>
        </w:rPr>
        <w:t>языка,</w:t>
      </w:r>
      <w:r w:rsidRPr="00512D1F">
        <w:rPr>
          <w:rFonts w:ascii="Times New Roman" w:hAnsi="Times New Roman"/>
          <w:spacing w:val="47"/>
          <w:w w:val="115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19"/>
          <w:sz w:val="24"/>
          <w:szCs w:val="24"/>
          <w:lang w:val="ru-RU"/>
        </w:rPr>
        <w:t>языко</w:t>
      </w:r>
      <w:r w:rsidRPr="00512D1F">
        <w:rPr>
          <w:rFonts w:ascii="Times New Roman" w:hAnsi="Times New Roman"/>
          <w:sz w:val="24"/>
          <w:szCs w:val="24"/>
          <w:lang w:val="ru-RU"/>
        </w:rPr>
        <w:t>вой</w:t>
      </w:r>
      <w:r w:rsidRPr="00512D1F">
        <w:rPr>
          <w:rFonts w:ascii="Times New Roman" w:hAnsi="Times New Roman"/>
          <w:spacing w:val="36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14"/>
          <w:sz w:val="24"/>
          <w:szCs w:val="24"/>
          <w:lang w:val="ru-RU"/>
        </w:rPr>
        <w:t>личностью,</w:t>
      </w:r>
      <w:r w:rsidRPr="00512D1F">
        <w:rPr>
          <w:rFonts w:ascii="Times New Roman" w:hAnsi="Times New Roman"/>
          <w:spacing w:val="-18"/>
          <w:w w:val="114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14"/>
          <w:sz w:val="24"/>
          <w:szCs w:val="24"/>
          <w:lang w:val="ru-RU"/>
        </w:rPr>
        <w:t>которая</w:t>
      </w:r>
      <w:r w:rsidRPr="00512D1F">
        <w:rPr>
          <w:rFonts w:ascii="Times New Roman" w:hAnsi="Times New Roman"/>
          <w:spacing w:val="7"/>
          <w:w w:val="114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14"/>
          <w:sz w:val="24"/>
          <w:szCs w:val="24"/>
          <w:lang w:val="ru-RU"/>
        </w:rPr>
        <w:t>находится</w:t>
      </w:r>
      <w:r w:rsidRPr="00512D1F">
        <w:rPr>
          <w:rFonts w:ascii="Times New Roman" w:hAnsi="Times New Roman"/>
          <w:spacing w:val="-8"/>
          <w:w w:val="114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sz w:val="24"/>
          <w:szCs w:val="24"/>
          <w:lang w:val="ru-RU"/>
        </w:rPr>
        <w:t>в</w:t>
      </w:r>
      <w:r w:rsidRPr="00512D1F">
        <w:rPr>
          <w:rFonts w:ascii="Times New Roman" w:hAnsi="Times New Roman"/>
          <w:spacing w:val="12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12"/>
          <w:sz w:val="24"/>
          <w:szCs w:val="24"/>
          <w:lang w:val="ru-RU"/>
        </w:rPr>
        <w:t>постоянном</w:t>
      </w:r>
      <w:r w:rsidRPr="00512D1F">
        <w:rPr>
          <w:rFonts w:ascii="Times New Roman" w:hAnsi="Times New Roman"/>
          <w:spacing w:val="-7"/>
          <w:w w:val="112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12"/>
          <w:sz w:val="24"/>
          <w:szCs w:val="24"/>
          <w:lang w:val="ru-RU"/>
        </w:rPr>
        <w:t>диалоге</w:t>
      </w:r>
      <w:r w:rsidRPr="00512D1F">
        <w:rPr>
          <w:rFonts w:ascii="Times New Roman" w:hAnsi="Times New Roman"/>
          <w:spacing w:val="1"/>
          <w:w w:val="112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12"/>
          <w:sz w:val="24"/>
          <w:szCs w:val="24"/>
          <w:lang w:val="ru-RU"/>
        </w:rPr>
        <w:t>(через</w:t>
      </w:r>
      <w:r w:rsidRPr="00512D1F">
        <w:rPr>
          <w:rFonts w:ascii="Times New Roman" w:hAnsi="Times New Roman"/>
          <w:spacing w:val="-7"/>
          <w:w w:val="112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22"/>
          <w:sz w:val="24"/>
          <w:szCs w:val="24"/>
          <w:lang w:val="ru-RU"/>
        </w:rPr>
        <w:t xml:space="preserve">язык </w:t>
      </w:r>
      <w:r w:rsidRPr="00512D1F">
        <w:rPr>
          <w:rFonts w:ascii="Times New Roman" w:hAnsi="Times New Roman"/>
          <w:sz w:val="24"/>
          <w:szCs w:val="24"/>
          <w:lang w:val="ru-RU"/>
        </w:rPr>
        <w:t>и</w:t>
      </w:r>
      <w:r w:rsidRPr="00512D1F">
        <w:rPr>
          <w:rFonts w:ascii="Times New Roman" w:hAnsi="Times New Roman"/>
          <w:spacing w:val="9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12"/>
          <w:sz w:val="24"/>
          <w:szCs w:val="24"/>
          <w:lang w:val="ru-RU"/>
        </w:rPr>
        <w:t>созданные</w:t>
      </w:r>
      <w:r w:rsidRPr="00512D1F">
        <w:rPr>
          <w:rFonts w:ascii="Times New Roman" w:hAnsi="Times New Roman"/>
          <w:spacing w:val="-17"/>
          <w:w w:val="112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sz w:val="24"/>
          <w:szCs w:val="24"/>
          <w:lang w:val="ru-RU"/>
        </w:rPr>
        <w:t>на</w:t>
      </w:r>
      <w:r w:rsidRPr="00512D1F">
        <w:rPr>
          <w:rFonts w:ascii="Times New Roman" w:hAnsi="Times New Roman"/>
          <w:spacing w:val="22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sz w:val="24"/>
          <w:szCs w:val="24"/>
          <w:lang w:val="ru-RU"/>
        </w:rPr>
        <w:t>нём</w:t>
      </w:r>
      <w:r w:rsidRPr="00512D1F">
        <w:rPr>
          <w:rFonts w:ascii="Times New Roman" w:hAnsi="Times New Roman"/>
          <w:spacing w:val="33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14"/>
          <w:sz w:val="24"/>
          <w:szCs w:val="24"/>
          <w:lang w:val="ru-RU"/>
        </w:rPr>
        <w:t>тексты)</w:t>
      </w:r>
      <w:r w:rsidRPr="00512D1F">
        <w:rPr>
          <w:rFonts w:ascii="Times New Roman" w:hAnsi="Times New Roman"/>
          <w:spacing w:val="-18"/>
          <w:w w:val="114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sz w:val="24"/>
          <w:szCs w:val="24"/>
          <w:lang w:val="ru-RU"/>
        </w:rPr>
        <w:t>с</w:t>
      </w:r>
      <w:r w:rsidRPr="00512D1F">
        <w:rPr>
          <w:rFonts w:ascii="Times New Roman" w:hAnsi="Times New Roman"/>
          <w:spacing w:val="-4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12"/>
          <w:sz w:val="24"/>
          <w:szCs w:val="24"/>
          <w:lang w:val="ru-RU"/>
        </w:rPr>
        <w:t>миром</w:t>
      </w:r>
      <w:r w:rsidRPr="00512D1F">
        <w:rPr>
          <w:rFonts w:ascii="Times New Roman" w:hAnsi="Times New Roman"/>
          <w:spacing w:val="-17"/>
          <w:w w:val="112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sz w:val="24"/>
          <w:szCs w:val="24"/>
          <w:lang w:val="ru-RU"/>
        </w:rPr>
        <w:t>и</w:t>
      </w:r>
      <w:r w:rsidRPr="00512D1F">
        <w:rPr>
          <w:rFonts w:ascii="Times New Roman" w:hAnsi="Times New Roman"/>
          <w:spacing w:val="9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sz w:val="24"/>
          <w:szCs w:val="24"/>
          <w:lang w:val="ru-RU"/>
        </w:rPr>
        <w:t>с</w:t>
      </w:r>
      <w:r w:rsidRPr="00512D1F">
        <w:rPr>
          <w:rFonts w:ascii="Times New Roman" w:hAnsi="Times New Roman"/>
          <w:spacing w:val="-4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13"/>
          <w:sz w:val="24"/>
          <w:szCs w:val="24"/>
          <w:lang w:val="ru-RU"/>
        </w:rPr>
        <w:t>самим</w:t>
      </w:r>
      <w:r w:rsidRPr="00512D1F">
        <w:rPr>
          <w:rFonts w:ascii="Times New Roman" w:hAnsi="Times New Roman"/>
          <w:spacing w:val="-17"/>
          <w:w w:val="113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sz w:val="24"/>
          <w:szCs w:val="24"/>
          <w:lang w:val="ru-RU"/>
        </w:rPr>
        <w:t>собой;</w:t>
      </w:r>
      <w:r w:rsidRPr="00512D1F">
        <w:rPr>
          <w:rFonts w:ascii="Times New Roman" w:hAnsi="Times New Roman"/>
          <w:spacing w:val="45"/>
          <w:sz w:val="24"/>
          <w:szCs w:val="24"/>
          <w:lang w:val="ru-RU"/>
        </w:rPr>
        <w:t xml:space="preserve"> </w:t>
      </w:r>
    </w:p>
    <w:p w:rsidR="00F366E9" w:rsidRPr="00512D1F" w:rsidRDefault="00F366E9" w:rsidP="00447B43">
      <w:pPr>
        <w:widowControl w:val="0"/>
        <w:tabs>
          <w:tab w:val="left" w:pos="860"/>
          <w:tab w:val="left" w:pos="1320"/>
          <w:tab w:val="left" w:pos="2740"/>
          <w:tab w:val="left" w:pos="4480"/>
          <w:tab w:val="left" w:pos="5520"/>
          <w:tab w:val="left" w:pos="5920"/>
        </w:tabs>
        <w:autoSpaceDE w:val="0"/>
        <w:autoSpaceDN w:val="0"/>
        <w:adjustRightInd w:val="0"/>
        <w:spacing w:after="0" w:line="240" w:lineRule="auto"/>
        <w:ind w:left="151" w:right="69" w:firstLine="283"/>
        <w:rPr>
          <w:rFonts w:ascii="Times New Roman" w:hAnsi="Times New Roman"/>
          <w:spacing w:val="29"/>
          <w:w w:val="117"/>
          <w:sz w:val="24"/>
          <w:szCs w:val="24"/>
          <w:lang w:val="ru-RU"/>
        </w:rPr>
      </w:pPr>
      <w:r w:rsidRPr="00512D1F">
        <w:rPr>
          <w:rFonts w:ascii="Times New Roman" w:hAnsi="Times New Roman"/>
          <w:b/>
          <w:bCs/>
          <w:sz w:val="24"/>
          <w:szCs w:val="24"/>
          <w:lang w:val="ru-RU"/>
        </w:rPr>
        <w:t>3)</w:t>
      </w:r>
      <w:r w:rsidRPr="00512D1F">
        <w:rPr>
          <w:rFonts w:ascii="Times New Roman" w:hAnsi="Times New Roman"/>
          <w:b/>
          <w:bCs/>
          <w:spacing w:val="10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12"/>
          <w:sz w:val="24"/>
          <w:szCs w:val="24"/>
          <w:lang w:val="ru-RU"/>
        </w:rPr>
        <w:t xml:space="preserve">формирование </w:t>
      </w:r>
      <w:r w:rsidRPr="00512D1F">
        <w:rPr>
          <w:rFonts w:ascii="Times New Roman" w:hAnsi="Times New Roman"/>
          <w:sz w:val="24"/>
          <w:szCs w:val="24"/>
          <w:lang w:val="ru-RU"/>
        </w:rPr>
        <w:t>у</w:t>
      </w:r>
      <w:r w:rsidRPr="00512D1F">
        <w:rPr>
          <w:rFonts w:ascii="Times New Roman" w:hAnsi="Times New Roman"/>
          <w:spacing w:val="21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sz w:val="24"/>
          <w:szCs w:val="24"/>
          <w:lang w:val="ru-RU"/>
        </w:rPr>
        <w:t xml:space="preserve">детей </w:t>
      </w:r>
      <w:r w:rsidRPr="00512D1F">
        <w:rPr>
          <w:rFonts w:ascii="Times New Roman" w:hAnsi="Times New Roman"/>
          <w:spacing w:val="10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17"/>
          <w:sz w:val="24"/>
          <w:szCs w:val="24"/>
          <w:lang w:val="ru-RU"/>
        </w:rPr>
        <w:t>чувства</w:t>
      </w:r>
      <w:r w:rsidRPr="00512D1F">
        <w:rPr>
          <w:rFonts w:ascii="Times New Roman" w:hAnsi="Times New Roman"/>
          <w:spacing w:val="-30"/>
          <w:w w:val="117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17"/>
          <w:sz w:val="24"/>
          <w:szCs w:val="24"/>
          <w:lang w:val="ru-RU"/>
        </w:rPr>
        <w:t>языка;</w:t>
      </w:r>
      <w:r w:rsidRPr="00512D1F">
        <w:rPr>
          <w:rFonts w:ascii="Times New Roman" w:hAnsi="Times New Roman"/>
          <w:spacing w:val="29"/>
          <w:w w:val="117"/>
          <w:sz w:val="24"/>
          <w:szCs w:val="24"/>
          <w:lang w:val="ru-RU"/>
        </w:rPr>
        <w:t xml:space="preserve"> </w:t>
      </w:r>
    </w:p>
    <w:p w:rsidR="00F366E9" w:rsidRPr="00512D1F" w:rsidRDefault="00F366E9" w:rsidP="00447B43">
      <w:pPr>
        <w:widowControl w:val="0"/>
        <w:tabs>
          <w:tab w:val="left" w:pos="860"/>
          <w:tab w:val="left" w:pos="1320"/>
          <w:tab w:val="left" w:pos="2740"/>
          <w:tab w:val="left" w:pos="4480"/>
          <w:tab w:val="left" w:pos="5520"/>
          <w:tab w:val="left" w:pos="5920"/>
        </w:tabs>
        <w:autoSpaceDE w:val="0"/>
        <w:autoSpaceDN w:val="0"/>
        <w:adjustRightInd w:val="0"/>
        <w:spacing w:after="0" w:line="240" w:lineRule="auto"/>
        <w:ind w:left="151" w:right="69" w:firstLine="283"/>
        <w:rPr>
          <w:rFonts w:ascii="Times New Roman" w:hAnsi="Times New Roman"/>
          <w:sz w:val="24"/>
          <w:szCs w:val="24"/>
          <w:lang w:val="ru-RU"/>
        </w:rPr>
      </w:pPr>
      <w:r w:rsidRPr="00512D1F">
        <w:rPr>
          <w:rFonts w:ascii="Times New Roman" w:hAnsi="Times New Roman"/>
          <w:b/>
          <w:bCs/>
          <w:sz w:val="24"/>
          <w:szCs w:val="24"/>
          <w:lang w:val="ru-RU"/>
        </w:rPr>
        <w:t>4)</w:t>
      </w:r>
      <w:r w:rsidRPr="00512D1F">
        <w:rPr>
          <w:rFonts w:ascii="Times New Roman" w:hAnsi="Times New Roman"/>
          <w:b/>
          <w:bCs/>
          <w:spacing w:val="28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11"/>
          <w:sz w:val="24"/>
          <w:szCs w:val="24"/>
          <w:lang w:val="ru-RU"/>
        </w:rPr>
        <w:t>воспитание</w:t>
      </w:r>
      <w:r w:rsidRPr="00512D1F">
        <w:rPr>
          <w:rFonts w:ascii="Times New Roman" w:hAnsi="Times New Roman"/>
          <w:spacing w:val="13"/>
          <w:w w:val="111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11"/>
          <w:sz w:val="24"/>
          <w:szCs w:val="24"/>
          <w:lang w:val="ru-RU"/>
        </w:rPr>
        <w:t>потребности</w:t>
      </w:r>
      <w:r w:rsidRPr="00512D1F">
        <w:rPr>
          <w:rFonts w:ascii="Times New Roman" w:hAnsi="Times New Roman"/>
          <w:spacing w:val="-10"/>
          <w:w w:val="111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11"/>
          <w:sz w:val="24"/>
          <w:szCs w:val="24"/>
          <w:lang w:val="ru-RU"/>
        </w:rPr>
        <w:t>пользоваться</w:t>
      </w:r>
      <w:r w:rsidRPr="00512D1F">
        <w:rPr>
          <w:rFonts w:ascii="Times New Roman" w:hAnsi="Times New Roman"/>
          <w:spacing w:val="39"/>
          <w:w w:val="111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11"/>
          <w:sz w:val="24"/>
          <w:szCs w:val="24"/>
          <w:lang w:val="ru-RU"/>
        </w:rPr>
        <w:t xml:space="preserve">всем </w:t>
      </w:r>
      <w:r w:rsidRPr="00512D1F">
        <w:rPr>
          <w:rFonts w:ascii="Times New Roman" w:hAnsi="Times New Roman"/>
          <w:w w:val="113"/>
          <w:sz w:val="24"/>
          <w:szCs w:val="24"/>
          <w:lang w:val="ru-RU"/>
        </w:rPr>
        <w:t>языковым</w:t>
      </w:r>
      <w:r w:rsidRPr="00512D1F">
        <w:rPr>
          <w:rFonts w:ascii="Times New Roman" w:hAnsi="Times New Roman"/>
          <w:spacing w:val="51"/>
          <w:w w:val="113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13"/>
          <w:sz w:val="24"/>
          <w:szCs w:val="24"/>
          <w:lang w:val="ru-RU"/>
        </w:rPr>
        <w:t>богатством</w:t>
      </w:r>
      <w:r w:rsidRPr="00512D1F">
        <w:rPr>
          <w:rFonts w:ascii="Times New Roman" w:hAnsi="Times New Roman"/>
          <w:spacing w:val="-19"/>
          <w:w w:val="113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sz w:val="24"/>
          <w:szCs w:val="24"/>
          <w:lang w:val="ru-RU"/>
        </w:rPr>
        <w:t>(а</w:t>
      </w:r>
      <w:r w:rsidRPr="00512D1F">
        <w:rPr>
          <w:rFonts w:ascii="Times New Roman" w:hAnsi="Times New Roman"/>
          <w:spacing w:val="40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18"/>
          <w:sz w:val="24"/>
          <w:szCs w:val="24"/>
          <w:lang w:val="ru-RU"/>
        </w:rPr>
        <w:t>значит,</w:t>
      </w:r>
      <w:r w:rsidRPr="00512D1F">
        <w:rPr>
          <w:rFonts w:ascii="Times New Roman" w:hAnsi="Times New Roman"/>
          <w:spacing w:val="10"/>
          <w:w w:val="118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sz w:val="24"/>
          <w:szCs w:val="24"/>
          <w:lang w:val="ru-RU"/>
        </w:rPr>
        <w:t>и</w:t>
      </w:r>
      <w:r w:rsidRPr="00512D1F">
        <w:rPr>
          <w:rFonts w:ascii="Times New Roman" w:hAnsi="Times New Roman"/>
          <w:spacing w:val="39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14"/>
          <w:sz w:val="24"/>
          <w:szCs w:val="24"/>
          <w:lang w:val="ru-RU"/>
        </w:rPr>
        <w:t>познавать</w:t>
      </w:r>
      <w:r w:rsidRPr="00512D1F">
        <w:rPr>
          <w:rFonts w:ascii="Times New Roman" w:hAnsi="Times New Roman"/>
          <w:spacing w:val="12"/>
          <w:w w:val="114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sz w:val="24"/>
          <w:szCs w:val="24"/>
          <w:lang w:val="ru-RU"/>
        </w:rPr>
        <w:t xml:space="preserve">его), </w:t>
      </w:r>
      <w:r w:rsidRPr="00512D1F">
        <w:rPr>
          <w:rFonts w:ascii="Times New Roman" w:hAnsi="Times New Roman"/>
          <w:spacing w:val="16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11"/>
          <w:sz w:val="24"/>
          <w:szCs w:val="24"/>
          <w:lang w:val="ru-RU"/>
        </w:rPr>
        <w:t xml:space="preserve">совершенствовать </w:t>
      </w:r>
      <w:r w:rsidRPr="00512D1F">
        <w:rPr>
          <w:rFonts w:ascii="Times New Roman" w:hAnsi="Times New Roman"/>
          <w:sz w:val="24"/>
          <w:szCs w:val="24"/>
          <w:lang w:val="ru-RU"/>
        </w:rPr>
        <w:t>свою</w:t>
      </w:r>
      <w:r w:rsidRPr="00512D1F">
        <w:rPr>
          <w:rFonts w:ascii="Times New Roman" w:hAnsi="Times New Roman"/>
          <w:spacing w:val="33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10"/>
          <w:sz w:val="24"/>
          <w:szCs w:val="24"/>
          <w:lang w:val="ru-RU"/>
        </w:rPr>
        <w:t>устную</w:t>
      </w:r>
      <w:r w:rsidRPr="00512D1F">
        <w:rPr>
          <w:rFonts w:ascii="Times New Roman" w:hAnsi="Times New Roman"/>
          <w:spacing w:val="-5"/>
          <w:w w:val="110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sz w:val="24"/>
          <w:szCs w:val="24"/>
          <w:lang w:val="ru-RU"/>
        </w:rPr>
        <w:t>и</w:t>
      </w:r>
      <w:r w:rsidRPr="00512D1F">
        <w:rPr>
          <w:rFonts w:ascii="Times New Roman" w:hAnsi="Times New Roman"/>
          <w:spacing w:val="19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13"/>
          <w:sz w:val="24"/>
          <w:szCs w:val="24"/>
          <w:lang w:val="ru-RU"/>
        </w:rPr>
        <w:t>письменную</w:t>
      </w:r>
      <w:r w:rsidRPr="00512D1F">
        <w:rPr>
          <w:rFonts w:ascii="Times New Roman" w:hAnsi="Times New Roman"/>
          <w:spacing w:val="-19"/>
          <w:w w:val="113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13"/>
          <w:sz w:val="24"/>
          <w:szCs w:val="24"/>
          <w:lang w:val="ru-RU"/>
        </w:rPr>
        <w:t>речь,</w:t>
      </w:r>
      <w:r w:rsidRPr="00512D1F">
        <w:rPr>
          <w:rFonts w:ascii="Times New Roman" w:hAnsi="Times New Roman"/>
          <w:spacing w:val="7"/>
          <w:w w:val="113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13"/>
          <w:sz w:val="24"/>
          <w:szCs w:val="24"/>
          <w:lang w:val="ru-RU"/>
        </w:rPr>
        <w:t>делать</w:t>
      </w:r>
      <w:r w:rsidRPr="00512D1F">
        <w:rPr>
          <w:rFonts w:ascii="Times New Roman" w:hAnsi="Times New Roman"/>
          <w:spacing w:val="-1"/>
          <w:w w:val="113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sz w:val="24"/>
          <w:szCs w:val="24"/>
          <w:lang w:val="ru-RU"/>
        </w:rPr>
        <w:t>её</w:t>
      </w:r>
      <w:r w:rsidRPr="00512D1F">
        <w:rPr>
          <w:rFonts w:ascii="Times New Roman" w:hAnsi="Times New Roman"/>
          <w:spacing w:val="16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14"/>
          <w:sz w:val="24"/>
          <w:szCs w:val="24"/>
          <w:lang w:val="ru-RU"/>
        </w:rPr>
        <w:t>правильной,</w:t>
      </w:r>
      <w:r w:rsidRPr="00512D1F">
        <w:rPr>
          <w:rFonts w:ascii="Times New Roman" w:hAnsi="Times New Roman"/>
          <w:spacing w:val="4"/>
          <w:w w:val="114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14"/>
          <w:sz w:val="24"/>
          <w:szCs w:val="24"/>
          <w:lang w:val="ru-RU"/>
        </w:rPr>
        <w:t>точной,</w:t>
      </w:r>
      <w:r w:rsidRPr="00512D1F">
        <w:rPr>
          <w:rFonts w:ascii="Times New Roman" w:hAnsi="Times New Roman"/>
          <w:spacing w:val="-8"/>
          <w:w w:val="114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09"/>
          <w:sz w:val="24"/>
          <w:szCs w:val="24"/>
          <w:lang w:val="ru-RU"/>
        </w:rPr>
        <w:t>бога</w:t>
      </w:r>
      <w:r w:rsidRPr="00512D1F">
        <w:rPr>
          <w:rFonts w:ascii="Times New Roman" w:hAnsi="Times New Roman"/>
          <w:spacing w:val="5"/>
          <w:sz w:val="24"/>
          <w:szCs w:val="24"/>
          <w:lang w:val="ru-RU"/>
        </w:rPr>
        <w:t>той</w:t>
      </w:r>
      <w:r w:rsidRPr="00512D1F">
        <w:rPr>
          <w:rFonts w:ascii="Times New Roman" w:hAnsi="Times New Roman"/>
          <w:sz w:val="24"/>
          <w:szCs w:val="24"/>
          <w:lang w:val="ru-RU"/>
        </w:rPr>
        <w:t>;</w:t>
      </w:r>
      <w:r w:rsidRPr="00512D1F">
        <w:rPr>
          <w:rFonts w:ascii="Times New Roman" w:hAnsi="Times New Roman"/>
          <w:spacing w:val="-1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sz w:val="24"/>
          <w:szCs w:val="24"/>
          <w:lang w:val="ru-RU"/>
        </w:rPr>
        <w:tab/>
      </w:r>
    </w:p>
    <w:p w:rsidR="00F366E9" w:rsidRPr="00512D1F" w:rsidRDefault="00F366E9" w:rsidP="00447B43">
      <w:pPr>
        <w:widowControl w:val="0"/>
        <w:tabs>
          <w:tab w:val="left" w:pos="860"/>
          <w:tab w:val="left" w:pos="1320"/>
          <w:tab w:val="left" w:pos="2740"/>
          <w:tab w:val="left" w:pos="4480"/>
          <w:tab w:val="left" w:pos="5520"/>
          <w:tab w:val="left" w:pos="5920"/>
        </w:tabs>
        <w:autoSpaceDE w:val="0"/>
        <w:autoSpaceDN w:val="0"/>
        <w:adjustRightInd w:val="0"/>
        <w:spacing w:after="0" w:line="240" w:lineRule="auto"/>
        <w:ind w:left="151" w:right="69" w:firstLine="283"/>
        <w:jc w:val="both"/>
        <w:rPr>
          <w:rFonts w:ascii="Times New Roman" w:hAnsi="Times New Roman"/>
          <w:sz w:val="24"/>
          <w:szCs w:val="24"/>
          <w:lang w:val="ru-RU"/>
        </w:rPr>
      </w:pPr>
      <w:r w:rsidRPr="00512D1F">
        <w:rPr>
          <w:rFonts w:ascii="Times New Roman" w:hAnsi="Times New Roman"/>
          <w:b/>
          <w:bCs/>
          <w:spacing w:val="5"/>
          <w:sz w:val="24"/>
          <w:szCs w:val="24"/>
          <w:lang w:val="ru-RU"/>
        </w:rPr>
        <w:t>5</w:t>
      </w:r>
      <w:r w:rsidRPr="00512D1F">
        <w:rPr>
          <w:rFonts w:ascii="Times New Roman" w:hAnsi="Times New Roman"/>
          <w:b/>
          <w:bCs/>
          <w:sz w:val="24"/>
          <w:szCs w:val="24"/>
          <w:lang w:val="ru-RU"/>
        </w:rPr>
        <w:t>)</w:t>
      </w:r>
      <w:r w:rsidRPr="00512D1F">
        <w:rPr>
          <w:rFonts w:ascii="Times New Roman" w:hAnsi="Times New Roman"/>
          <w:b/>
          <w:bCs/>
          <w:spacing w:val="-35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b/>
          <w:bCs/>
          <w:sz w:val="24"/>
          <w:szCs w:val="24"/>
          <w:lang w:val="ru-RU"/>
        </w:rPr>
        <w:tab/>
      </w:r>
      <w:r w:rsidRPr="00512D1F">
        <w:rPr>
          <w:rFonts w:ascii="Times New Roman" w:hAnsi="Times New Roman"/>
          <w:spacing w:val="6"/>
          <w:w w:val="111"/>
          <w:sz w:val="24"/>
          <w:szCs w:val="24"/>
          <w:lang w:val="ru-RU"/>
        </w:rPr>
        <w:t>сообщени</w:t>
      </w:r>
      <w:r w:rsidRPr="00512D1F">
        <w:rPr>
          <w:rFonts w:ascii="Times New Roman" w:hAnsi="Times New Roman"/>
          <w:w w:val="111"/>
          <w:sz w:val="24"/>
          <w:szCs w:val="24"/>
          <w:lang w:val="ru-RU"/>
        </w:rPr>
        <w:t>е</w:t>
      </w:r>
      <w:r w:rsidRPr="00512D1F">
        <w:rPr>
          <w:rFonts w:ascii="Times New Roman" w:hAnsi="Times New Roman"/>
          <w:sz w:val="24"/>
          <w:szCs w:val="24"/>
          <w:lang w:val="ru-RU"/>
        </w:rPr>
        <w:tab/>
      </w:r>
      <w:r w:rsidRPr="00512D1F">
        <w:rPr>
          <w:rFonts w:ascii="Times New Roman" w:hAnsi="Times New Roman"/>
          <w:spacing w:val="6"/>
          <w:w w:val="111"/>
          <w:sz w:val="24"/>
          <w:szCs w:val="24"/>
          <w:lang w:val="ru-RU"/>
        </w:rPr>
        <w:t>необходимы</w:t>
      </w:r>
      <w:r w:rsidRPr="00512D1F">
        <w:rPr>
          <w:rFonts w:ascii="Times New Roman" w:hAnsi="Times New Roman"/>
          <w:w w:val="111"/>
          <w:sz w:val="24"/>
          <w:szCs w:val="24"/>
          <w:lang w:val="ru-RU"/>
        </w:rPr>
        <w:t>х</w:t>
      </w:r>
      <w:r w:rsidRPr="00512D1F">
        <w:rPr>
          <w:rFonts w:ascii="Times New Roman" w:hAnsi="Times New Roman"/>
          <w:spacing w:val="-54"/>
          <w:w w:val="111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sz w:val="24"/>
          <w:szCs w:val="24"/>
          <w:lang w:val="ru-RU"/>
        </w:rPr>
        <w:tab/>
      </w:r>
      <w:r w:rsidRPr="00512D1F">
        <w:rPr>
          <w:rFonts w:ascii="Times New Roman" w:hAnsi="Times New Roman"/>
          <w:spacing w:val="6"/>
          <w:w w:val="111"/>
          <w:sz w:val="24"/>
          <w:szCs w:val="24"/>
          <w:lang w:val="ru-RU"/>
        </w:rPr>
        <w:t>знани</w:t>
      </w:r>
      <w:r w:rsidRPr="00512D1F">
        <w:rPr>
          <w:rFonts w:ascii="Times New Roman" w:hAnsi="Times New Roman"/>
          <w:w w:val="111"/>
          <w:sz w:val="24"/>
          <w:szCs w:val="24"/>
          <w:lang w:val="ru-RU"/>
        </w:rPr>
        <w:t>й</w:t>
      </w:r>
      <w:r w:rsidRPr="00512D1F">
        <w:rPr>
          <w:rFonts w:ascii="Times New Roman" w:hAnsi="Times New Roman"/>
          <w:spacing w:val="-31"/>
          <w:w w:val="111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sz w:val="24"/>
          <w:szCs w:val="24"/>
          <w:lang w:val="ru-RU"/>
        </w:rPr>
        <w:tab/>
        <w:t>и</w:t>
      </w:r>
      <w:r w:rsidRPr="00512D1F">
        <w:rPr>
          <w:rFonts w:ascii="Times New Roman" w:hAnsi="Times New Roman"/>
          <w:spacing w:val="-36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sz w:val="24"/>
          <w:szCs w:val="24"/>
          <w:lang w:val="ru-RU"/>
        </w:rPr>
        <w:tab/>
      </w:r>
      <w:r w:rsidRPr="00512D1F">
        <w:rPr>
          <w:rFonts w:ascii="Times New Roman" w:hAnsi="Times New Roman"/>
          <w:spacing w:val="5"/>
          <w:w w:val="112"/>
          <w:sz w:val="24"/>
          <w:szCs w:val="24"/>
          <w:lang w:val="ru-RU"/>
        </w:rPr>
        <w:t xml:space="preserve">формирование </w:t>
      </w:r>
      <w:r w:rsidRPr="00512D1F">
        <w:rPr>
          <w:rFonts w:ascii="Times New Roman" w:hAnsi="Times New Roman"/>
          <w:w w:val="114"/>
          <w:sz w:val="24"/>
          <w:szCs w:val="24"/>
          <w:lang w:val="ru-RU"/>
        </w:rPr>
        <w:t>учебно-языковых,</w:t>
      </w:r>
      <w:r w:rsidRPr="00512D1F">
        <w:rPr>
          <w:rFonts w:ascii="Times New Roman" w:hAnsi="Times New Roman"/>
          <w:spacing w:val="29"/>
          <w:w w:val="114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14"/>
          <w:sz w:val="24"/>
          <w:szCs w:val="24"/>
          <w:lang w:val="ru-RU"/>
        </w:rPr>
        <w:t>речевых</w:t>
      </w:r>
      <w:r w:rsidRPr="00512D1F">
        <w:rPr>
          <w:rFonts w:ascii="Times New Roman" w:hAnsi="Times New Roman"/>
          <w:spacing w:val="3"/>
          <w:w w:val="114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sz w:val="24"/>
          <w:szCs w:val="24"/>
          <w:lang w:val="ru-RU"/>
        </w:rPr>
        <w:t>и</w:t>
      </w:r>
      <w:r w:rsidRPr="00512D1F">
        <w:rPr>
          <w:rFonts w:ascii="Times New Roman" w:hAnsi="Times New Roman"/>
          <w:spacing w:val="38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13"/>
          <w:sz w:val="24"/>
          <w:szCs w:val="24"/>
          <w:lang w:val="ru-RU"/>
        </w:rPr>
        <w:t>правописных</w:t>
      </w:r>
      <w:r w:rsidRPr="00512D1F">
        <w:rPr>
          <w:rFonts w:ascii="Times New Roman" w:hAnsi="Times New Roman"/>
          <w:spacing w:val="23"/>
          <w:w w:val="113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13"/>
          <w:sz w:val="24"/>
          <w:szCs w:val="24"/>
          <w:lang w:val="ru-RU"/>
        </w:rPr>
        <w:t>умений</w:t>
      </w:r>
      <w:r w:rsidRPr="00512D1F">
        <w:rPr>
          <w:rFonts w:ascii="Times New Roman" w:hAnsi="Times New Roman"/>
          <w:spacing w:val="12"/>
          <w:w w:val="113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sz w:val="24"/>
          <w:szCs w:val="24"/>
          <w:lang w:val="ru-RU"/>
        </w:rPr>
        <w:t>и</w:t>
      </w:r>
      <w:r w:rsidRPr="00512D1F">
        <w:rPr>
          <w:rFonts w:ascii="Times New Roman" w:hAnsi="Times New Roman"/>
          <w:spacing w:val="37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16"/>
          <w:sz w:val="24"/>
          <w:szCs w:val="24"/>
          <w:lang w:val="ru-RU"/>
        </w:rPr>
        <w:t>навыков,</w:t>
      </w:r>
      <w:r w:rsidRPr="00512D1F">
        <w:rPr>
          <w:rFonts w:ascii="Times New Roman" w:hAnsi="Times New Roman"/>
          <w:spacing w:val="19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07"/>
          <w:sz w:val="24"/>
          <w:szCs w:val="24"/>
          <w:lang w:val="ru-RU"/>
        </w:rPr>
        <w:t>необ</w:t>
      </w:r>
      <w:r w:rsidRPr="00512D1F">
        <w:rPr>
          <w:rFonts w:ascii="Times New Roman" w:hAnsi="Times New Roman"/>
          <w:w w:val="114"/>
          <w:sz w:val="24"/>
          <w:szCs w:val="24"/>
          <w:lang w:val="ru-RU"/>
        </w:rPr>
        <w:t>ходимых</w:t>
      </w:r>
      <w:r w:rsidRPr="00512D1F">
        <w:rPr>
          <w:rFonts w:ascii="Times New Roman" w:hAnsi="Times New Roman"/>
          <w:spacing w:val="-11"/>
          <w:w w:val="114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sz w:val="24"/>
          <w:szCs w:val="24"/>
          <w:lang w:val="ru-RU"/>
        </w:rPr>
        <w:t xml:space="preserve">для  того, </w:t>
      </w:r>
      <w:r w:rsidRPr="00512D1F">
        <w:rPr>
          <w:rFonts w:ascii="Times New Roman" w:hAnsi="Times New Roman"/>
          <w:spacing w:val="2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sz w:val="24"/>
          <w:szCs w:val="24"/>
          <w:lang w:val="ru-RU"/>
        </w:rPr>
        <w:t>чтобы</w:t>
      </w:r>
      <w:r w:rsidRPr="00512D1F">
        <w:rPr>
          <w:rFonts w:ascii="Times New Roman" w:hAnsi="Times New Roman"/>
          <w:spacing w:val="55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15"/>
          <w:sz w:val="24"/>
          <w:szCs w:val="24"/>
          <w:lang w:val="ru-RU"/>
        </w:rPr>
        <w:t>правильно,</w:t>
      </w:r>
      <w:r w:rsidRPr="00512D1F">
        <w:rPr>
          <w:rFonts w:ascii="Times New Roman" w:hAnsi="Times New Roman"/>
          <w:spacing w:val="-11"/>
          <w:w w:val="115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sz w:val="24"/>
          <w:szCs w:val="24"/>
          <w:lang w:val="ru-RU"/>
        </w:rPr>
        <w:t>точно</w:t>
      </w:r>
      <w:r w:rsidRPr="00512D1F">
        <w:rPr>
          <w:rFonts w:ascii="Times New Roman" w:hAnsi="Times New Roman"/>
          <w:spacing w:val="51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sz w:val="24"/>
          <w:szCs w:val="24"/>
          <w:lang w:val="ru-RU"/>
        </w:rPr>
        <w:t>и</w:t>
      </w:r>
      <w:r w:rsidRPr="00512D1F">
        <w:rPr>
          <w:rFonts w:ascii="Times New Roman" w:hAnsi="Times New Roman"/>
          <w:spacing w:val="16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14"/>
          <w:sz w:val="24"/>
          <w:szCs w:val="24"/>
          <w:lang w:val="ru-RU"/>
        </w:rPr>
        <w:t>выразительно</w:t>
      </w:r>
      <w:r w:rsidRPr="00512D1F">
        <w:rPr>
          <w:rFonts w:ascii="Times New Roman" w:hAnsi="Times New Roman"/>
          <w:spacing w:val="-11"/>
          <w:w w:val="114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14"/>
          <w:sz w:val="24"/>
          <w:szCs w:val="24"/>
          <w:lang w:val="ru-RU"/>
        </w:rPr>
        <w:t xml:space="preserve">говорить, </w:t>
      </w:r>
      <w:r w:rsidRPr="00512D1F">
        <w:rPr>
          <w:rFonts w:ascii="Times New Roman" w:hAnsi="Times New Roman"/>
          <w:w w:val="115"/>
          <w:sz w:val="24"/>
          <w:szCs w:val="24"/>
          <w:lang w:val="ru-RU"/>
        </w:rPr>
        <w:t>читать</w:t>
      </w:r>
      <w:r w:rsidRPr="00512D1F">
        <w:rPr>
          <w:rFonts w:ascii="Times New Roman" w:hAnsi="Times New Roman"/>
          <w:spacing w:val="-7"/>
          <w:w w:val="115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sz w:val="24"/>
          <w:szCs w:val="24"/>
          <w:lang w:val="ru-RU"/>
        </w:rPr>
        <w:t>и</w:t>
      </w:r>
      <w:r w:rsidRPr="00512D1F">
        <w:rPr>
          <w:rFonts w:ascii="Times New Roman" w:hAnsi="Times New Roman"/>
          <w:spacing w:val="20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14"/>
          <w:sz w:val="24"/>
          <w:szCs w:val="24"/>
          <w:lang w:val="ru-RU"/>
        </w:rPr>
        <w:t>писать</w:t>
      </w:r>
      <w:r w:rsidRPr="00512D1F">
        <w:rPr>
          <w:rFonts w:ascii="Times New Roman" w:hAnsi="Times New Roman"/>
          <w:spacing w:val="-7"/>
          <w:w w:val="114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sz w:val="24"/>
          <w:szCs w:val="24"/>
          <w:lang w:val="ru-RU"/>
        </w:rPr>
        <w:t>на</w:t>
      </w:r>
      <w:r w:rsidRPr="00512D1F">
        <w:rPr>
          <w:rFonts w:ascii="Times New Roman" w:hAnsi="Times New Roman"/>
          <w:spacing w:val="33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10"/>
          <w:sz w:val="24"/>
          <w:szCs w:val="24"/>
          <w:lang w:val="ru-RU"/>
        </w:rPr>
        <w:t>родном</w:t>
      </w:r>
      <w:r w:rsidRPr="00512D1F">
        <w:rPr>
          <w:rFonts w:ascii="Times New Roman" w:hAnsi="Times New Roman"/>
          <w:spacing w:val="-4"/>
          <w:w w:val="110"/>
          <w:sz w:val="24"/>
          <w:szCs w:val="24"/>
          <w:lang w:val="ru-RU"/>
        </w:rPr>
        <w:t xml:space="preserve"> </w:t>
      </w:r>
      <w:r w:rsidRPr="00512D1F">
        <w:rPr>
          <w:rFonts w:ascii="Times New Roman" w:hAnsi="Times New Roman"/>
          <w:w w:val="122"/>
          <w:sz w:val="24"/>
          <w:szCs w:val="24"/>
          <w:lang w:val="ru-RU"/>
        </w:rPr>
        <w:t>языке.</w:t>
      </w:r>
    </w:p>
    <w:p w:rsidR="00F366E9" w:rsidRPr="00512D1F" w:rsidRDefault="00F366E9" w:rsidP="00447B43">
      <w:pPr>
        <w:pStyle w:val="ParagraphStyle"/>
        <w:jc w:val="center"/>
        <w:rPr>
          <w:rFonts w:ascii="Times New Roman" w:hAnsi="Times New Roman" w:cs="Times New Roman"/>
          <w:b/>
          <w:bCs/>
          <w:color w:val="000000"/>
          <w:lang w:val="ru-RU"/>
        </w:rPr>
      </w:pPr>
      <w:r w:rsidRPr="00512D1F">
        <w:rPr>
          <w:rFonts w:ascii="Times New Roman" w:hAnsi="Times New Roman" w:cs="Times New Roman"/>
          <w:b/>
          <w:bCs/>
          <w:color w:val="000000"/>
          <w:lang w:val="ru-RU"/>
        </w:rPr>
        <w:t>Общая характеристика учебного предмета</w:t>
      </w:r>
    </w:p>
    <w:p w:rsidR="00F366E9" w:rsidRPr="004C426F" w:rsidRDefault="00F366E9" w:rsidP="00447B43">
      <w:pPr>
        <w:widowControl w:val="0"/>
        <w:autoSpaceDE w:val="0"/>
        <w:autoSpaceDN w:val="0"/>
        <w:adjustRightInd w:val="0"/>
        <w:spacing w:after="0" w:line="240" w:lineRule="auto"/>
        <w:ind w:left="115" w:right="119" w:firstLine="283"/>
        <w:jc w:val="both"/>
        <w:rPr>
          <w:rFonts w:ascii="Times New Roman" w:hAnsi="Times New Roman"/>
          <w:sz w:val="24"/>
          <w:szCs w:val="24"/>
          <w:lang w:val="ru-RU"/>
        </w:rPr>
      </w:pPr>
      <w:r w:rsidRPr="004C426F">
        <w:rPr>
          <w:rFonts w:ascii="Times New Roman" w:hAnsi="Times New Roman"/>
          <w:sz w:val="24"/>
          <w:szCs w:val="24"/>
          <w:lang w:val="ru-RU"/>
        </w:rPr>
        <w:t>В</w:t>
      </w:r>
      <w:r w:rsidRPr="004C426F">
        <w:rPr>
          <w:rFonts w:ascii="Times New Roman" w:hAnsi="Times New Roman"/>
          <w:spacing w:val="2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w w:val="112"/>
          <w:sz w:val="24"/>
          <w:szCs w:val="24"/>
          <w:lang w:val="ru-RU"/>
        </w:rPr>
        <w:t>курс</w:t>
      </w:r>
      <w:r w:rsidRPr="004C426F">
        <w:rPr>
          <w:rFonts w:ascii="Times New Roman" w:hAnsi="Times New Roman"/>
          <w:w w:val="112"/>
          <w:sz w:val="24"/>
          <w:szCs w:val="24"/>
          <w:lang w:val="ru-RU"/>
        </w:rPr>
        <w:t>е</w:t>
      </w:r>
      <w:r w:rsidRPr="004C426F">
        <w:rPr>
          <w:rFonts w:ascii="Times New Roman" w:hAnsi="Times New Roman"/>
          <w:spacing w:val="-3"/>
          <w:w w:val="112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w w:val="112"/>
          <w:sz w:val="24"/>
          <w:szCs w:val="24"/>
          <w:lang w:val="ru-RU"/>
        </w:rPr>
        <w:t>русског</w:t>
      </w:r>
      <w:r w:rsidRPr="004C426F">
        <w:rPr>
          <w:rFonts w:ascii="Times New Roman" w:hAnsi="Times New Roman"/>
          <w:w w:val="112"/>
          <w:sz w:val="24"/>
          <w:szCs w:val="24"/>
          <w:lang w:val="ru-RU"/>
        </w:rPr>
        <w:t>о</w:t>
      </w:r>
      <w:r w:rsidRPr="004C426F">
        <w:rPr>
          <w:rFonts w:ascii="Times New Roman" w:hAnsi="Times New Roman"/>
          <w:spacing w:val="-23"/>
          <w:w w:val="112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w w:val="112"/>
          <w:sz w:val="24"/>
          <w:szCs w:val="24"/>
          <w:lang w:val="ru-RU"/>
        </w:rPr>
        <w:t>язык</w:t>
      </w:r>
      <w:r w:rsidRPr="004C426F">
        <w:rPr>
          <w:rFonts w:ascii="Times New Roman" w:hAnsi="Times New Roman"/>
          <w:w w:val="112"/>
          <w:sz w:val="24"/>
          <w:szCs w:val="24"/>
          <w:lang w:val="ru-RU"/>
        </w:rPr>
        <w:t>а</w:t>
      </w:r>
      <w:r w:rsidRPr="004C426F">
        <w:rPr>
          <w:rFonts w:ascii="Times New Roman" w:hAnsi="Times New Roman"/>
          <w:spacing w:val="35"/>
          <w:w w:val="112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w w:val="112"/>
          <w:sz w:val="24"/>
          <w:szCs w:val="24"/>
          <w:lang w:val="ru-RU"/>
        </w:rPr>
        <w:t>реализуютс</w:t>
      </w:r>
      <w:r w:rsidRPr="004C426F">
        <w:rPr>
          <w:rFonts w:ascii="Times New Roman" w:hAnsi="Times New Roman"/>
          <w:w w:val="112"/>
          <w:sz w:val="24"/>
          <w:szCs w:val="24"/>
          <w:lang w:val="ru-RU"/>
        </w:rPr>
        <w:t>я</w:t>
      </w:r>
      <w:r w:rsidRPr="004C426F">
        <w:rPr>
          <w:rFonts w:ascii="Times New Roman" w:hAnsi="Times New Roman"/>
          <w:spacing w:val="7"/>
          <w:w w:val="112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w w:val="112"/>
          <w:sz w:val="24"/>
          <w:szCs w:val="24"/>
          <w:lang w:val="ru-RU"/>
        </w:rPr>
        <w:t>следующи</w:t>
      </w:r>
      <w:r w:rsidRPr="004C426F">
        <w:rPr>
          <w:rFonts w:ascii="Times New Roman" w:hAnsi="Times New Roman"/>
          <w:w w:val="112"/>
          <w:sz w:val="24"/>
          <w:szCs w:val="24"/>
          <w:lang w:val="ru-RU"/>
        </w:rPr>
        <w:t>е</w:t>
      </w:r>
      <w:r w:rsidRPr="004C426F">
        <w:rPr>
          <w:rFonts w:ascii="Times New Roman" w:hAnsi="Times New Roman"/>
          <w:spacing w:val="-26"/>
          <w:w w:val="112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i/>
          <w:iCs/>
          <w:spacing w:val="4"/>
          <w:w w:val="112"/>
          <w:sz w:val="24"/>
          <w:szCs w:val="24"/>
          <w:lang w:val="ru-RU"/>
        </w:rPr>
        <w:t>сквозны</w:t>
      </w:r>
      <w:r w:rsidRPr="004C426F">
        <w:rPr>
          <w:rFonts w:ascii="Times New Roman" w:hAnsi="Times New Roman"/>
          <w:i/>
          <w:iCs/>
          <w:w w:val="112"/>
          <w:sz w:val="24"/>
          <w:szCs w:val="24"/>
          <w:lang w:val="ru-RU"/>
        </w:rPr>
        <w:t>е</w:t>
      </w:r>
      <w:r w:rsidRPr="004C426F">
        <w:rPr>
          <w:rFonts w:ascii="Times New Roman" w:hAnsi="Times New Roman"/>
          <w:i/>
          <w:iCs/>
          <w:spacing w:val="11"/>
          <w:w w:val="112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i/>
          <w:iCs/>
          <w:spacing w:val="4"/>
          <w:w w:val="136"/>
          <w:sz w:val="24"/>
          <w:szCs w:val="24"/>
          <w:lang w:val="ru-RU"/>
        </w:rPr>
        <w:t>л</w:t>
      </w:r>
      <w:r w:rsidRPr="004C426F">
        <w:rPr>
          <w:rFonts w:ascii="Times New Roman" w:hAnsi="Times New Roman"/>
          <w:i/>
          <w:iCs/>
          <w:spacing w:val="4"/>
          <w:w w:val="119"/>
          <w:sz w:val="24"/>
          <w:szCs w:val="24"/>
          <w:lang w:val="ru-RU"/>
        </w:rPr>
        <w:t>и</w:t>
      </w:r>
      <w:r w:rsidRPr="004C426F">
        <w:rPr>
          <w:rFonts w:ascii="Times New Roman" w:hAnsi="Times New Roman"/>
          <w:i/>
          <w:iCs/>
          <w:spacing w:val="4"/>
          <w:w w:val="125"/>
          <w:sz w:val="24"/>
          <w:szCs w:val="24"/>
          <w:lang w:val="ru-RU"/>
        </w:rPr>
        <w:t>н</w:t>
      </w:r>
      <w:r w:rsidRPr="004C426F">
        <w:rPr>
          <w:rFonts w:ascii="Times New Roman" w:hAnsi="Times New Roman"/>
          <w:i/>
          <w:iCs/>
          <w:spacing w:val="4"/>
          <w:w w:val="119"/>
          <w:sz w:val="24"/>
          <w:szCs w:val="24"/>
          <w:lang w:val="ru-RU"/>
        </w:rPr>
        <w:t>и</w:t>
      </w:r>
      <w:r w:rsidRPr="004C426F">
        <w:rPr>
          <w:rFonts w:ascii="Times New Roman" w:hAnsi="Times New Roman"/>
          <w:i/>
          <w:iCs/>
          <w:w w:val="119"/>
          <w:sz w:val="24"/>
          <w:szCs w:val="24"/>
          <w:lang w:val="ru-RU"/>
        </w:rPr>
        <w:t xml:space="preserve">и </w:t>
      </w:r>
      <w:r w:rsidRPr="004C426F">
        <w:rPr>
          <w:rFonts w:ascii="Times New Roman" w:hAnsi="Times New Roman"/>
          <w:i/>
          <w:iCs/>
          <w:spacing w:val="5"/>
          <w:w w:val="115"/>
          <w:sz w:val="24"/>
          <w:szCs w:val="24"/>
          <w:lang w:val="ru-RU"/>
        </w:rPr>
        <w:t>развити</w:t>
      </w:r>
      <w:r w:rsidRPr="004C426F">
        <w:rPr>
          <w:rFonts w:ascii="Times New Roman" w:hAnsi="Times New Roman"/>
          <w:i/>
          <w:iCs/>
          <w:w w:val="115"/>
          <w:sz w:val="24"/>
          <w:szCs w:val="24"/>
          <w:lang w:val="ru-RU"/>
        </w:rPr>
        <w:t>я</w:t>
      </w:r>
      <w:r w:rsidRPr="004C426F">
        <w:rPr>
          <w:rFonts w:ascii="Times New Roman" w:hAnsi="Times New Roman"/>
          <w:i/>
          <w:iCs/>
          <w:spacing w:val="24"/>
          <w:w w:val="115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i/>
          <w:iCs/>
          <w:spacing w:val="5"/>
          <w:w w:val="115"/>
          <w:sz w:val="24"/>
          <w:szCs w:val="24"/>
          <w:lang w:val="ru-RU"/>
        </w:rPr>
        <w:t>учащихс</w:t>
      </w:r>
      <w:r w:rsidRPr="004C426F">
        <w:rPr>
          <w:rFonts w:ascii="Times New Roman" w:hAnsi="Times New Roman"/>
          <w:i/>
          <w:iCs/>
          <w:w w:val="115"/>
          <w:sz w:val="24"/>
          <w:szCs w:val="24"/>
          <w:lang w:val="ru-RU"/>
        </w:rPr>
        <w:t>я</w:t>
      </w:r>
      <w:r w:rsidRPr="004C426F">
        <w:rPr>
          <w:rFonts w:ascii="Times New Roman" w:hAnsi="Times New Roman"/>
          <w:i/>
          <w:iCs/>
          <w:spacing w:val="24"/>
          <w:w w:val="115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i/>
          <w:iCs/>
          <w:spacing w:val="5"/>
          <w:w w:val="115"/>
          <w:sz w:val="24"/>
          <w:szCs w:val="24"/>
          <w:lang w:val="ru-RU"/>
        </w:rPr>
        <w:t>средствам</w:t>
      </w:r>
      <w:r w:rsidRPr="004C426F">
        <w:rPr>
          <w:rFonts w:ascii="Times New Roman" w:hAnsi="Times New Roman"/>
          <w:i/>
          <w:iCs/>
          <w:w w:val="115"/>
          <w:sz w:val="24"/>
          <w:szCs w:val="24"/>
          <w:lang w:val="ru-RU"/>
        </w:rPr>
        <w:t>и</w:t>
      </w:r>
      <w:r w:rsidRPr="004C426F">
        <w:rPr>
          <w:rFonts w:ascii="Times New Roman" w:hAnsi="Times New Roman"/>
          <w:i/>
          <w:iCs/>
          <w:spacing w:val="-26"/>
          <w:w w:val="115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i/>
          <w:iCs/>
          <w:spacing w:val="4"/>
          <w:w w:val="113"/>
          <w:sz w:val="24"/>
          <w:szCs w:val="24"/>
          <w:lang w:val="ru-RU"/>
        </w:rPr>
        <w:t>предмета</w:t>
      </w:r>
      <w:r w:rsidRPr="004C426F">
        <w:rPr>
          <w:rFonts w:ascii="Times New Roman" w:hAnsi="Times New Roman"/>
          <w:w w:val="138"/>
          <w:sz w:val="24"/>
          <w:szCs w:val="24"/>
          <w:lang w:val="ru-RU"/>
        </w:rPr>
        <w:t>.</w:t>
      </w:r>
    </w:p>
    <w:p w:rsidR="00F366E9" w:rsidRPr="004C426F" w:rsidRDefault="00F366E9" w:rsidP="00447B43">
      <w:pPr>
        <w:widowControl w:val="0"/>
        <w:autoSpaceDE w:val="0"/>
        <w:autoSpaceDN w:val="0"/>
        <w:adjustRightInd w:val="0"/>
        <w:spacing w:after="0" w:line="240" w:lineRule="auto"/>
        <w:ind w:left="398"/>
        <w:rPr>
          <w:rFonts w:ascii="Times New Roman" w:hAnsi="Times New Roman"/>
          <w:sz w:val="24"/>
          <w:szCs w:val="24"/>
          <w:lang w:val="ru-RU"/>
        </w:rPr>
      </w:pPr>
      <w:r w:rsidRPr="004C426F">
        <w:rPr>
          <w:rFonts w:ascii="Times New Roman" w:hAnsi="Times New Roman"/>
          <w:i/>
          <w:iCs/>
          <w:spacing w:val="5"/>
          <w:w w:val="118"/>
          <w:sz w:val="24"/>
          <w:szCs w:val="24"/>
          <w:lang w:val="ru-RU"/>
        </w:rPr>
        <w:t>Линии</w:t>
      </w:r>
      <w:r w:rsidRPr="004C426F">
        <w:rPr>
          <w:rFonts w:ascii="Times New Roman" w:hAnsi="Times New Roman"/>
          <w:i/>
          <w:iCs/>
          <w:w w:val="118"/>
          <w:sz w:val="24"/>
          <w:szCs w:val="24"/>
          <w:lang w:val="ru-RU"/>
        </w:rPr>
        <w:t>,</w:t>
      </w:r>
      <w:r w:rsidRPr="004C426F">
        <w:rPr>
          <w:rFonts w:ascii="Times New Roman" w:hAnsi="Times New Roman"/>
          <w:i/>
          <w:iCs/>
          <w:spacing w:val="3"/>
          <w:w w:val="118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i/>
          <w:iCs/>
          <w:spacing w:val="4"/>
          <w:sz w:val="24"/>
          <w:szCs w:val="24"/>
          <w:lang w:val="ru-RU"/>
        </w:rPr>
        <w:t>общи</w:t>
      </w:r>
      <w:r w:rsidRPr="004C426F">
        <w:rPr>
          <w:rFonts w:ascii="Times New Roman" w:hAnsi="Times New Roman"/>
          <w:i/>
          <w:iCs/>
          <w:sz w:val="24"/>
          <w:szCs w:val="24"/>
          <w:lang w:val="ru-RU"/>
        </w:rPr>
        <w:t xml:space="preserve">е </w:t>
      </w:r>
      <w:r w:rsidRPr="004C426F">
        <w:rPr>
          <w:rFonts w:ascii="Times New Roman" w:hAnsi="Times New Roman"/>
          <w:i/>
          <w:iCs/>
          <w:spacing w:val="3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i/>
          <w:iCs/>
          <w:sz w:val="24"/>
          <w:szCs w:val="24"/>
          <w:lang w:val="ru-RU"/>
        </w:rPr>
        <w:t>с</w:t>
      </w:r>
      <w:r w:rsidRPr="004C426F">
        <w:rPr>
          <w:rFonts w:ascii="Times New Roman" w:hAnsi="Times New Roman"/>
          <w:i/>
          <w:iCs/>
          <w:spacing w:val="17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i/>
          <w:iCs/>
          <w:spacing w:val="4"/>
          <w:w w:val="113"/>
          <w:sz w:val="24"/>
          <w:szCs w:val="24"/>
          <w:lang w:val="ru-RU"/>
        </w:rPr>
        <w:t>курсо</w:t>
      </w:r>
      <w:r w:rsidRPr="004C426F">
        <w:rPr>
          <w:rFonts w:ascii="Times New Roman" w:hAnsi="Times New Roman"/>
          <w:i/>
          <w:iCs/>
          <w:w w:val="113"/>
          <w:sz w:val="24"/>
          <w:szCs w:val="24"/>
          <w:lang w:val="ru-RU"/>
        </w:rPr>
        <w:t>м</w:t>
      </w:r>
      <w:r w:rsidRPr="004C426F">
        <w:rPr>
          <w:rFonts w:ascii="Times New Roman" w:hAnsi="Times New Roman"/>
          <w:i/>
          <w:iCs/>
          <w:spacing w:val="7"/>
          <w:w w:val="113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i/>
          <w:iCs/>
          <w:spacing w:val="4"/>
          <w:w w:val="113"/>
          <w:sz w:val="24"/>
          <w:szCs w:val="24"/>
          <w:lang w:val="ru-RU"/>
        </w:rPr>
        <w:t>литературног</w:t>
      </w:r>
      <w:r w:rsidRPr="004C426F">
        <w:rPr>
          <w:rFonts w:ascii="Times New Roman" w:hAnsi="Times New Roman"/>
          <w:i/>
          <w:iCs/>
          <w:w w:val="113"/>
          <w:sz w:val="24"/>
          <w:szCs w:val="24"/>
          <w:lang w:val="ru-RU"/>
        </w:rPr>
        <w:t>о</w:t>
      </w:r>
      <w:r w:rsidRPr="004C426F">
        <w:rPr>
          <w:rFonts w:ascii="Times New Roman" w:hAnsi="Times New Roman"/>
          <w:i/>
          <w:iCs/>
          <w:spacing w:val="26"/>
          <w:w w:val="113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i/>
          <w:iCs/>
          <w:spacing w:val="4"/>
          <w:w w:val="116"/>
          <w:sz w:val="24"/>
          <w:szCs w:val="24"/>
          <w:lang w:val="ru-RU"/>
        </w:rPr>
        <w:t>чтения:</w:t>
      </w:r>
    </w:p>
    <w:p w:rsidR="00F366E9" w:rsidRPr="004C426F" w:rsidRDefault="00F366E9" w:rsidP="00447B43">
      <w:pPr>
        <w:widowControl w:val="0"/>
        <w:autoSpaceDE w:val="0"/>
        <w:autoSpaceDN w:val="0"/>
        <w:adjustRightInd w:val="0"/>
        <w:spacing w:after="0" w:line="240" w:lineRule="auto"/>
        <w:ind w:left="115" w:right="114" w:firstLine="283"/>
        <w:jc w:val="both"/>
        <w:rPr>
          <w:rFonts w:ascii="Times New Roman" w:hAnsi="Times New Roman"/>
          <w:sz w:val="24"/>
          <w:szCs w:val="24"/>
          <w:lang w:val="ru-RU"/>
        </w:rPr>
      </w:pPr>
      <w:r w:rsidRPr="004C426F">
        <w:rPr>
          <w:rFonts w:ascii="Times New Roman" w:hAnsi="Times New Roman"/>
          <w:spacing w:val="4"/>
          <w:sz w:val="24"/>
          <w:szCs w:val="24"/>
          <w:lang w:val="ru-RU"/>
        </w:rPr>
        <w:t>1</w:t>
      </w:r>
      <w:r w:rsidRPr="004C426F">
        <w:rPr>
          <w:rFonts w:ascii="Times New Roman" w:hAnsi="Times New Roman"/>
          <w:sz w:val="24"/>
          <w:szCs w:val="24"/>
          <w:lang w:val="ru-RU"/>
        </w:rPr>
        <w:t>)</w:t>
      </w:r>
      <w:r w:rsidRPr="004C426F">
        <w:rPr>
          <w:rFonts w:ascii="Times New Roman" w:hAnsi="Times New Roman"/>
          <w:spacing w:val="47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w w:val="111"/>
          <w:sz w:val="24"/>
          <w:szCs w:val="24"/>
          <w:lang w:val="ru-RU"/>
        </w:rPr>
        <w:t>овладени</w:t>
      </w:r>
      <w:r w:rsidRPr="004C426F">
        <w:rPr>
          <w:rFonts w:ascii="Times New Roman" w:hAnsi="Times New Roman"/>
          <w:w w:val="111"/>
          <w:sz w:val="24"/>
          <w:szCs w:val="24"/>
          <w:lang w:val="ru-RU"/>
        </w:rPr>
        <w:t>е</w:t>
      </w:r>
      <w:r w:rsidRPr="004C426F">
        <w:rPr>
          <w:rFonts w:ascii="Times New Roman" w:hAnsi="Times New Roman"/>
          <w:spacing w:val="27"/>
          <w:w w:val="111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w w:val="111"/>
          <w:sz w:val="24"/>
          <w:szCs w:val="24"/>
          <w:lang w:val="ru-RU"/>
        </w:rPr>
        <w:t>функционально</w:t>
      </w:r>
      <w:r w:rsidRPr="004C426F">
        <w:rPr>
          <w:rFonts w:ascii="Times New Roman" w:hAnsi="Times New Roman"/>
          <w:w w:val="111"/>
          <w:sz w:val="24"/>
          <w:szCs w:val="24"/>
          <w:lang w:val="ru-RU"/>
        </w:rPr>
        <w:t xml:space="preserve">й </w:t>
      </w:r>
      <w:r w:rsidRPr="004C426F">
        <w:rPr>
          <w:rFonts w:ascii="Times New Roman" w:hAnsi="Times New Roman"/>
          <w:spacing w:val="2"/>
          <w:w w:val="111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w w:val="111"/>
          <w:sz w:val="24"/>
          <w:szCs w:val="24"/>
          <w:lang w:val="ru-RU"/>
        </w:rPr>
        <w:t>грамотность</w:t>
      </w:r>
      <w:r w:rsidRPr="004C426F">
        <w:rPr>
          <w:rFonts w:ascii="Times New Roman" w:hAnsi="Times New Roman"/>
          <w:w w:val="111"/>
          <w:sz w:val="24"/>
          <w:szCs w:val="24"/>
          <w:lang w:val="ru-RU"/>
        </w:rPr>
        <w:t>ю</w:t>
      </w:r>
      <w:r w:rsidRPr="004C426F">
        <w:rPr>
          <w:rFonts w:ascii="Times New Roman" w:hAnsi="Times New Roman"/>
          <w:spacing w:val="16"/>
          <w:w w:val="111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sz w:val="24"/>
          <w:szCs w:val="24"/>
          <w:lang w:val="ru-RU"/>
        </w:rPr>
        <w:t>н</w:t>
      </w:r>
      <w:r w:rsidRPr="004C426F">
        <w:rPr>
          <w:rFonts w:ascii="Times New Roman" w:hAnsi="Times New Roman"/>
          <w:sz w:val="24"/>
          <w:szCs w:val="24"/>
          <w:lang w:val="ru-RU"/>
        </w:rPr>
        <w:t xml:space="preserve">а </w:t>
      </w:r>
      <w:r w:rsidRPr="004C426F">
        <w:rPr>
          <w:rFonts w:ascii="Times New Roman" w:hAnsi="Times New Roman"/>
          <w:spacing w:val="4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w w:val="110"/>
          <w:sz w:val="24"/>
          <w:szCs w:val="24"/>
          <w:lang w:val="ru-RU"/>
        </w:rPr>
        <w:t>уровн</w:t>
      </w:r>
      <w:r w:rsidRPr="004C426F">
        <w:rPr>
          <w:rFonts w:ascii="Times New Roman" w:hAnsi="Times New Roman"/>
          <w:w w:val="110"/>
          <w:sz w:val="24"/>
          <w:szCs w:val="24"/>
          <w:lang w:val="ru-RU"/>
        </w:rPr>
        <w:t>е</w:t>
      </w:r>
      <w:r w:rsidRPr="004C426F">
        <w:rPr>
          <w:rFonts w:ascii="Times New Roman" w:hAnsi="Times New Roman"/>
          <w:spacing w:val="26"/>
          <w:w w:val="110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w w:val="111"/>
          <w:sz w:val="24"/>
          <w:szCs w:val="24"/>
          <w:lang w:val="ru-RU"/>
        </w:rPr>
        <w:t>предме</w:t>
      </w:r>
      <w:r w:rsidRPr="004C426F">
        <w:rPr>
          <w:rFonts w:ascii="Times New Roman" w:hAnsi="Times New Roman"/>
          <w:spacing w:val="4"/>
          <w:sz w:val="24"/>
          <w:szCs w:val="24"/>
          <w:lang w:val="ru-RU"/>
        </w:rPr>
        <w:t>т</w:t>
      </w:r>
      <w:r w:rsidRPr="004C426F">
        <w:rPr>
          <w:rFonts w:ascii="Times New Roman" w:hAnsi="Times New Roman"/>
          <w:sz w:val="24"/>
          <w:szCs w:val="24"/>
          <w:lang w:val="ru-RU"/>
        </w:rPr>
        <w:t>а</w:t>
      </w:r>
      <w:r w:rsidRPr="004C426F">
        <w:rPr>
          <w:rFonts w:ascii="Times New Roman" w:hAnsi="Times New Roman"/>
          <w:spacing w:val="41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w w:val="112"/>
          <w:sz w:val="24"/>
          <w:szCs w:val="24"/>
          <w:lang w:val="ru-RU"/>
        </w:rPr>
        <w:t>(первичны</w:t>
      </w:r>
      <w:r w:rsidRPr="004C426F">
        <w:rPr>
          <w:rFonts w:ascii="Times New Roman" w:hAnsi="Times New Roman"/>
          <w:w w:val="112"/>
          <w:sz w:val="24"/>
          <w:szCs w:val="24"/>
          <w:lang w:val="ru-RU"/>
        </w:rPr>
        <w:t>е</w:t>
      </w:r>
      <w:r w:rsidRPr="004C426F">
        <w:rPr>
          <w:rFonts w:ascii="Times New Roman" w:hAnsi="Times New Roman"/>
          <w:spacing w:val="10"/>
          <w:w w:val="112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w w:val="112"/>
          <w:sz w:val="24"/>
          <w:szCs w:val="24"/>
          <w:lang w:val="ru-RU"/>
        </w:rPr>
        <w:t>навык</w:t>
      </w:r>
      <w:r w:rsidRPr="004C426F">
        <w:rPr>
          <w:rFonts w:ascii="Times New Roman" w:hAnsi="Times New Roman"/>
          <w:w w:val="112"/>
          <w:sz w:val="24"/>
          <w:szCs w:val="24"/>
          <w:lang w:val="ru-RU"/>
        </w:rPr>
        <w:t>и</w:t>
      </w:r>
      <w:r w:rsidRPr="004C426F">
        <w:rPr>
          <w:rFonts w:ascii="Times New Roman" w:hAnsi="Times New Roman"/>
          <w:spacing w:val="36"/>
          <w:w w:val="112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w w:val="112"/>
          <w:sz w:val="24"/>
          <w:szCs w:val="24"/>
          <w:lang w:val="ru-RU"/>
        </w:rPr>
        <w:t>работ</w:t>
      </w:r>
      <w:r w:rsidRPr="004C426F">
        <w:rPr>
          <w:rFonts w:ascii="Times New Roman" w:hAnsi="Times New Roman"/>
          <w:w w:val="112"/>
          <w:sz w:val="24"/>
          <w:szCs w:val="24"/>
          <w:lang w:val="ru-RU"/>
        </w:rPr>
        <w:t>ы</w:t>
      </w:r>
      <w:r w:rsidRPr="004C426F">
        <w:rPr>
          <w:rFonts w:ascii="Times New Roman" w:hAnsi="Times New Roman"/>
          <w:spacing w:val="-6"/>
          <w:w w:val="112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z w:val="24"/>
          <w:szCs w:val="24"/>
          <w:lang w:val="ru-RU"/>
        </w:rPr>
        <w:t>с</w:t>
      </w:r>
      <w:r w:rsidRPr="004C426F">
        <w:rPr>
          <w:rFonts w:ascii="Times New Roman" w:hAnsi="Times New Roman"/>
          <w:spacing w:val="16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w w:val="113"/>
          <w:sz w:val="24"/>
          <w:szCs w:val="24"/>
          <w:lang w:val="ru-RU"/>
        </w:rPr>
        <w:t>информацией);</w:t>
      </w:r>
    </w:p>
    <w:p w:rsidR="00F366E9" w:rsidRPr="004C426F" w:rsidRDefault="00F366E9" w:rsidP="00447B43">
      <w:pPr>
        <w:widowControl w:val="0"/>
        <w:autoSpaceDE w:val="0"/>
        <w:autoSpaceDN w:val="0"/>
        <w:adjustRightInd w:val="0"/>
        <w:spacing w:after="0" w:line="240" w:lineRule="auto"/>
        <w:ind w:left="115" w:right="114" w:firstLine="283"/>
        <w:jc w:val="both"/>
        <w:rPr>
          <w:rFonts w:ascii="Times New Roman" w:hAnsi="Times New Roman"/>
          <w:sz w:val="24"/>
          <w:szCs w:val="24"/>
          <w:lang w:val="ru-RU"/>
        </w:rPr>
      </w:pPr>
      <w:r w:rsidRPr="004C426F">
        <w:rPr>
          <w:rFonts w:ascii="Times New Roman" w:hAnsi="Times New Roman"/>
          <w:spacing w:val="4"/>
          <w:sz w:val="24"/>
          <w:szCs w:val="24"/>
          <w:lang w:val="ru-RU"/>
        </w:rPr>
        <w:t>2</w:t>
      </w:r>
      <w:r w:rsidRPr="004C426F">
        <w:rPr>
          <w:rFonts w:ascii="Times New Roman" w:hAnsi="Times New Roman"/>
          <w:sz w:val="24"/>
          <w:szCs w:val="24"/>
          <w:lang w:val="ru-RU"/>
        </w:rPr>
        <w:t>)</w:t>
      </w:r>
      <w:r w:rsidRPr="004C426F">
        <w:rPr>
          <w:rFonts w:ascii="Times New Roman" w:hAnsi="Times New Roman"/>
          <w:spacing w:val="39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w w:val="113"/>
          <w:sz w:val="24"/>
          <w:szCs w:val="24"/>
          <w:lang w:val="ru-RU"/>
        </w:rPr>
        <w:t>овладени</w:t>
      </w:r>
      <w:r w:rsidRPr="004C426F">
        <w:rPr>
          <w:rFonts w:ascii="Times New Roman" w:hAnsi="Times New Roman"/>
          <w:w w:val="113"/>
          <w:sz w:val="24"/>
          <w:szCs w:val="24"/>
          <w:lang w:val="ru-RU"/>
        </w:rPr>
        <w:t>е</w:t>
      </w:r>
      <w:r w:rsidRPr="004C426F">
        <w:rPr>
          <w:rFonts w:ascii="Times New Roman" w:hAnsi="Times New Roman"/>
          <w:spacing w:val="-2"/>
          <w:w w:val="113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w w:val="113"/>
          <w:sz w:val="24"/>
          <w:szCs w:val="24"/>
          <w:lang w:val="ru-RU"/>
        </w:rPr>
        <w:t>технико</w:t>
      </w:r>
      <w:r w:rsidRPr="004C426F">
        <w:rPr>
          <w:rFonts w:ascii="Times New Roman" w:hAnsi="Times New Roman"/>
          <w:w w:val="113"/>
          <w:sz w:val="24"/>
          <w:szCs w:val="24"/>
          <w:lang w:val="ru-RU"/>
        </w:rPr>
        <w:t>й</w:t>
      </w:r>
      <w:r w:rsidRPr="004C426F">
        <w:rPr>
          <w:rFonts w:ascii="Times New Roman" w:hAnsi="Times New Roman"/>
          <w:spacing w:val="26"/>
          <w:w w:val="113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w w:val="113"/>
          <w:sz w:val="24"/>
          <w:szCs w:val="24"/>
          <w:lang w:val="ru-RU"/>
        </w:rPr>
        <w:t>чтения</w:t>
      </w:r>
      <w:r w:rsidRPr="004C426F">
        <w:rPr>
          <w:rFonts w:ascii="Times New Roman" w:hAnsi="Times New Roman"/>
          <w:w w:val="113"/>
          <w:sz w:val="24"/>
          <w:szCs w:val="24"/>
          <w:lang w:val="ru-RU"/>
        </w:rPr>
        <w:t>,</w:t>
      </w:r>
      <w:r w:rsidRPr="004C426F">
        <w:rPr>
          <w:rFonts w:ascii="Times New Roman" w:hAnsi="Times New Roman"/>
          <w:spacing w:val="43"/>
          <w:w w:val="113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w w:val="113"/>
          <w:sz w:val="24"/>
          <w:szCs w:val="24"/>
          <w:lang w:val="ru-RU"/>
        </w:rPr>
        <w:t>приёмам</w:t>
      </w:r>
      <w:r w:rsidRPr="004C426F">
        <w:rPr>
          <w:rFonts w:ascii="Times New Roman" w:hAnsi="Times New Roman"/>
          <w:w w:val="113"/>
          <w:sz w:val="24"/>
          <w:szCs w:val="24"/>
          <w:lang w:val="ru-RU"/>
        </w:rPr>
        <w:t>и</w:t>
      </w:r>
      <w:r w:rsidRPr="004C426F">
        <w:rPr>
          <w:rFonts w:ascii="Times New Roman" w:hAnsi="Times New Roman"/>
          <w:spacing w:val="18"/>
          <w:w w:val="113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w w:val="113"/>
          <w:sz w:val="24"/>
          <w:szCs w:val="24"/>
          <w:lang w:val="ru-RU"/>
        </w:rPr>
        <w:t>понимани</w:t>
      </w:r>
      <w:r w:rsidRPr="004C426F">
        <w:rPr>
          <w:rFonts w:ascii="Times New Roman" w:hAnsi="Times New Roman"/>
          <w:w w:val="113"/>
          <w:sz w:val="24"/>
          <w:szCs w:val="24"/>
          <w:lang w:val="ru-RU"/>
        </w:rPr>
        <w:t>я</w:t>
      </w:r>
      <w:r w:rsidRPr="004C426F">
        <w:rPr>
          <w:rFonts w:ascii="Times New Roman" w:hAnsi="Times New Roman"/>
          <w:spacing w:val="28"/>
          <w:w w:val="113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z w:val="24"/>
          <w:szCs w:val="24"/>
          <w:lang w:val="ru-RU"/>
        </w:rPr>
        <w:t>и</w:t>
      </w:r>
      <w:r w:rsidRPr="004C426F">
        <w:rPr>
          <w:rFonts w:ascii="Times New Roman" w:hAnsi="Times New Roman"/>
          <w:spacing w:val="38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w w:val="117"/>
          <w:sz w:val="24"/>
          <w:szCs w:val="24"/>
          <w:lang w:val="ru-RU"/>
        </w:rPr>
        <w:t xml:space="preserve">анализа </w:t>
      </w:r>
      <w:r w:rsidRPr="004C426F">
        <w:rPr>
          <w:rFonts w:ascii="Times New Roman" w:hAnsi="Times New Roman"/>
          <w:spacing w:val="4"/>
          <w:w w:val="114"/>
          <w:sz w:val="24"/>
          <w:szCs w:val="24"/>
          <w:lang w:val="ru-RU"/>
        </w:rPr>
        <w:t>текстов;</w:t>
      </w:r>
    </w:p>
    <w:p w:rsidR="00F366E9" w:rsidRPr="004C426F" w:rsidRDefault="00F366E9" w:rsidP="00447B43">
      <w:pPr>
        <w:widowControl w:val="0"/>
        <w:autoSpaceDE w:val="0"/>
        <w:autoSpaceDN w:val="0"/>
        <w:adjustRightInd w:val="0"/>
        <w:spacing w:after="0" w:line="240" w:lineRule="auto"/>
        <w:ind w:left="115" w:right="119" w:firstLine="283"/>
        <w:jc w:val="both"/>
        <w:rPr>
          <w:rFonts w:ascii="Times New Roman" w:hAnsi="Times New Roman"/>
          <w:sz w:val="24"/>
          <w:szCs w:val="24"/>
          <w:lang w:val="ru-RU"/>
        </w:rPr>
      </w:pPr>
      <w:r w:rsidRPr="004C426F">
        <w:rPr>
          <w:rFonts w:ascii="Times New Roman" w:hAnsi="Times New Roman"/>
          <w:spacing w:val="4"/>
          <w:sz w:val="24"/>
          <w:szCs w:val="24"/>
          <w:lang w:val="ru-RU"/>
        </w:rPr>
        <w:t>3</w:t>
      </w:r>
      <w:r w:rsidRPr="004C426F">
        <w:rPr>
          <w:rFonts w:ascii="Times New Roman" w:hAnsi="Times New Roman"/>
          <w:sz w:val="24"/>
          <w:szCs w:val="24"/>
          <w:lang w:val="ru-RU"/>
        </w:rPr>
        <w:t xml:space="preserve">) </w:t>
      </w:r>
      <w:r w:rsidRPr="004C426F">
        <w:rPr>
          <w:rFonts w:ascii="Times New Roman" w:hAnsi="Times New Roman"/>
          <w:spacing w:val="7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5"/>
          <w:w w:val="114"/>
          <w:sz w:val="24"/>
          <w:szCs w:val="24"/>
          <w:lang w:val="ru-RU"/>
        </w:rPr>
        <w:t>овладени</w:t>
      </w:r>
      <w:r w:rsidRPr="004C426F">
        <w:rPr>
          <w:rFonts w:ascii="Times New Roman" w:hAnsi="Times New Roman"/>
          <w:w w:val="114"/>
          <w:sz w:val="24"/>
          <w:szCs w:val="24"/>
          <w:lang w:val="ru-RU"/>
        </w:rPr>
        <w:t>е</w:t>
      </w:r>
      <w:r w:rsidRPr="004C426F">
        <w:rPr>
          <w:rFonts w:ascii="Times New Roman" w:hAnsi="Times New Roman"/>
          <w:spacing w:val="12"/>
          <w:w w:val="114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5"/>
          <w:w w:val="114"/>
          <w:sz w:val="24"/>
          <w:szCs w:val="24"/>
          <w:lang w:val="ru-RU"/>
        </w:rPr>
        <w:t>умениями</w:t>
      </w:r>
      <w:r w:rsidRPr="004C426F">
        <w:rPr>
          <w:rFonts w:ascii="Times New Roman" w:hAnsi="Times New Roman"/>
          <w:w w:val="114"/>
          <w:sz w:val="24"/>
          <w:szCs w:val="24"/>
          <w:lang w:val="ru-RU"/>
        </w:rPr>
        <w:t>,</w:t>
      </w:r>
      <w:r w:rsidRPr="004C426F">
        <w:rPr>
          <w:rFonts w:ascii="Times New Roman" w:hAnsi="Times New Roman"/>
          <w:spacing w:val="54"/>
          <w:w w:val="114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5"/>
          <w:w w:val="114"/>
          <w:sz w:val="24"/>
          <w:szCs w:val="24"/>
          <w:lang w:val="ru-RU"/>
        </w:rPr>
        <w:t>навыкам</w:t>
      </w:r>
      <w:r w:rsidRPr="004C426F">
        <w:rPr>
          <w:rFonts w:ascii="Times New Roman" w:hAnsi="Times New Roman"/>
          <w:w w:val="114"/>
          <w:sz w:val="24"/>
          <w:szCs w:val="24"/>
          <w:lang w:val="ru-RU"/>
        </w:rPr>
        <w:t>и</w:t>
      </w:r>
      <w:r w:rsidRPr="004C426F">
        <w:rPr>
          <w:rFonts w:ascii="Times New Roman" w:hAnsi="Times New Roman"/>
          <w:spacing w:val="53"/>
          <w:w w:val="114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5"/>
          <w:w w:val="114"/>
          <w:sz w:val="24"/>
          <w:szCs w:val="24"/>
          <w:lang w:val="ru-RU"/>
        </w:rPr>
        <w:t>различны</w:t>
      </w:r>
      <w:r w:rsidRPr="004C426F">
        <w:rPr>
          <w:rFonts w:ascii="Times New Roman" w:hAnsi="Times New Roman"/>
          <w:w w:val="114"/>
          <w:sz w:val="24"/>
          <w:szCs w:val="24"/>
          <w:lang w:val="ru-RU"/>
        </w:rPr>
        <w:t>х</w:t>
      </w:r>
      <w:r w:rsidRPr="004C426F">
        <w:rPr>
          <w:rFonts w:ascii="Times New Roman" w:hAnsi="Times New Roman"/>
          <w:spacing w:val="52"/>
          <w:w w:val="114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sz w:val="24"/>
          <w:szCs w:val="24"/>
          <w:lang w:val="ru-RU"/>
        </w:rPr>
        <w:t>видо</w:t>
      </w:r>
      <w:r w:rsidRPr="004C426F">
        <w:rPr>
          <w:rFonts w:ascii="Times New Roman" w:hAnsi="Times New Roman"/>
          <w:sz w:val="24"/>
          <w:szCs w:val="24"/>
          <w:lang w:val="ru-RU"/>
        </w:rPr>
        <w:t xml:space="preserve">в </w:t>
      </w:r>
      <w:r w:rsidRPr="004C426F">
        <w:rPr>
          <w:rFonts w:ascii="Times New Roman" w:hAnsi="Times New Roman"/>
          <w:spacing w:val="46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5"/>
          <w:w w:val="116"/>
          <w:sz w:val="24"/>
          <w:szCs w:val="24"/>
          <w:lang w:val="ru-RU"/>
        </w:rPr>
        <w:t>устно</w:t>
      </w:r>
      <w:r w:rsidRPr="004C426F">
        <w:rPr>
          <w:rFonts w:ascii="Times New Roman" w:hAnsi="Times New Roman"/>
          <w:w w:val="116"/>
          <w:sz w:val="24"/>
          <w:szCs w:val="24"/>
          <w:lang w:val="ru-RU"/>
        </w:rPr>
        <w:t xml:space="preserve">й и </w:t>
      </w:r>
      <w:r w:rsidRPr="004C426F">
        <w:rPr>
          <w:rFonts w:ascii="Times New Roman" w:hAnsi="Times New Roman"/>
          <w:spacing w:val="4"/>
          <w:w w:val="111"/>
          <w:sz w:val="24"/>
          <w:szCs w:val="24"/>
          <w:lang w:val="ru-RU"/>
        </w:rPr>
        <w:t>письменно</w:t>
      </w:r>
      <w:r w:rsidRPr="004C426F">
        <w:rPr>
          <w:rFonts w:ascii="Times New Roman" w:hAnsi="Times New Roman"/>
          <w:w w:val="111"/>
          <w:sz w:val="24"/>
          <w:szCs w:val="24"/>
          <w:lang w:val="ru-RU"/>
        </w:rPr>
        <w:t>й</w:t>
      </w:r>
      <w:r w:rsidRPr="004C426F">
        <w:rPr>
          <w:rFonts w:ascii="Times New Roman" w:hAnsi="Times New Roman"/>
          <w:spacing w:val="11"/>
          <w:w w:val="111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w w:val="116"/>
          <w:sz w:val="24"/>
          <w:szCs w:val="24"/>
          <w:lang w:val="ru-RU"/>
        </w:rPr>
        <w:t>речи.</w:t>
      </w:r>
    </w:p>
    <w:p w:rsidR="00F366E9" w:rsidRPr="004C426F" w:rsidRDefault="00F366E9" w:rsidP="00447B43">
      <w:pPr>
        <w:widowControl w:val="0"/>
        <w:autoSpaceDE w:val="0"/>
        <w:autoSpaceDN w:val="0"/>
        <w:adjustRightInd w:val="0"/>
        <w:spacing w:after="0" w:line="240" w:lineRule="auto"/>
        <w:ind w:left="398"/>
        <w:rPr>
          <w:rFonts w:ascii="Times New Roman" w:hAnsi="Times New Roman"/>
          <w:sz w:val="24"/>
          <w:szCs w:val="24"/>
          <w:lang w:val="ru-RU"/>
        </w:rPr>
      </w:pPr>
      <w:r w:rsidRPr="004C426F">
        <w:rPr>
          <w:rFonts w:ascii="Times New Roman" w:hAnsi="Times New Roman"/>
          <w:i/>
          <w:iCs/>
          <w:spacing w:val="5"/>
          <w:w w:val="114"/>
          <w:sz w:val="24"/>
          <w:szCs w:val="24"/>
          <w:lang w:val="ru-RU"/>
        </w:rPr>
        <w:t>Линии</w:t>
      </w:r>
      <w:r w:rsidRPr="004C426F">
        <w:rPr>
          <w:rFonts w:ascii="Times New Roman" w:hAnsi="Times New Roman"/>
          <w:i/>
          <w:iCs/>
          <w:w w:val="114"/>
          <w:sz w:val="24"/>
          <w:szCs w:val="24"/>
          <w:lang w:val="ru-RU"/>
        </w:rPr>
        <w:t>,</w:t>
      </w:r>
      <w:r w:rsidRPr="004C426F">
        <w:rPr>
          <w:rFonts w:ascii="Times New Roman" w:hAnsi="Times New Roman"/>
          <w:i/>
          <w:iCs/>
          <w:spacing w:val="32"/>
          <w:w w:val="114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i/>
          <w:iCs/>
          <w:spacing w:val="5"/>
          <w:w w:val="114"/>
          <w:sz w:val="24"/>
          <w:szCs w:val="24"/>
          <w:lang w:val="ru-RU"/>
        </w:rPr>
        <w:t>специфически</w:t>
      </w:r>
      <w:r w:rsidRPr="004C426F">
        <w:rPr>
          <w:rFonts w:ascii="Times New Roman" w:hAnsi="Times New Roman"/>
          <w:i/>
          <w:iCs/>
          <w:w w:val="114"/>
          <w:sz w:val="24"/>
          <w:szCs w:val="24"/>
          <w:lang w:val="ru-RU"/>
        </w:rPr>
        <w:t>е</w:t>
      </w:r>
      <w:r w:rsidRPr="004C426F">
        <w:rPr>
          <w:rFonts w:ascii="Times New Roman" w:hAnsi="Times New Roman"/>
          <w:i/>
          <w:iCs/>
          <w:spacing w:val="-18"/>
          <w:w w:val="114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i/>
          <w:iCs/>
          <w:spacing w:val="4"/>
          <w:sz w:val="24"/>
          <w:szCs w:val="24"/>
          <w:lang w:val="ru-RU"/>
        </w:rPr>
        <w:t>дл</w:t>
      </w:r>
      <w:r w:rsidRPr="004C426F">
        <w:rPr>
          <w:rFonts w:ascii="Times New Roman" w:hAnsi="Times New Roman"/>
          <w:i/>
          <w:iCs/>
          <w:sz w:val="24"/>
          <w:szCs w:val="24"/>
          <w:lang w:val="ru-RU"/>
        </w:rPr>
        <w:t xml:space="preserve">я </w:t>
      </w:r>
      <w:r w:rsidRPr="004C426F">
        <w:rPr>
          <w:rFonts w:ascii="Times New Roman" w:hAnsi="Times New Roman"/>
          <w:i/>
          <w:iCs/>
          <w:spacing w:val="17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i/>
          <w:iCs/>
          <w:spacing w:val="5"/>
          <w:w w:val="115"/>
          <w:sz w:val="24"/>
          <w:szCs w:val="24"/>
          <w:lang w:val="ru-RU"/>
        </w:rPr>
        <w:t>курс</w:t>
      </w:r>
      <w:r w:rsidRPr="004C426F">
        <w:rPr>
          <w:rFonts w:ascii="Times New Roman" w:hAnsi="Times New Roman"/>
          <w:i/>
          <w:iCs/>
          <w:w w:val="115"/>
          <w:sz w:val="24"/>
          <w:szCs w:val="24"/>
          <w:lang w:val="ru-RU"/>
        </w:rPr>
        <w:t>а</w:t>
      </w:r>
      <w:r w:rsidRPr="004C426F">
        <w:rPr>
          <w:rFonts w:ascii="Times New Roman" w:hAnsi="Times New Roman"/>
          <w:i/>
          <w:iCs/>
          <w:spacing w:val="5"/>
          <w:w w:val="115"/>
          <w:sz w:val="24"/>
          <w:szCs w:val="24"/>
          <w:lang w:val="ru-RU"/>
        </w:rPr>
        <w:t xml:space="preserve"> «Русски</w:t>
      </w:r>
      <w:r w:rsidRPr="004C426F">
        <w:rPr>
          <w:rFonts w:ascii="Times New Roman" w:hAnsi="Times New Roman"/>
          <w:i/>
          <w:iCs/>
          <w:w w:val="115"/>
          <w:sz w:val="24"/>
          <w:szCs w:val="24"/>
          <w:lang w:val="ru-RU"/>
        </w:rPr>
        <w:t>й</w:t>
      </w:r>
      <w:r w:rsidRPr="004C426F">
        <w:rPr>
          <w:rFonts w:ascii="Times New Roman" w:hAnsi="Times New Roman"/>
          <w:i/>
          <w:iCs/>
          <w:spacing w:val="15"/>
          <w:w w:val="115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i/>
          <w:iCs/>
          <w:spacing w:val="4"/>
          <w:w w:val="116"/>
          <w:sz w:val="24"/>
          <w:szCs w:val="24"/>
          <w:lang w:val="ru-RU"/>
        </w:rPr>
        <w:t>язык»:</w:t>
      </w:r>
    </w:p>
    <w:p w:rsidR="00F366E9" w:rsidRPr="004C426F" w:rsidRDefault="00F366E9" w:rsidP="00447B43">
      <w:pPr>
        <w:widowControl w:val="0"/>
        <w:autoSpaceDE w:val="0"/>
        <w:autoSpaceDN w:val="0"/>
        <w:adjustRightInd w:val="0"/>
        <w:spacing w:after="0" w:line="240" w:lineRule="auto"/>
        <w:ind w:left="115" w:right="115" w:firstLine="283"/>
        <w:jc w:val="both"/>
        <w:rPr>
          <w:rFonts w:ascii="Times New Roman" w:hAnsi="Times New Roman"/>
          <w:sz w:val="24"/>
          <w:szCs w:val="24"/>
          <w:lang w:val="ru-RU"/>
        </w:rPr>
      </w:pPr>
      <w:r w:rsidRPr="004C426F">
        <w:rPr>
          <w:rFonts w:ascii="Times New Roman" w:hAnsi="Times New Roman"/>
          <w:spacing w:val="4"/>
          <w:sz w:val="24"/>
          <w:szCs w:val="24"/>
          <w:lang w:val="ru-RU"/>
        </w:rPr>
        <w:t>4</w:t>
      </w:r>
      <w:r w:rsidRPr="004C426F">
        <w:rPr>
          <w:rFonts w:ascii="Times New Roman" w:hAnsi="Times New Roman"/>
          <w:sz w:val="24"/>
          <w:szCs w:val="24"/>
          <w:lang w:val="ru-RU"/>
        </w:rPr>
        <w:t xml:space="preserve">)  </w:t>
      </w:r>
      <w:r w:rsidRPr="004C426F">
        <w:rPr>
          <w:rFonts w:ascii="Times New Roman" w:hAnsi="Times New Roman"/>
          <w:spacing w:val="4"/>
          <w:w w:val="110"/>
          <w:sz w:val="24"/>
          <w:szCs w:val="24"/>
          <w:lang w:val="ru-RU"/>
        </w:rPr>
        <w:t>приобретени</w:t>
      </w:r>
      <w:r w:rsidRPr="004C426F">
        <w:rPr>
          <w:rFonts w:ascii="Times New Roman" w:hAnsi="Times New Roman"/>
          <w:w w:val="110"/>
          <w:sz w:val="24"/>
          <w:szCs w:val="24"/>
          <w:lang w:val="ru-RU"/>
        </w:rPr>
        <w:t>е</w:t>
      </w:r>
      <w:r w:rsidRPr="004C426F">
        <w:rPr>
          <w:rFonts w:ascii="Times New Roman" w:hAnsi="Times New Roman"/>
          <w:spacing w:val="38"/>
          <w:w w:val="110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z w:val="24"/>
          <w:szCs w:val="24"/>
          <w:lang w:val="ru-RU"/>
        </w:rPr>
        <w:t>и</w:t>
      </w:r>
      <w:r w:rsidRPr="004C426F">
        <w:rPr>
          <w:rFonts w:ascii="Times New Roman" w:hAnsi="Times New Roman"/>
          <w:spacing w:val="54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5"/>
          <w:w w:val="114"/>
          <w:sz w:val="24"/>
          <w:szCs w:val="24"/>
          <w:lang w:val="ru-RU"/>
        </w:rPr>
        <w:t>систематизаци</w:t>
      </w:r>
      <w:r w:rsidRPr="004C426F">
        <w:rPr>
          <w:rFonts w:ascii="Times New Roman" w:hAnsi="Times New Roman"/>
          <w:w w:val="114"/>
          <w:sz w:val="24"/>
          <w:szCs w:val="24"/>
          <w:lang w:val="ru-RU"/>
        </w:rPr>
        <w:t>я</w:t>
      </w:r>
      <w:r w:rsidRPr="004C426F">
        <w:rPr>
          <w:rFonts w:ascii="Times New Roman" w:hAnsi="Times New Roman"/>
          <w:spacing w:val="35"/>
          <w:w w:val="114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5"/>
          <w:w w:val="114"/>
          <w:sz w:val="24"/>
          <w:szCs w:val="24"/>
          <w:lang w:val="ru-RU"/>
        </w:rPr>
        <w:t>знани</w:t>
      </w:r>
      <w:r w:rsidRPr="004C426F">
        <w:rPr>
          <w:rFonts w:ascii="Times New Roman" w:hAnsi="Times New Roman"/>
          <w:w w:val="114"/>
          <w:sz w:val="24"/>
          <w:szCs w:val="24"/>
          <w:lang w:val="ru-RU"/>
        </w:rPr>
        <w:t>й</w:t>
      </w:r>
      <w:r w:rsidRPr="004C426F">
        <w:rPr>
          <w:rFonts w:ascii="Times New Roman" w:hAnsi="Times New Roman"/>
          <w:spacing w:val="37"/>
          <w:w w:val="114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z w:val="24"/>
          <w:szCs w:val="24"/>
          <w:lang w:val="ru-RU"/>
        </w:rPr>
        <w:t>о</w:t>
      </w:r>
      <w:r w:rsidRPr="004C426F">
        <w:rPr>
          <w:rFonts w:ascii="Times New Roman" w:hAnsi="Times New Roman"/>
          <w:spacing w:val="40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5"/>
          <w:w w:val="121"/>
          <w:sz w:val="24"/>
          <w:szCs w:val="24"/>
          <w:lang w:val="ru-RU"/>
        </w:rPr>
        <w:t>язык</w:t>
      </w:r>
      <w:r w:rsidRPr="004C426F">
        <w:rPr>
          <w:rFonts w:ascii="Times New Roman" w:hAnsi="Times New Roman"/>
          <w:w w:val="121"/>
          <w:sz w:val="24"/>
          <w:szCs w:val="24"/>
          <w:lang w:val="ru-RU"/>
        </w:rPr>
        <w:t>е</w:t>
      </w:r>
      <w:r w:rsidRPr="004C426F">
        <w:rPr>
          <w:rFonts w:ascii="Times New Roman" w:hAnsi="Times New Roman"/>
          <w:spacing w:val="15"/>
          <w:w w:val="121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5"/>
          <w:w w:val="121"/>
          <w:sz w:val="24"/>
          <w:szCs w:val="24"/>
          <w:lang w:val="ru-RU"/>
        </w:rPr>
        <w:t>ка</w:t>
      </w:r>
      <w:r w:rsidRPr="004C426F">
        <w:rPr>
          <w:rFonts w:ascii="Times New Roman" w:hAnsi="Times New Roman"/>
          <w:w w:val="121"/>
          <w:sz w:val="24"/>
          <w:szCs w:val="24"/>
          <w:lang w:val="ru-RU"/>
        </w:rPr>
        <w:t>к</w:t>
      </w:r>
      <w:r w:rsidRPr="004C426F">
        <w:rPr>
          <w:rFonts w:ascii="Times New Roman" w:hAnsi="Times New Roman"/>
          <w:spacing w:val="31"/>
          <w:w w:val="121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w w:val="110"/>
          <w:sz w:val="24"/>
          <w:szCs w:val="24"/>
          <w:lang w:val="ru-RU"/>
        </w:rPr>
        <w:t>основы речево</w:t>
      </w:r>
      <w:r w:rsidRPr="004C426F">
        <w:rPr>
          <w:rFonts w:ascii="Times New Roman" w:hAnsi="Times New Roman"/>
          <w:w w:val="110"/>
          <w:sz w:val="24"/>
          <w:szCs w:val="24"/>
          <w:lang w:val="ru-RU"/>
        </w:rPr>
        <w:t>й</w:t>
      </w:r>
      <w:r w:rsidRPr="004C426F">
        <w:rPr>
          <w:rFonts w:ascii="Times New Roman" w:hAnsi="Times New Roman"/>
          <w:spacing w:val="10"/>
          <w:w w:val="110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w w:val="114"/>
          <w:sz w:val="24"/>
          <w:szCs w:val="24"/>
          <w:lang w:val="ru-RU"/>
        </w:rPr>
        <w:t>деятельности;</w:t>
      </w:r>
    </w:p>
    <w:p w:rsidR="00F366E9" w:rsidRPr="004C426F" w:rsidRDefault="00F366E9" w:rsidP="00447B43">
      <w:pPr>
        <w:widowControl w:val="0"/>
        <w:autoSpaceDE w:val="0"/>
        <w:autoSpaceDN w:val="0"/>
        <w:adjustRightInd w:val="0"/>
        <w:spacing w:after="0" w:line="240" w:lineRule="auto"/>
        <w:ind w:left="398"/>
        <w:rPr>
          <w:rFonts w:ascii="Times New Roman" w:hAnsi="Times New Roman"/>
          <w:sz w:val="24"/>
          <w:szCs w:val="24"/>
          <w:lang w:val="ru-RU"/>
        </w:rPr>
      </w:pPr>
      <w:r w:rsidRPr="004C426F">
        <w:rPr>
          <w:rFonts w:ascii="Times New Roman" w:hAnsi="Times New Roman"/>
          <w:spacing w:val="4"/>
          <w:sz w:val="24"/>
          <w:szCs w:val="24"/>
          <w:lang w:val="ru-RU"/>
        </w:rPr>
        <w:t>5</w:t>
      </w:r>
      <w:r w:rsidRPr="004C426F">
        <w:rPr>
          <w:rFonts w:ascii="Times New Roman" w:hAnsi="Times New Roman"/>
          <w:sz w:val="24"/>
          <w:szCs w:val="24"/>
          <w:lang w:val="ru-RU"/>
        </w:rPr>
        <w:t>)</w:t>
      </w:r>
      <w:r w:rsidRPr="004C426F">
        <w:rPr>
          <w:rFonts w:ascii="Times New Roman" w:hAnsi="Times New Roman"/>
          <w:spacing w:val="30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w w:val="111"/>
          <w:sz w:val="24"/>
          <w:szCs w:val="24"/>
          <w:lang w:val="ru-RU"/>
        </w:rPr>
        <w:t>дальнейше</w:t>
      </w:r>
      <w:r w:rsidRPr="004C426F">
        <w:rPr>
          <w:rFonts w:ascii="Times New Roman" w:hAnsi="Times New Roman"/>
          <w:w w:val="111"/>
          <w:sz w:val="24"/>
          <w:szCs w:val="24"/>
          <w:lang w:val="ru-RU"/>
        </w:rPr>
        <w:t>е</w:t>
      </w:r>
      <w:r w:rsidRPr="004C426F">
        <w:rPr>
          <w:rFonts w:ascii="Times New Roman" w:hAnsi="Times New Roman"/>
          <w:spacing w:val="22"/>
          <w:w w:val="111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w w:val="111"/>
          <w:sz w:val="24"/>
          <w:szCs w:val="24"/>
          <w:lang w:val="ru-RU"/>
        </w:rPr>
        <w:t>овладени</w:t>
      </w:r>
      <w:r w:rsidRPr="004C426F">
        <w:rPr>
          <w:rFonts w:ascii="Times New Roman" w:hAnsi="Times New Roman"/>
          <w:w w:val="111"/>
          <w:sz w:val="24"/>
          <w:szCs w:val="24"/>
          <w:lang w:val="ru-RU"/>
        </w:rPr>
        <w:t>е</w:t>
      </w:r>
      <w:r w:rsidRPr="004C426F">
        <w:rPr>
          <w:rFonts w:ascii="Times New Roman" w:hAnsi="Times New Roman"/>
          <w:spacing w:val="10"/>
          <w:w w:val="111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w w:val="111"/>
          <w:sz w:val="24"/>
          <w:szCs w:val="24"/>
          <w:lang w:val="ru-RU"/>
        </w:rPr>
        <w:t>родны</w:t>
      </w:r>
      <w:r w:rsidRPr="004C426F">
        <w:rPr>
          <w:rFonts w:ascii="Times New Roman" w:hAnsi="Times New Roman"/>
          <w:w w:val="111"/>
          <w:sz w:val="24"/>
          <w:szCs w:val="24"/>
          <w:lang w:val="ru-RU"/>
        </w:rPr>
        <w:t>м</w:t>
      </w:r>
      <w:r w:rsidRPr="004C426F">
        <w:rPr>
          <w:rFonts w:ascii="Times New Roman" w:hAnsi="Times New Roman"/>
          <w:spacing w:val="9"/>
          <w:w w:val="111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w w:val="118"/>
          <w:sz w:val="24"/>
          <w:szCs w:val="24"/>
          <w:lang w:val="ru-RU"/>
        </w:rPr>
        <w:t>языком;</w:t>
      </w:r>
    </w:p>
    <w:p w:rsidR="00F366E9" w:rsidRPr="004C426F" w:rsidRDefault="00F366E9" w:rsidP="00447B43">
      <w:pPr>
        <w:widowControl w:val="0"/>
        <w:autoSpaceDE w:val="0"/>
        <w:autoSpaceDN w:val="0"/>
        <w:adjustRightInd w:val="0"/>
        <w:spacing w:after="0" w:line="240" w:lineRule="auto"/>
        <w:ind w:left="398"/>
        <w:rPr>
          <w:rFonts w:ascii="Times New Roman" w:hAnsi="Times New Roman"/>
          <w:sz w:val="24"/>
          <w:szCs w:val="24"/>
          <w:lang w:val="ru-RU"/>
        </w:rPr>
      </w:pPr>
      <w:r w:rsidRPr="004C426F">
        <w:rPr>
          <w:rFonts w:ascii="Times New Roman" w:hAnsi="Times New Roman"/>
          <w:spacing w:val="4"/>
          <w:sz w:val="24"/>
          <w:szCs w:val="24"/>
          <w:lang w:val="ru-RU"/>
        </w:rPr>
        <w:t>6</w:t>
      </w:r>
      <w:r w:rsidRPr="004C426F">
        <w:rPr>
          <w:rFonts w:ascii="Times New Roman" w:hAnsi="Times New Roman"/>
          <w:sz w:val="24"/>
          <w:szCs w:val="24"/>
          <w:lang w:val="ru-RU"/>
        </w:rPr>
        <w:t>)</w:t>
      </w:r>
      <w:r w:rsidRPr="004C426F">
        <w:rPr>
          <w:rFonts w:ascii="Times New Roman" w:hAnsi="Times New Roman"/>
          <w:spacing w:val="30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w w:val="111"/>
          <w:sz w:val="24"/>
          <w:szCs w:val="24"/>
          <w:lang w:val="ru-RU"/>
        </w:rPr>
        <w:t>овладени</w:t>
      </w:r>
      <w:r w:rsidRPr="004C426F">
        <w:rPr>
          <w:rFonts w:ascii="Times New Roman" w:hAnsi="Times New Roman"/>
          <w:w w:val="111"/>
          <w:sz w:val="24"/>
          <w:szCs w:val="24"/>
          <w:lang w:val="ru-RU"/>
        </w:rPr>
        <w:t>е</w:t>
      </w:r>
      <w:r w:rsidRPr="004C426F">
        <w:rPr>
          <w:rFonts w:ascii="Times New Roman" w:hAnsi="Times New Roman"/>
          <w:spacing w:val="10"/>
          <w:w w:val="111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w w:val="111"/>
          <w:sz w:val="24"/>
          <w:szCs w:val="24"/>
          <w:lang w:val="ru-RU"/>
        </w:rPr>
        <w:t>орфографие</w:t>
      </w:r>
      <w:r w:rsidRPr="004C426F">
        <w:rPr>
          <w:rFonts w:ascii="Times New Roman" w:hAnsi="Times New Roman"/>
          <w:w w:val="111"/>
          <w:sz w:val="24"/>
          <w:szCs w:val="24"/>
          <w:lang w:val="ru-RU"/>
        </w:rPr>
        <w:t>й</w:t>
      </w:r>
      <w:r w:rsidRPr="004C426F">
        <w:rPr>
          <w:rFonts w:ascii="Times New Roman" w:hAnsi="Times New Roman"/>
          <w:spacing w:val="12"/>
          <w:w w:val="111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z w:val="24"/>
          <w:szCs w:val="24"/>
          <w:lang w:val="ru-RU"/>
        </w:rPr>
        <w:t>и</w:t>
      </w:r>
      <w:r w:rsidRPr="004C426F">
        <w:rPr>
          <w:rFonts w:ascii="Times New Roman" w:hAnsi="Times New Roman"/>
          <w:spacing w:val="29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w w:val="116"/>
          <w:sz w:val="24"/>
          <w:szCs w:val="24"/>
          <w:lang w:val="ru-RU"/>
        </w:rPr>
        <w:t>пунктуацией;</w:t>
      </w:r>
    </w:p>
    <w:p w:rsidR="00F366E9" w:rsidRPr="004C426F" w:rsidRDefault="00F366E9" w:rsidP="00447B43">
      <w:pPr>
        <w:widowControl w:val="0"/>
        <w:autoSpaceDE w:val="0"/>
        <w:autoSpaceDN w:val="0"/>
        <w:adjustRightInd w:val="0"/>
        <w:spacing w:after="0" w:line="240" w:lineRule="auto"/>
        <w:ind w:left="398"/>
        <w:rPr>
          <w:rFonts w:ascii="Times New Roman" w:hAnsi="Times New Roman"/>
          <w:sz w:val="24"/>
          <w:szCs w:val="24"/>
          <w:lang w:val="ru-RU"/>
        </w:rPr>
      </w:pPr>
      <w:r w:rsidRPr="004C426F">
        <w:rPr>
          <w:rFonts w:ascii="Times New Roman" w:hAnsi="Times New Roman"/>
          <w:spacing w:val="4"/>
          <w:sz w:val="24"/>
          <w:szCs w:val="24"/>
          <w:lang w:val="ru-RU"/>
        </w:rPr>
        <w:t>7</w:t>
      </w:r>
      <w:r w:rsidRPr="004C426F">
        <w:rPr>
          <w:rFonts w:ascii="Times New Roman" w:hAnsi="Times New Roman"/>
          <w:sz w:val="24"/>
          <w:szCs w:val="24"/>
          <w:lang w:val="ru-RU"/>
        </w:rPr>
        <w:t>)</w:t>
      </w:r>
      <w:r w:rsidRPr="004C426F">
        <w:rPr>
          <w:rFonts w:ascii="Times New Roman" w:hAnsi="Times New Roman"/>
          <w:spacing w:val="30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w w:val="112"/>
          <w:sz w:val="24"/>
          <w:szCs w:val="24"/>
          <w:lang w:val="ru-RU"/>
        </w:rPr>
        <w:t>раскрыти</w:t>
      </w:r>
      <w:r w:rsidRPr="004C426F">
        <w:rPr>
          <w:rFonts w:ascii="Times New Roman" w:hAnsi="Times New Roman"/>
          <w:w w:val="112"/>
          <w:sz w:val="24"/>
          <w:szCs w:val="24"/>
          <w:lang w:val="ru-RU"/>
        </w:rPr>
        <w:t>е</w:t>
      </w:r>
      <w:r w:rsidRPr="004C426F">
        <w:rPr>
          <w:rFonts w:ascii="Times New Roman" w:hAnsi="Times New Roman"/>
          <w:spacing w:val="29"/>
          <w:w w:val="112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w w:val="112"/>
          <w:sz w:val="24"/>
          <w:szCs w:val="24"/>
          <w:lang w:val="ru-RU"/>
        </w:rPr>
        <w:t>воспитательног</w:t>
      </w:r>
      <w:r w:rsidRPr="004C426F">
        <w:rPr>
          <w:rFonts w:ascii="Times New Roman" w:hAnsi="Times New Roman"/>
          <w:w w:val="112"/>
          <w:sz w:val="24"/>
          <w:szCs w:val="24"/>
          <w:lang w:val="ru-RU"/>
        </w:rPr>
        <w:t>о</w:t>
      </w:r>
      <w:r w:rsidRPr="004C426F">
        <w:rPr>
          <w:rFonts w:ascii="Times New Roman" w:hAnsi="Times New Roman"/>
          <w:spacing w:val="-3"/>
          <w:w w:val="112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w w:val="112"/>
          <w:sz w:val="24"/>
          <w:szCs w:val="24"/>
          <w:lang w:val="ru-RU"/>
        </w:rPr>
        <w:t>потенциал</w:t>
      </w:r>
      <w:r w:rsidRPr="004C426F">
        <w:rPr>
          <w:rFonts w:ascii="Times New Roman" w:hAnsi="Times New Roman"/>
          <w:w w:val="112"/>
          <w:sz w:val="24"/>
          <w:szCs w:val="24"/>
          <w:lang w:val="ru-RU"/>
        </w:rPr>
        <w:t>а</w:t>
      </w:r>
      <w:r w:rsidRPr="004C426F">
        <w:rPr>
          <w:rFonts w:ascii="Times New Roman" w:hAnsi="Times New Roman"/>
          <w:spacing w:val="21"/>
          <w:w w:val="112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w w:val="112"/>
          <w:sz w:val="24"/>
          <w:szCs w:val="24"/>
          <w:lang w:val="ru-RU"/>
        </w:rPr>
        <w:t>русског</w:t>
      </w:r>
      <w:r w:rsidRPr="004C426F">
        <w:rPr>
          <w:rFonts w:ascii="Times New Roman" w:hAnsi="Times New Roman"/>
          <w:w w:val="112"/>
          <w:sz w:val="24"/>
          <w:szCs w:val="24"/>
          <w:lang w:val="ru-RU"/>
        </w:rPr>
        <w:t>о</w:t>
      </w:r>
      <w:r w:rsidRPr="004C426F">
        <w:rPr>
          <w:rFonts w:ascii="Times New Roman" w:hAnsi="Times New Roman"/>
          <w:spacing w:val="-8"/>
          <w:w w:val="112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w w:val="122"/>
          <w:sz w:val="24"/>
          <w:szCs w:val="24"/>
          <w:lang w:val="ru-RU"/>
        </w:rPr>
        <w:t>языка;</w:t>
      </w:r>
    </w:p>
    <w:p w:rsidR="00F366E9" w:rsidRPr="004C426F" w:rsidRDefault="00F366E9" w:rsidP="00447B43">
      <w:pPr>
        <w:widowControl w:val="0"/>
        <w:autoSpaceDE w:val="0"/>
        <w:autoSpaceDN w:val="0"/>
        <w:adjustRightInd w:val="0"/>
        <w:spacing w:after="0" w:line="240" w:lineRule="auto"/>
        <w:ind w:left="398"/>
        <w:rPr>
          <w:rFonts w:ascii="Times New Roman" w:hAnsi="Times New Roman"/>
          <w:spacing w:val="4"/>
          <w:w w:val="123"/>
          <w:sz w:val="24"/>
          <w:szCs w:val="24"/>
          <w:lang w:val="ru-RU"/>
        </w:rPr>
      </w:pPr>
      <w:r w:rsidRPr="004C426F">
        <w:rPr>
          <w:rFonts w:ascii="Times New Roman" w:hAnsi="Times New Roman"/>
          <w:spacing w:val="4"/>
          <w:sz w:val="24"/>
          <w:szCs w:val="24"/>
          <w:lang w:val="ru-RU"/>
        </w:rPr>
        <w:t>8</w:t>
      </w:r>
      <w:r w:rsidRPr="004C426F">
        <w:rPr>
          <w:rFonts w:ascii="Times New Roman" w:hAnsi="Times New Roman"/>
          <w:sz w:val="24"/>
          <w:szCs w:val="24"/>
          <w:lang w:val="ru-RU"/>
        </w:rPr>
        <w:t>)</w:t>
      </w:r>
      <w:r w:rsidRPr="004C426F">
        <w:rPr>
          <w:rFonts w:ascii="Times New Roman" w:hAnsi="Times New Roman"/>
          <w:spacing w:val="30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w w:val="113"/>
          <w:sz w:val="24"/>
          <w:szCs w:val="24"/>
          <w:lang w:val="ru-RU"/>
        </w:rPr>
        <w:t>развити</w:t>
      </w:r>
      <w:r w:rsidRPr="004C426F">
        <w:rPr>
          <w:rFonts w:ascii="Times New Roman" w:hAnsi="Times New Roman"/>
          <w:w w:val="113"/>
          <w:sz w:val="24"/>
          <w:szCs w:val="24"/>
          <w:lang w:val="ru-RU"/>
        </w:rPr>
        <w:t>е</w:t>
      </w:r>
      <w:r w:rsidRPr="004C426F">
        <w:rPr>
          <w:rFonts w:ascii="Times New Roman" w:hAnsi="Times New Roman"/>
          <w:spacing w:val="16"/>
          <w:w w:val="113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w w:val="113"/>
          <w:sz w:val="24"/>
          <w:szCs w:val="24"/>
          <w:lang w:val="ru-RU"/>
        </w:rPr>
        <w:t>чувств</w:t>
      </w:r>
      <w:r w:rsidRPr="004C426F">
        <w:rPr>
          <w:rFonts w:ascii="Times New Roman" w:hAnsi="Times New Roman"/>
          <w:w w:val="113"/>
          <w:sz w:val="24"/>
          <w:szCs w:val="24"/>
          <w:lang w:val="ru-RU"/>
        </w:rPr>
        <w:t xml:space="preserve">а </w:t>
      </w:r>
      <w:r w:rsidRPr="004C426F">
        <w:rPr>
          <w:rFonts w:ascii="Times New Roman" w:hAnsi="Times New Roman"/>
          <w:spacing w:val="4"/>
          <w:w w:val="123"/>
          <w:sz w:val="24"/>
          <w:szCs w:val="24"/>
          <w:lang w:val="ru-RU"/>
        </w:rPr>
        <w:t>языка.</w:t>
      </w:r>
    </w:p>
    <w:p w:rsidR="00F366E9" w:rsidRPr="004C426F" w:rsidRDefault="00F366E9" w:rsidP="00447B43">
      <w:pPr>
        <w:widowControl w:val="0"/>
        <w:autoSpaceDE w:val="0"/>
        <w:autoSpaceDN w:val="0"/>
        <w:adjustRightInd w:val="0"/>
        <w:spacing w:after="0" w:line="240" w:lineRule="auto"/>
        <w:ind w:left="398"/>
        <w:rPr>
          <w:rFonts w:ascii="Times New Roman" w:hAnsi="Times New Roman"/>
          <w:sz w:val="24"/>
          <w:szCs w:val="24"/>
          <w:lang w:val="ru-RU"/>
        </w:rPr>
      </w:pPr>
      <w:r w:rsidRPr="004C426F">
        <w:rPr>
          <w:rFonts w:ascii="Times New Roman" w:hAnsi="Times New Roman"/>
          <w:spacing w:val="4"/>
          <w:sz w:val="24"/>
          <w:szCs w:val="24"/>
          <w:lang w:val="ru-RU"/>
        </w:rPr>
        <w:t>Дл</w:t>
      </w:r>
      <w:r w:rsidRPr="004C426F">
        <w:rPr>
          <w:rFonts w:ascii="Times New Roman" w:hAnsi="Times New Roman"/>
          <w:sz w:val="24"/>
          <w:szCs w:val="24"/>
          <w:lang w:val="ru-RU"/>
        </w:rPr>
        <w:t xml:space="preserve">я </w:t>
      </w:r>
      <w:r w:rsidRPr="004C426F">
        <w:rPr>
          <w:rFonts w:ascii="Times New Roman" w:hAnsi="Times New Roman"/>
          <w:spacing w:val="14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w w:val="112"/>
          <w:sz w:val="24"/>
          <w:szCs w:val="24"/>
          <w:lang w:val="ru-RU"/>
        </w:rPr>
        <w:t>достижени</w:t>
      </w:r>
      <w:r w:rsidRPr="004C426F">
        <w:rPr>
          <w:rFonts w:ascii="Times New Roman" w:hAnsi="Times New Roman"/>
          <w:w w:val="112"/>
          <w:sz w:val="24"/>
          <w:szCs w:val="24"/>
          <w:lang w:val="ru-RU"/>
        </w:rPr>
        <w:t>я</w:t>
      </w:r>
      <w:r w:rsidRPr="004C426F">
        <w:rPr>
          <w:rFonts w:ascii="Times New Roman" w:hAnsi="Times New Roman"/>
          <w:spacing w:val="27"/>
          <w:w w:val="112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w w:val="112"/>
          <w:sz w:val="24"/>
          <w:szCs w:val="24"/>
          <w:lang w:val="ru-RU"/>
        </w:rPr>
        <w:t>целе</w:t>
      </w:r>
      <w:r w:rsidRPr="004C426F">
        <w:rPr>
          <w:rFonts w:ascii="Times New Roman" w:hAnsi="Times New Roman"/>
          <w:w w:val="112"/>
          <w:sz w:val="24"/>
          <w:szCs w:val="24"/>
          <w:lang w:val="ru-RU"/>
        </w:rPr>
        <w:t>й</w:t>
      </w:r>
      <w:r w:rsidRPr="004C426F">
        <w:rPr>
          <w:rFonts w:ascii="Times New Roman" w:hAnsi="Times New Roman"/>
          <w:spacing w:val="6"/>
          <w:w w:val="112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w w:val="112"/>
          <w:sz w:val="24"/>
          <w:szCs w:val="24"/>
          <w:lang w:val="ru-RU"/>
        </w:rPr>
        <w:t>обучени</w:t>
      </w:r>
      <w:r w:rsidRPr="004C426F">
        <w:rPr>
          <w:rFonts w:ascii="Times New Roman" w:hAnsi="Times New Roman"/>
          <w:w w:val="112"/>
          <w:sz w:val="24"/>
          <w:szCs w:val="24"/>
          <w:lang w:val="ru-RU"/>
        </w:rPr>
        <w:t>я</w:t>
      </w:r>
      <w:r w:rsidRPr="004C426F">
        <w:rPr>
          <w:rFonts w:ascii="Times New Roman" w:hAnsi="Times New Roman"/>
          <w:spacing w:val="-6"/>
          <w:w w:val="112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z w:val="24"/>
          <w:szCs w:val="24"/>
          <w:lang w:val="ru-RU"/>
        </w:rPr>
        <w:t>и</w:t>
      </w:r>
      <w:r w:rsidRPr="004C426F">
        <w:rPr>
          <w:rFonts w:ascii="Times New Roman" w:hAnsi="Times New Roman"/>
          <w:spacing w:val="23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w w:val="113"/>
          <w:sz w:val="24"/>
          <w:szCs w:val="24"/>
          <w:lang w:val="ru-RU"/>
        </w:rPr>
        <w:t>решени</w:t>
      </w:r>
      <w:r w:rsidRPr="004C426F">
        <w:rPr>
          <w:rFonts w:ascii="Times New Roman" w:hAnsi="Times New Roman"/>
          <w:w w:val="113"/>
          <w:sz w:val="24"/>
          <w:szCs w:val="24"/>
          <w:lang w:val="ru-RU"/>
        </w:rPr>
        <w:t>я</w:t>
      </w:r>
      <w:r w:rsidRPr="004C426F">
        <w:rPr>
          <w:rFonts w:ascii="Times New Roman" w:hAnsi="Times New Roman"/>
          <w:spacing w:val="10"/>
          <w:w w:val="113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w w:val="113"/>
          <w:sz w:val="24"/>
          <w:szCs w:val="24"/>
          <w:lang w:val="ru-RU"/>
        </w:rPr>
        <w:t>поставленны</w:t>
      </w:r>
      <w:r w:rsidRPr="004C426F">
        <w:rPr>
          <w:rFonts w:ascii="Times New Roman" w:hAnsi="Times New Roman"/>
          <w:w w:val="113"/>
          <w:sz w:val="24"/>
          <w:szCs w:val="24"/>
          <w:lang w:val="ru-RU"/>
        </w:rPr>
        <w:t>х</w:t>
      </w:r>
      <w:r w:rsidRPr="004C426F">
        <w:rPr>
          <w:rFonts w:ascii="Times New Roman" w:hAnsi="Times New Roman"/>
          <w:spacing w:val="-9"/>
          <w:w w:val="113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w w:val="115"/>
          <w:sz w:val="24"/>
          <w:szCs w:val="24"/>
          <w:lang w:val="ru-RU"/>
        </w:rPr>
        <w:t xml:space="preserve">задач </w:t>
      </w:r>
      <w:r w:rsidRPr="004C426F">
        <w:rPr>
          <w:rFonts w:ascii="Times New Roman" w:hAnsi="Times New Roman"/>
          <w:spacing w:val="8"/>
          <w:w w:val="113"/>
          <w:sz w:val="24"/>
          <w:szCs w:val="24"/>
          <w:lang w:val="ru-RU"/>
        </w:rPr>
        <w:t>используетс</w:t>
      </w:r>
      <w:r w:rsidRPr="004C426F">
        <w:rPr>
          <w:rFonts w:ascii="Times New Roman" w:hAnsi="Times New Roman"/>
          <w:w w:val="113"/>
          <w:sz w:val="24"/>
          <w:szCs w:val="24"/>
          <w:lang w:val="ru-RU"/>
        </w:rPr>
        <w:t xml:space="preserve">я </w:t>
      </w:r>
      <w:r w:rsidRPr="004C426F">
        <w:rPr>
          <w:rFonts w:ascii="Times New Roman" w:hAnsi="Times New Roman"/>
          <w:spacing w:val="28"/>
          <w:w w:val="113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7"/>
          <w:sz w:val="24"/>
          <w:szCs w:val="24"/>
          <w:lang w:val="ru-RU"/>
        </w:rPr>
        <w:t>УМ</w:t>
      </w:r>
      <w:r w:rsidRPr="004C426F">
        <w:rPr>
          <w:rFonts w:ascii="Times New Roman" w:hAnsi="Times New Roman"/>
          <w:sz w:val="24"/>
          <w:szCs w:val="24"/>
          <w:lang w:val="ru-RU"/>
        </w:rPr>
        <w:t xml:space="preserve">К  </w:t>
      </w:r>
      <w:r w:rsidRPr="004C426F">
        <w:rPr>
          <w:rFonts w:ascii="Times New Roman" w:hAnsi="Times New Roman"/>
          <w:spacing w:val="20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7"/>
          <w:sz w:val="24"/>
          <w:szCs w:val="24"/>
          <w:lang w:val="ru-RU"/>
        </w:rPr>
        <w:t>п</w:t>
      </w:r>
      <w:r w:rsidRPr="004C426F">
        <w:rPr>
          <w:rFonts w:ascii="Times New Roman" w:hAnsi="Times New Roman"/>
          <w:sz w:val="24"/>
          <w:szCs w:val="24"/>
          <w:lang w:val="ru-RU"/>
        </w:rPr>
        <w:t xml:space="preserve">о  </w:t>
      </w:r>
      <w:r w:rsidRPr="004C426F">
        <w:rPr>
          <w:rFonts w:ascii="Times New Roman" w:hAnsi="Times New Roman"/>
          <w:spacing w:val="5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8"/>
          <w:w w:val="114"/>
          <w:sz w:val="24"/>
          <w:szCs w:val="24"/>
          <w:lang w:val="ru-RU"/>
        </w:rPr>
        <w:t>русском</w:t>
      </w:r>
      <w:r w:rsidRPr="004C426F">
        <w:rPr>
          <w:rFonts w:ascii="Times New Roman" w:hAnsi="Times New Roman"/>
          <w:w w:val="114"/>
          <w:sz w:val="24"/>
          <w:szCs w:val="24"/>
          <w:lang w:val="ru-RU"/>
        </w:rPr>
        <w:t xml:space="preserve">у  </w:t>
      </w:r>
      <w:r w:rsidRPr="004C426F">
        <w:rPr>
          <w:rFonts w:ascii="Times New Roman" w:hAnsi="Times New Roman"/>
          <w:spacing w:val="8"/>
          <w:w w:val="114"/>
          <w:sz w:val="24"/>
          <w:szCs w:val="24"/>
          <w:lang w:val="ru-RU"/>
        </w:rPr>
        <w:t>языку</w:t>
      </w:r>
      <w:r w:rsidRPr="004C426F">
        <w:rPr>
          <w:rFonts w:ascii="Times New Roman" w:hAnsi="Times New Roman"/>
          <w:w w:val="114"/>
          <w:sz w:val="24"/>
          <w:szCs w:val="24"/>
          <w:lang w:val="ru-RU"/>
        </w:rPr>
        <w:t xml:space="preserve">: </w:t>
      </w:r>
      <w:r w:rsidRPr="004C426F">
        <w:rPr>
          <w:rFonts w:ascii="Times New Roman" w:hAnsi="Times New Roman"/>
          <w:spacing w:val="63"/>
          <w:w w:val="114"/>
          <w:sz w:val="24"/>
          <w:szCs w:val="24"/>
          <w:lang w:val="ru-RU"/>
        </w:rPr>
        <w:t xml:space="preserve"> </w:t>
      </w:r>
    </w:p>
    <w:p w:rsidR="00F366E9" w:rsidRPr="00512D1F" w:rsidRDefault="00F366E9" w:rsidP="00447B43">
      <w:pPr>
        <w:pStyle w:val="ParagraphStyle"/>
        <w:ind w:firstLine="360"/>
        <w:jc w:val="both"/>
        <w:rPr>
          <w:rFonts w:ascii="Times New Roman" w:hAnsi="Times New Roman" w:cs="Times New Roman"/>
          <w:color w:val="000000"/>
          <w:lang w:val="ru-RU"/>
        </w:rPr>
      </w:pPr>
      <w:r w:rsidRPr="00512D1F">
        <w:rPr>
          <w:rFonts w:ascii="Times New Roman" w:hAnsi="Times New Roman" w:cs="Times New Roman"/>
          <w:color w:val="000000"/>
          <w:lang w:val="ru-RU"/>
        </w:rPr>
        <w:t xml:space="preserve">1. </w:t>
      </w:r>
      <w:r w:rsidRPr="00512D1F">
        <w:rPr>
          <w:rFonts w:ascii="Times New Roman" w:hAnsi="Times New Roman" w:cs="Times New Roman"/>
          <w:i/>
          <w:iCs/>
          <w:color w:val="000000"/>
          <w:lang w:val="ru-RU"/>
        </w:rPr>
        <w:t>Бунеев, Р. Н.</w:t>
      </w:r>
      <w:r w:rsidRPr="00512D1F">
        <w:rPr>
          <w:rFonts w:ascii="Times New Roman" w:hAnsi="Times New Roman" w:cs="Times New Roman"/>
          <w:color w:val="000000"/>
          <w:lang w:val="ru-RU"/>
        </w:rPr>
        <w:t xml:space="preserve"> Русский язык : учебник для 2 класса общеобразоват. школы / Р. Н. Бунеев, Е. В. Бунеева, О. В. Пронина. – М. : Баласс, 2010.</w:t>
      </w:r>
    </w:p>
    <w:p w:rsidR="00F366E9" w:rsidRPr="00512D1F" w:rsidRDefault="00F366E9" w:rsidP="00447B43">
      <w:pPr>
        <w:pStyle w:val="ParagraphStyle"/>
        <w:ind w:firstLine="360"/>
        <w:jc w:val="both"/>
        <w:rPr>
          <w:rFonts w:ascii="Times New Roman" w:hAnsi="Times New Roman" w:cs="Times New Roman"/>
          <w:color w:val="000000"/>
          <w:lang w:val="ru-RU"/>
        </w:rPr>
      </w:pPr>
      <w:r w:rsidRPr="00512D1F">
        <w:rPr>
          <w:rFonts w:ascii="Times New Roman" w:hAnsi="Times New Roman" w:cs="Times New Roman"/>
          <w:color w:val="000000"/>
          <w:lang w:val="ru-RU"/>
        </w:rPr>
        <w:t xml:space="preserve">2. </w:t>
      </w:r>
      <w:r w:rsidRPr="00512D1F">
        <w:rPr>
          <w:rFonts w:ascii="Times New Roman" w:hAnsi="Times New Roman" w:cs="Times New Roman"/>
          <w:i/>
          <w:iCs/>
          <w:color w:val="000000"/>
          <w:lang w:val="ru-RU"/>
        </w:rPr>
        <w:t>Комиссарова, Л. Ю.</w:t>
      </w:r>
      <w:r w:rsidRPr="00512D1F">
        <w:rPr>
          <w:rFonts w:ascii="Times New Roman" w:hAnsi="Times New Roman" w:cs="Times New Roman"/>
          <w:color w:val="000000"/>
          <w:lang w:val="ru-RU"/>
        </w:rPr>
        <w:t xml:space="preserve"> Дидактический материал (упражнения) к учебнику «Русский язык» для 2 класса Р. Н. Бунеева, Е. В. Бунеевой, О. В. Прониной : пособие для учащихся / Л. Ю. Комиссарова ; под науч. ред. Е. В. Бунеевой. – М. : Баласс : Школьный дом, 2010.</w:t>
      </w:r>
    </w:p>
    <w:p w:rsidR="00F366E9" w:rsidRPr="00512D1F" w:rsidRDefault="00F366E9" w:rsidP="00447B43">
      <w:pPr>
        <w:pStyle w:val="ParagraphStyle"/>
        <w:ind w:firstLine="360"/>
        <w:jc w:val="both"/>
        <w:rPr>
          <w:rFonts w:ascii="Times New Roman" w:hAnsi="Times New Roman" w:cs="Times New Roman"/>
          <w:color w:val="000000"/>
          <w:lang w:val="ru-RU"/>
        </w:rPr>
      </w:pPr>
      <w:r w:rsidRPr="00512D1F">
        <w:rPr>
          <w:rFonts w:ascii="Times New Roman" w:hAnsi="Times New Roman" w:cs="Times New Roman"/>
          <w:color w:val="000000"/>
          <w:lang w:val="ru-RU"/>
        </w:rPr>
        <w:t xml:space="preserve">3. </w:t>
      </w:r>
      <w:r w:rsidRPr="00512D1F">
        <w:rPr>
          <w:rFonts w:ascii="Times New Roman" w:hAnsi="Times New Roman" w:cs="Times New Roman"/>
          <w:i/>
          <w:iCs/>
          <w:color w:val="000000"/>
          <w:lang w:val="ru-RU"/>
        </w:rPr>
        <w:t>Исаева, Н. А.</w:t>
      </w:r>
      <w:r w:rsidRPr="00512D1F">
        <w:rPr>
          <w:rFonts w:ascii="Times New Roman" w:hAnsi="Times New Roman" w:cs="Times New Roman"/>
          <w:color w:val="000000"/>
          <w:lang w:val="ru-RU"/>
        </w:rPr>
        <w:t xml:space="preserve"> Рабочая тетрадь по русскому языку. 2 класс (к учебнику «Русский язык», 2 кл., Р. Н. Бунеева, Е. В. Бунеевой, О. В. Прониной). – М. : Баласс, 2011. </w:t>
      </w:r>
    </w:p>
    <w:p w:rsidR="00F366E9" w:rsidRPr="00512D1F" w:rsidRDefault="00F366E9" w:rsidP="00447B43">
      <w:pPr>
        <w:pStyle w:val="ParagraphStyle"/>
        <w:ind w:firstLine="360"/>
        <w:jc w:val="both"/>
        <w:rPr>
          <w:rFonts w:ascii="Times New Roman" w:hAnsi="Times New Roman" w:cs="Times New Roman"/>
          <w:color w:val="000000"/>
          <w:lang w:val="ru-RU"/>
        </w:rPr>
      </w:pPr>
      <w:r w:rsidRPr="00512D1F">
        <w:rPr>
          <w:rFonts w:ascii="Times New Roman" w:hAnsi="Times New Roman" w:cs="Times New Roman"/>
          <w:color w:val="000000"/>
          <w:lang w:val="ru-RU"/>
        </w:rPr>
        <w:t xml:space="preserve">4. </w:t>
      </w:r>
      <w:r w:rsidRPr="00512D1F">
        <w:rPr>
          <w:rFonts w:ascii="Times New Roman" w:hAnsi="Times New Roman" w:cs="Times New Roman"/>
          <w:i/>
          <w:iCs/>
          <w:color w:val="000000"/>
          <w:lang w:val="ru-RU"/>
        </w:rPr>
        <w:t>Бунеева, Е. В.</w:t>
      </w:r>
      <w:r w:rsidRPr="00512D1F">
        <w:rPr>
          <w:rFonts w:ascii="Times New Roman" w:hAnsi="Times New Roman" w:cs="Times New Roman"/>
          <w:color w:val="000000"/>
          <w:lang w:val="ru-RU"/>
        </w:rPr>
        <w:t xml:space="preserve"> Проверочные и контрольные работы по русскому языку. 2 класс. Вариант 1 / Е. В. Бунеева. – М. : Баласс, 2010.</w:t>
      </w:r>
    </w:p>
    <w:p w:rsidR="00F366E9" w:rsidRPr="00512D1F" w:rsidRDefault="00F366E9" w:rsidP="00447B43">
      <w:pPr>
        <w:pStyle w:val="ParagraphStyle"/>
        <w:ind w:firstLine="360"/>
        <w:jc w:val="both"/>
        <w:rPr>
          <w:rFonts w:ascii="Times New Roman" w:hAnsi="Times New Roman" w:cs="Times New Roman"/>
          <w:color w:val="000000"/>
          <w:lang w:val="ru-RU"/>
        </w:rPr>
      </w:pPr>
      <w:r w:rsidRPr="00512D1F">
        <w:rPr>
          <w:rFonts w:ascii="Times New Roman" w:hAnsi="Times New Roman" w:cs="Times New Roman"/>
          <w:color w:val="000000"/>
          <w:lang w:val="ru-RU"/>
        </w:rPr>
        <w:t xml:space="preserve">5. </w:t>
      </w:r>
      <w:r w:rsidRPr="00512D1F">
        <w:rPr>
          <w:rFonts w:ascii="Times New Roman" w:hAnsi="Times New Roman" w:cs="Times New Roman"/>
          <w:i/>
          <w:iCs/>
          <w:color w:val="000000"/>
          <w:lang w:val="ru-RU"/>
        </w:rPr>
        <w:t>Бунеева, Е. В.</w:t>
      </w:r>
      <w:r w:rsidRPr="00512D1F">
        <w:rPr>
          <w:rFonts w:ascii="Times New Roman" w:hAnsi="Times New Roman" w:cs="Times New Roman"/>
          <w:color w:val="000000"/>
          <w:lang w:val="ru-RU"/>
        </w:rPr>
        <w:t xml:space="preserve"> Проверочные и контрольные работы по русскому языку. 2 класс. Вариант 2 / Е. В. Бунеева. – М. : Баласс, 2010.</w:t>
      </w:r>
    </w:p>
    <w:p w:rsidR="00F366E9" w:rsidRPr="00512D1F" w:rsidRDefault="00F366E9" w:rsidP="00447B43">
      <w:pPr>
        <w:pStyle w:val="ParagraphStyle"/>
        <w:ind w:firstLine="360"/>
        <w:jc w:val="both"/>
        <w:rPr>
          <w:rFonts w:ascii="Times New Roman" w:hAnsi="Times New Roman" w:cs="Times New Roman"/>
          <w:color w:val="000000"/>
          <w:lang w:val="ru-RU"/>
        </w:rPr>
      </w:pPr>
      <w:r w:rsidRPr="00512D1F">
        <w:rPr>
          <w:rFonts w:ascii="Times New Roman" w:hAnsi="Times New Roman" w:cs="Times New Roman"/>
          <w:color w:val="000000"/>
          <w:lang w:val="ru-RU"/>
        </w:rPr>
        <w:t xml:space="preserve">6. </w:t>
      </w:r>
      <w:r w:rsidRPr="00512D1F">
        <w:rPr>
          <w:rFonts w:ascii="Times New Roman" w:hAnsi="Times New Roman" w:cs="Times New Roman"/>
          <w:i/>
          <w:iCs/>
          <w:color w:val="000000"/>
          <w:lang w:val="ru-RU"/>
        </w:rPr>
        <w:t>Бунеева, Е. В.</w:t>
      </w:r>
      <w:r w:rsidRPr="00512D1F">
        <w:rPr>
          <w:rFonts w:ascii="Times New Roman" w:hAnsi="Times New Roman" w:cs="Times New Roman"/>
          <w:color w:val="000000"/>
          <w:lang w:val="ru-RU"/>
        </w:rPr>
        <w:t xml:space="preserve"> Русский язык. 1 и 2 классы : метод. рекомендации для учителя / Е. В. Бунеева,</w:t>
      </w:r>
      <w:r w:rsidRPr="00512D1F">
        <w:rPr>
          <w:rFonts w:ascii="Times New Roman" w:hAnsi="Times New Roman" w:cs="Times New Roman"/>
          <w:i/>
          <w:iCs/>
          <w:color w:val="000000"/>
          <w:lang w:val="ru-RU"/>
        </w:rPr>
        <w:t xml:space="preserve"> </w:t>
      </w:r>
      <w:r w:rsidRPr="00512D1F">
        <w:rPr>
          <w:rFonts w:ascii="Times New Roman" w:hAnsi="Times New Roman" w:cs="Times New Roman"/>
          <w:color w:val="000000"/>
          <w:lang w:val="ru-RU"/>
        </w:rPr>
        <w:t>Л. Ю. Комиссарова, М. А. Яковлева. – М. : Баласс, 2010.</w:t>
      </w:r>
    </w:p>
    <w:p w:rsidR="00F366E9" w:rsidRPr="004C426F" w:rsidRDefault="00F366E9" w:rsidP="00447B43">
      <w:pPr>
        <w:widowControl w:val="0"/>
        <w:autoSpaceDE w:val="0"/>
        <w:autoSpaceDN w:val="0"/>
        <w:adjustRightInd w:val="0"/>
        <w:spacing w:after="0" w:line="240" w:lineRule="auto"/>
        <w:ind w:right="3232"/>
        <w:rPr>
          <w:rFonts w:ascii="Times New Roman" w:hAnsi="Times New Roman"/>
          <w:sz w:val="24"/>
          <w:szCs w:val="24"/>
          <w:lang w:val="ru-RU"/>
        </w:rPr>
      </w:pPr>
      <w:r w:rsidRPr="004C426F">
        <w:rPr>
          <w:rFonts w:ascii="Times New Roman" w:hAnsi="Times New Roman"/>
          <w:b/>
          <w:bCs/>
          <w:w w:val="109"/>
          <w:sz w:val="24"/>
          <w:szCs w:val="24"/>
          <w:lang w:val="ru-RU"/>
        </w:rPr>
        <w:t>Разделы</w:t>
      </w:r>
      <w:r w:rsidRPr="004C426F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b/>
          <w:bCs/>
          <w:w w:val="110"/>
          <w:sz w:val="24"/>
          <w:szCs w:val="24"/>
          <w:lang w:val="ru-RU"/>
        </w:rPr>
        <w:t>«Предложение»</w:t>
      </w:r>
      <w:r w:rsidRPr="004C426F">
        <w:rPr>
          <w:rFonts w:ascii="Times New Roman" w:hAnsi="Times New Roman"/>
          <w:b/>
          <w:bCs/>
          <w:spacing w:val="-4"/>
          <w:w w:val="110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b/>
          <w:bCs/>
          <w:sz w:val="24"/>
          <w:szCs w:val="24"/>
          <w:lang w:val="ru-RU"/>
        </w:rPr>
        <w:t>и</w:t>
      </w:r>
      <w:r w:rsidRPr="004C426F">
        <w:rPr>
          <w:rFonts w:ascii="Times New Roman" w:hAnsi="Times New Roman"/>
          <w:b/>
          <w:bCs/>
          <w:spacing w:val="12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b/>
          <w:bCs/>
          <w:w w:val="108"/>
          <w:sz w:val="24"/>
          <w:szCs w:val="24"/>
          <w:lang w:val="ru-RU"/>
        </w:rPr>
        <w:t>«Текст»</w:t>
      </w:r>
      <w:r>
        <w:rPr>
          <w:rFonts w:ascii="Times New Roman" w:hAnsi="Times New Roman"/>
          <w:b/>
          <w:bCs/>
          <w:w w:val="108"/>
          <w:sz w:val="24"/>
          <w:szCs w:val="24"/>
          <w:lang w:val="ru-RU"/>
        </w:rPr>
        <w:t>.</w:t>
      </w:r>
    </w:p>
    <w:p w:rsidR="00F366E9" w:rsidRPr="004C426F" w:rsidRDefault="00F366E9" w:rsidP="00447B43">
      <w:pPr>
        <w:widowControl w:val="0"/>
        <w:autoSpaceDE w:val="0"/>
        <w:autoSpaceDN w:val="0"/>
        <w:adjustRightInd w:val="0"/>
        <w:spacing w:after="0" w:line="240" w:lineRule="auto"/>
        <w:ind w:right="84"/>
        <w:rPr>
          <w:rFonts w:ascii="Times New Roman" w:hAnsi="Times New Roman"/>
          <w:sz w:val="24"/>
          <w:szCs w:val="24"/>
          <w:lang w:val="ru-RU"/>
        </w:rPr>
      </w:pPr>
      <w:r w:rsidRPr="004C426F">
        <w:rPr>
          <w:rFonts w:ascii="Times New Roman" w:hAnsi="Times New Roman"/>
          <w:b/>
          <w:bCs/>
          <w:sz w:val="24"/>
          <w:szCs w:val="24"/>
          <w:lang w:val="ru-RU"/>
        </w:rPr>
        <w:t>В</w:t>
      </w:r>
      <w:r w:rsidRPr="004C426F">
        <w:rPr>
          <w:rFonts w:ascii="Times New Roman" w:hAnsi="Times New Roman"/>
          <w:b/>
          <w:bCs/>
          <w:spacing w:val="28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b/>
          <w:bCs/>
          <w:spacing w:val="4"/>
          <w:sz w:val="24"/>
          <w:szCs w:val="24"/>
          <w:lang w:val="ru-RU"/>
        </w:rPr>
        <w:t>курс</w:t>
      </w:r>
      <w:r w:rsidRPr="004C426F">
        <w:rPr>
          <w:rFonts w:ascii="Times New Roman" w:hAnsi="Times New Roman"/>
          <w:b/>
          <w:bCs/>
          <w:sz w:val="24"/>
          <w:szCs w:val="24"/>
          <w:lang w:val="ru-RU"/>
        </w:rPr>
        <w:t xml:space="preserve">е  </w:t>
      </w:r>
      <w:r w:rsidRPr="004C426F">
        <w:rPr>
          <w:rFonts w:ascii="Times New Roman" w:hAnsi="Times New Roman"/>
          <w:b/>
          <w:bCs/>
          <w:spacing w:val="4"/>
          <w:sz w:val="24"/>
          <w:szCs w:val="24"/>
          <w:lang w:val="ru-RU"/>
        </w:rPr>
        <w:t>русског</w:t>
      </w:r>
      <w:r w:rsidRPr="004C426F">
        <w:rPr>
          <w:rFonts w:ascii="Times New Roman" w:hAnsi="Times New Roman"/>
          <w:b/>
          <w:bCs/>
          <w:sz w:val="24"/>
          <w:szCs w:val="24"/>
          <w:lang w:val="ru-RU"/>
        </w:rPr>
        <w:t xml:space="preserve">о </w:t>
      </w:r>
      <w:r w:rsidRPr="004C426F">
        <w:rPr>
          <w:rFonts w:ascii="Times New Roman" w:hAnsi="Times New Roman"/>
          <w:b/>
          <w:bCs/>
          <w:spacing w:val="19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b/>
          <w:bCs/>
          <w:spacing w:val="4"/>
          <w:sz w:val="24"/>
          <w:szCs w:val="24"/>
          <w:lang w:val="ru-RU"/>
        </w:rPr>
        <w:t>язык</w:t>
      </w:r>
      <w:r w:rsidRPr="004C426F">
        <w:rPr>
          <w:rFonts w:ascii="Times New Roman" w:hAnsi="Times New Roman"/>
          <w:b/>
          <w:bCs/>
          <w:sz w:val="24"/>
          <w:szCs w:val="24"/>
          <w:lang w:val="ru-RU"/>
        </w:rPr>
        <w:t xml:space="preserve">а </w:t>
      </w:r>
      <w:r w:rsidRPr="004C426F">
        <w:rPr>
          <w:rFonts w:ascii="Times New Roman" w:hAnsi="Times New Roman"/>
          <w:b/>
          <w:bCs/>
          <w:spacing w:val="16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z w:val="24"/>
          <w:szCs w:val="24"/>
          <w:lang w:val="ru-RU"/>
        </w:rPr>
        <w:t>в</w:t>
      </w:r>
      <w:r w:rsidRPr="004C426F">
        <w:rPr>
          <w:rFonts w:ascii="Times New Roman" w:hAnsi="Times New Roman"/>
          <w:spacing w:val="34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w w:val="113"/>
          <w:sz w:val="24"/>
          <w:szCs w:val="24"/>
          <w:lang w:val="ru-RU"/>
        </w:rPr>
        <w:t>начально</w:t>
      </w:r>
      <w:r w:rsidRPr="004C426F">
        <w:rPr>
          <w:rFonts w:ascii="Times New Roman" w:hAnsi="Times New Roman"/>
          <w:w w:val="113"/>
          <w:sz w:val="24"/>
          <w:szCs w:val="24"/>
          <w:lang w:val="ru-RU"/>
        </w:rPr>
        <w:t>й</w:t>
      </w:r>
      <w:r w:rsidRPr="004C426F">
        <w:rPr>
          <w:rFonts w:ascii="Times New Roman" w:hAnsi="Times New Roman"/>
          <w:spacing w:val="20"/>
          <w:w w:val="113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w w:val="113"/>
          <w:sz w:val="24"/>
          <w:szCs w:val="24"/>
          <w:lang w:val="ru-RU"/>
        </w:rPr>
        <w:t>школ</w:t>
      </w:r>
      <w:r w:rsidRPr="004C426F">
        <w:rPr>
          <w:rFonts w:ascii="Times New Roman" w:hAnsi="Times New Roman"/>
          <w:w w:val="113"/>
          <w:sz w:val="24"/>
          <w:szCs w:val="24"/>
          <w:lang w:val="ru-RU"/>
        </w:rPr>
        <w:t>е</w:t>
      </w:r>
      <w:r w:rsidRPr="004C426F">
        <w:rPr>
          <w:rFonts w:ascii="Times New Roman" w:hAnsi="Times New Roman"/>
          <w:spacing w:val="24"/>
          <w:w w:val="113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w w:val="113"/>
          <w:sz w:val="24"/>
          <w:szCs w:val="24"/>
          <w:lang w:val="ru-RU"/>
        </w:rPr>
        <w:t>ведущи</w:t>
      </w:r>
      <w:r w:rsidRPr="004C426F">
        <w:rPr>
          <w:rFonts w:ascii="Times New Roman" w:hAnsi="Times New Roman"/>
          <w:w w:val="113"/>
          <w:sz w:val="24"/>
          <w:szCs w:val="24"/>
          <w:lang w:val="ru-RU"/>
        </w:rPr>
        <w:t>м</w:t>
      </w:r>
      <w:r w:rsidRPr="004C426F">
        <w:rPr>
          <w:rFonts w:ascii="Times New Roman" w:hAnsi="Times New Roman"/>
          <w:spacing w:val="12"/>
          <w:w w:val="113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w w:val="114"/>
          <w:sz w:val="24"/>
          <w:szCs w:val="24"/>
          <w:lang w:val="ru-RU"/>
        </w:rPr>
        <w:t>направле</w:t>
      </w:r>
      <w:r w:rsidRPr="004C426F">
        <w:rPr>
          <w:rFonts w:ascii="Times New Roman" w:hAnsi="Times New Roman"/>
          <w:spacing w:val="4"/>
          <w:sz w:val="24"/>
          <w:szCs w:val="24"/>
          <w:lang w:val="ru-RU"/>
        </w:rPr>
        <w:t>ние</w:t>
      </w:r>
      <w:r w:rsidRPr="004C426F">
        <w:rPr>
          <w:rFonts w:ascii="Times New Roman" w:hAnsi="Times New Roman"/>
          <w:sz w:val="24"/>
          <w:szCs w:val="24"/>
          <w:lang w:val="ru-RU"/>
        </w:rPr>
        <w:t xml:space="preserve">м </w:t>
      </w:r>
      <w:r w:rsidRPr="004C426F">
        <w:rPr>
          <w:rFonts w:ascii="Times New Roman" w:hAnsi="Times New Roman"/>
          <w:spacing w:val="18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w w:val="110"/>
          <w:sz w:val="24"/>
          <w:szCs w:val="24"/>
          <w:lang w:val="ru-RU"/>
        </w:rPr>
        <w:t>учебно</w:t>
      </w:r>
      <w:r w:rsidRPr="004C426F">
        <w:rPr>
          <w:rFonts w:ascii="Times New Roman" w:hAnsi="Times New Roman"/>
          <w:w w:val="110"/>
          <w:sz w:val="24"/>
          <w:szCs w:val="24"/>
          <w:lang w:val="ru-RU"/>
        </w:rPr>
        <w:t>й</w:t>
      </w:r>
      <w:r w:rsidRPr="004C426F">
        <w:rPr>
          <w:rFonts w:ascii="Times New Roman" w:hAnsi="Times New Roman"/>
          <w:spacing w:val="4"/>
          <w:w w:val="110"/>
          <w:sz w:val="24"/>
          <w:szCs w:val="24"/>
          <w:lang w:val="ru-RU"/>
        </w:rPr>
        <w:t xml:space="preserve"> деятельност</w:t>
      </w:r>
      <w:r w:rsidRPr="004C426F">
        <w:rPr>
          <w:rFonts w:ascii="Times New Roman" w:hAnsi="Times New Roman"/>
          <w:w w:val="110"/>
          <w:sz w:val="24"/>
          <w:szCs w:val="24"/>
          <w:lang w:val="ru-RU"/>
        </w:rPr>
        <w:t>и</w:t>
      </w:r>
      <w:r w:rsidRPr="004C426F">
        <w:rPr>
          <w:rFonts w:ascii="Times New Roman" w:hAnsi="Times New Roman"/>
          <w:spacing w:val="40"/>
          <w:w w:val="110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sz w:val="24"/>
          <w:szCs w:val="24"/>
          <w:lang w:val="ru-RU"/>
        </w:rPr>
        <w:t>дете</w:t>
      </w:r>
      <w:r w:rsidRPr="004C426F">
        <w:rPr>
          <w:rFonts w:ascii="Times New Roman" w:hAnsi="Times New Roman"/>
          <w:sz w:val="24"/>
          <w:szCs w:val="24"/>
          <w:lang w:val="ru-RU"/>
        </w:rPr>
        <w:t xml:space="preserve">й </w:t>
      </w:r>
      <w:r w:rsidRPr="004C426F">
        <w:rPr>
          <w:rFonts w:ascii="Times New Roman" w:hAnsi="Times New Roman"/>
          <w:spacing w:val="14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5"/>
          <w:w w:val="114"/>
          <w:sz w:val="24"/>
          <w:szCs w:val="24"/>
          <w:lang w:val="ru-RU"/>
        </w:rPr>
        <w:t>являетс</w:t>
      </w:r>
      <w:r w:rsidRPr="004C426F">
        <w:rPr>
          <w:rFonts w:ascii="Times New Roman" w:hAnsi="Times New Roman"/>
          <w:w w:val="114"/>
          <w:sz w:val="24"/>
          <w:szCs w:val="24"/>
          <w:lang w:val="ru-RU"/>
        </w:rPr>
        <w:t>я</w:t>
      </w:r>
      <w:r w:rsidRPr="004C426F">
        <w:rPr>
          <w:rFonts w:ascii="Times New Roman" w:hAnsi="Times New Roman"/>
          <w:spacing w:val="33"/>
          <w:w w:val="114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5"/>
          <w:w w:val="114"/>
          <w:sz w:val="24"/>
          <w:szCs w:val="24"/>
          <w:lang w:val="ru-RU"/>
        </w:rPr>
        <w:t>овладени</w:t>
      </w:r>
      <w:r w:rsidRPr="004C426F">
        <w:rPr>
          <w:rFonts w:ascii="Times New Roman" w:hAnsi="Times New Roman"/>
          <w:w w:val="114"/>
          <w:sz w:val="24"/>
          <w:szCs w:val="24"/>
          <w:lang w:val="ru-RU"/>
        </w:rPr>
        <w:t>е</w:t>
      </w:r>
      <w:r w:rsidRPr="004C426F">
        <w:rPr>
          <w:rFonts w:ascii="Times New Roman" w:hAnsi="Times New Roman"/>
          <w:spacing w:val="-19"/>
          <w:w w:val="114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b/>
          <w:bCs/>
          <w:i/>
          <w:iCs/>
          <w:spacing w:val="4"/>
          <w:w w:val="110"/>
          <w:sz w:val="24"/>
          <w:szCs w:val="24"/>
          <w:lang w:val="ru-RU"/>
        </w:rPr>
        <w:t>п</w:t>
      </w:r>
      <w:r w:rsidRPr="004C426F">
        <w:rPr>
          <w:rFonts w:ascii="Times New Roman" w:hAnsi="Times New Roman"/>
          <w:b/>
          <w:bCs/>
          <w:i/>
          <w:iCs/>
          <w:spacing w:val="4"/>
          <w:w w:val="111"/>
          <w:sz w:val="24"/>
          <w:szCs w:val="24"/>
          <w:lang w:val="ru-RU"/>
        </w:rPr>
        <w:t>и</w:t>
      </w:r>
      <w:r w:rsidRPr="004C426F">
        <w:rPr>
          <w:rFonts w:ascii="Times New Roman" w:hAnsi="Times New Roman"/>
          <w:b/>
          <w:bCs/>
          <w:i/>
          <w:iCs/>
          <w:spacing w:val="4"/>
          <w:w w:val="109"/>
          <w:sz w:val="24"/>
          <w:szCs w:val="24"/>
          <w:lang w:val="ru-RU"/>
        </w:rPr>
        <w:t>с</w:t>
      </w:r>
      <w:r w:rsidRPr="004C426F">
        <w:rPr>
          <w:rFonts w:ascii="Times New Roman" w:hAnsi="Times New Roman"/>
          <w:b/>
          <w:bCs/>
          <w:i/>
          <w:iCs/>
          <w:spacing w:val="4"/>
          <w:w w:val="115"/>
          <w:sz w:val="24"/>
          <w:szCs w:val="24"/>
          <w:lang w:val="ru-RU"/>
        </w:rPr>
        <w:t>ь</w:t>
      </w:r>
      <w:r w:rsidRPr="004C426F">
        <w:rPr>
          <w:rFonts w:ascii="Times New Roman" w:hAnsi="Times New Roman"/>
          <w:b/>
          <w:bCs/>
          <w:i/>
          <w:iCs/>
          <w:spacing w:val="4"/>
          <w:w w:val="120"/>
          <w:sz w:val="24"/>
          <w:szCs w:val="24"/>
          <w:lang w:val="ru-RU"/>
        </w:rPr>
        <w:t>м</w:t>
      </w:r>
      <w:r w:rsidRPr="004C426F">
        <w:rPr>
          <w:rFonts w:ascii="Times New Roman" w:hAnsi="Times New Roman"/>
          <w:b/>
          <w:bCs/>
          <w:i/>
          <w:iCs/>
          <w:spacing w:val="4"/>
          <w:w w:val="110"/>
          <w:sz w:val="24"/>
          <w:szCs w:val="24"/>
          <w:lang w:val="ru-RU"/>
        </w:rPr>
        <w:t>е</w:t>
      </w:r>
      <w:r w:rsidRPr="004C426F">
        <w:rPr>
          <w:rFonts w:ascii="Times New Roman" w:hAnsi="Times New Roman"/>
          <w:b/>
          <w:bCs/>
          <w:i/>
          <w:iCs/>
          <w:spacing w:val="4"/>
          <w:w w:val="112"/>
          <w:sz w:val="24"/>
          <w:szCs w:val="24"/>
          <w:lang w:val="ru-RU"/>
        </w:rPr>
        <w:t>нн</w:t>
      </w:r>
      <w:r w:rsidRPr="004C426F">
        <w:rPr>
          <w:rFonts w:ascii="Times New Roman" w:hAnsi="Times New Roman"/>
          <w:b/>
          <w:bCs/>
          <w:i/>
          <w:iCs/>
          <w:spacing w:val="4"/>
          <w:w w:val="109"/>
          <w:sz w:val="24"/>
          <w:szCs w:val="24"/>
          <w:lang w:val="ru-RU"/>
        </w:rPr>
        <w:t>о</w:t>
      </w:r>
      <w:r w:rsidRPr="004C426F">
        <w:rPr>
          <w:rFonts w:ascii="Times New Roman" w:hAnsi="Times New Roman"/>
          <w:b/>
          <w:bCs/>
          <w:i/>
          <w:iCs/>
          <w:w w:val="111"/>
          <w:sz w:val="24"/>
          <w:szCs w:val="24"/>
          <w:lang w:val="ru-RU"/>
        </w:rPr>
        <w:t xml:space="preserve">й </w:t>
      </w:r>
      <w:r w:rsidRPr="004C426F">
        <w:rPr>
          <w:rFonts w:ascii="Times New Roman" w:hAnsi="Times New Roman"/>
          <w:b/>
          <w:bCs/>
          <w:i/>
          <w:iCs/>
          <w:spacing w:val="4"/>
          <w:w w:val="113"/>
          <w:sz w:val="24"/>
          <w:szCs w:val="24"/>
          <w:lang w:val="ru-RU"/>
        </w:rPr>
        <w:t>речью</w:t>
      </w:r>
      <w:r w:rsidRPr="004C426F">
        <w:rPr>
          <w:rFonts w:ascii="Times New Roman" w:hAnsi="Times New Roman"/>
          <w:w w:val="113"/>
          <w:sz w:val="24"/>
          <w:szCs w:val="24"/>
          <w:lang w:val="ru-RU"/>
        </w:rPr>
        <w:t xml:space="preserve">, </w:t>
      </w:r>
      <w:r w:rsidRPr="004C426F">
        <w:rPr>
          <w:rFonts w:ascii="Times New Roman" w:hAnsi="Times New Roman"/>
          <w:spacing w:val="4"/>
          <w:w w:val="113"/>
          <w:sz w:val="24"/>
          <w:szCs w:val="24"/>
          <w:lang w:val="ru-RU"/>
        </w:rPr>
        <w:t xml:space="preserve"> культуро</w:t>
      </w:r>
      <w:r w:rsidRPr="004C426F">
        <w:rPr>
          <w:rFonts w:ascii="Times New Roman" w:hAnsi="Times New Roman"/>
          <w:w w:val="113"/>
          <w:sz w:val="24"/>
          <w:szCs w:val="24"/>
          <w:lang w:val="ru-RU"/>
        </w:rPr>
        <w:t xml:space="preserve">й  </w:t>
      </w:r>
      <w:r w:rsidRPr="004C426F">
        <w:rPr>
          <w:rFonts w:ascii="Times New Roman" w:hAnsi="Times New Roman"/>
          <w:spacing w:val="4"/>
          <w:w w:val="113"/>
          <w:sz w:val="24"/>
          <w:szCs w:val="24"/>
          <w:lang w:val="ru-RU"/>
        </w:rPr>
        <w:t>письменног</w:t>
      </w:r>
      <w:r w:rsidRPr="004C426F">
        <w:rPr>
          <w:rFonts w:ascii="Times New Roman" w:hAnsi="Times New Roman"/>
          <w:w w:val="113"/>
          <w:sz w:val="24"/>
          <w:szCs w:val="24"/>
          <w:lang w:val="ru-RU"/>
        </w:rPr>
        <w:t>о</w:t>
      </w:r>
      <w:r w:rsidRPr="004C426F">
        <w:rPr>
          <w:rFonts w:ascii="Times New Roman" w:hAnsi="Times New Roman"/>
          <w:spacing w:val="24"/>
          <w:w w:val="113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w w:val="113"/>
          <w:sz w:val="24"/>
          <w:szCs w:val="24"/>
          <w:lang w:val="ru-RU"/>
        </w:rPr>
        <w:t>общени</w:t>
      </w:r>
      <w:r w:rsidRPr="004C426F">
        <w:rPr>
          <w:rFonts w:ascii="Times New Roman" w:hAnsi="Times New Roman"/>
          <w:w w:val="113"/>
          <w:sz w:val="24"/>
          <w:szCs w:val="24"/>
          <w:lang w:val="ru-RU"/>
        </w:rPr>
        <w:t>я</w:t>
      </w:r>
      <w:r w:rsidRPr="004C426F">
        <w:rPr>
          <w:rFonts w:ascii="Times New Roman" w:hAnsi="Times New Roman"/>
          <w:spacing w:val="47"/>
          <w:w w:val="113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w w:val="105"/>
          <w:sz w:val="24"/>
          <w:szCs w:val="24"/>
          <w:lang w:val="ru-RU"/>
        </w:rPr>
        <w:t>(</w:t>
      </w:r>
      <w:r w:rsidRPr="004C426F">
        <w:rPr>
          <w:rFonts w:ascii="Times New Roman" w:hAnsi="Times New Roman"/>
          <w:spacing w:val="4"/>
          <w:w w:val="109"/>
          <w:sz w:val="24"/>
          <w:szCs w:val="24"/>
          <w:lang w:val="ru-RU"/>
        </w:rPr>
        <w:t>е</w:t>
      </w:r>
      <w:r w:rsidRPr="004C426F">
        <w:rPr>
          <w:rFonts w:ascii="Times New Roman" w:hAnsi="Times New Roman"/>
          <w:spacing w:val="4"/>
          <w:w w:val="106"/>
          <w:sz w:val="24"/>
          <w:szCs w:val="24"/>
          <w:lang w:val="ru-RU"/>
        </w:rPr>
        <w:t>с</w:t>
      </w:r>
      <w:r w:rsidRPr="004C426F">
        <w:rPr>
          <w:rFonts w:ascii="Times New Roman" w:hAnsi="Times New Roman"/>
          <w:spacing w:val="4"/>
          <w:w w:val="115"/>
          <w:sz w:val="24"/>
          <w:szCs w:val="24"/>
          <w:lang w:val="ru-RU"/>
        </w:rPr>
        <w:t>т</w:t>
      </w:r>
      <w:r w:rsidRPr="004C426F">
        <w:rPr>
          <w:rFonts w:ascii="Times New Roman" w:hAnsi="Times New Roman"/>
          <w:spacing w:val="4"/>
          <w:w w:val="109"/>
          <w:sz w:val="24"/>
          <w:szCs w:val="24"/>
          <w:lang w:val="ru-RU"/>
        </w:rPr>
        <w:t>е</w:t>
      </w:r>
      <w:r w:rsidRPr="004C426F">
        <w:rPr>
          <w:rFonts w:ascii="Times New Roman" w:hAnsi="Times New Roman"/>
          <w:spacing w:val="4"/>
          <w:w w:val="106"/>
          <w:sz w:val="24"/>
          <w:szCs w:val="24"/>
          <w:lang w:val="ru-RU"/>
        </w:rPr>
        <w:t>с</w:t>
      </w:r>
      <w:r w:rsidRPr="004C426F">
        <w:rPr>
          <w:rFonts w:ascii="Times New Roman" w:hAnsi="Times New Roman"/>
          <w:spacing w:val="4"/>
          <w:w w:val="115"/>
          <w:sz w:val="24"/>
          <w:szCs w:val="24"/>
          <w:lang w:val="ru-RU"/>
        </w:rPr>
        <w:t>т</w:t>
      </w:r>
      <w:r w:rsidRPr="004C426F">
        <w:rPr>
          <w:rFonts w:ascii="Times New Roman" w:hAnsi="Times New Roman"/>
          <w:spacing w:val="4"/>
          <w:w w:val="112"/>
          <w:sz w:val="24"/>
          <w:szCs w:val="24"/>
          <w:lang w:val="ru-RU"/>
        </w:rPr>
        <w:t>в</w:t>
      </w:r>
      <w:r w:rsidRPr="004C426F">
        <w:rPr>
          <w:rFonts w:ascii="Times New Roman" w:hAnsi="Times New Roman"/>
          <w:spacing w:val="4"/>
          <w:w w:val="109"/>
          <w:sz w:val="24"/>
          <w:szCs w:val="24"/>
          <w:lang w:val="ru-RU"/>
        </w:rPr>
        <w:t>е</w:t>
      </w:r>
      <w:r w:rsidRPr="004C426F">
        <w:rPr>
          <w:rFonts w:ascii="Times New Roman" w:hAnsi="Times New Roman"/>
          <w:spacing w:val="4"/>
          <w:w w:val="114"/>
          <w:sz w:val="24"/>
          <w:szCs w:val="24"/>
          <w:lang w:val="ru-RU"/>
        </w:rPr>
        <w:t>нн</w:t>
      </w:r>
      <w:r w:rsidRPr="004C426F">
        <w:rPr>
          <w:rFonts w:ascii="Times New Roman" w:hAnsi="Times New Roman"/>
          <w:spacing w:val="4"/>
          <w:w w:val="105"/>
          <w:sz w:val="24"/>
          <w:szCs w:val="24"/>
          <w:lang w:val="ru-RU"/>
        </w:rPr>
        <w:t>о</w:t>
      </w:r>
      <w:r w:rsidRPr="004C426F">
        <w:rPr>
          <w:rFonts w:ascii="Times New Roman" w:hAnsi="Times New Roman"/>
          <w:w w:val="140"/>
          <w:sz w:val="24"/>
          <w:szCs w:val="24"/>
          <w:lang w:val="ru-RU"/>
        </w:rPr>
        <w:t xml:space="preserve">,  </w:t>
      </w:r>
      <w:r w:rsidRPr="004C426F">
        <w:rPr>
          <w:rFonts w:ascii="Times New Roman" w:hAnsi="Times New Roman"/>
          <w:spacing w:val="4"/>
          <w:w w:val="110"/>
          <w:sz w:val="24"/>
          <w:szCs w:val="24"/>
          <w:lang w:val="ru-RU"/>
        </w:rPr>
        <w:t>наряд</w:t>
      </w:r>
      <w:r w:rsidRPr="004C426F">
        <w:rPr>
          <w:rFonts w:ascii="Times New Roman" w:hAnsi="Times New Roman"/>
          <w:w w:val="110"/>
          <w:sz w:val="24"/>
          <w:szCs w:val="24"/>
          <w:lang w:val="ru-RU"/>
        </w:rPr>
        <w:t xml:space="preserve">у </w:t>
      </w:r>
      <w:r w:rsidRPr="004C426F">
        <w:rPr>
          <w:rFonts w:ascii="Times New Roman" w:hAnsi="Times New Roman"/>
          <w:spacing w:val="24"/>
          <w:w w:val="110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w w:val="110"/>
          <w:sz w:val="24"/>
          <w:szCs w:val="24"/>
          <w:lang w:val="ru-RU"/>
        </w:rPr>
        <w:t xml:space="preserve">с </w:t>
      </w:r>
      <w:r w:rsidRPr="004C426F">
        <w:rPr>
          <w:rFonts w:ascii="Times New Roman" w:hAnsi="Times New Roman"/>
          <w:spacing w:val="5"/>
          <w:w w:val="114"/>
          <w:sz w:val="24"/>
          <w:szCs w:val="24"/>
          <w:lang w:val="ru-RU"/>
        </w:rPr>
        <w:t>развитие</w:t>
      </w:r>
      <w:r w:rsidRPr="004C426F">
        <w:rPr>
          <w:rFonts w:ascii="Times New Roman" w:hAnsi="Times New Roman"/>
          <w:w w:val="114"/>
          <w:sz w:val="24"/>
          <w:szCs w:val="24"/>
          <w:lang w:val="ru-RU"/>
        </w:rPr>
        <w:t>м</w:t>
      </w:r>
      <w:r w:rsidRPr="004C426F">
        <w:rPr>
          <w:rFonts w:ascii="Times New Roman" w:hAnsi="Times New Roman"/>
          <w:spacing w:val="-5"/>
          <w:w w:val="114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5"/>
          <w:w w:val="114"/>
          <w:sz w:val="24"/>
          <w:szCs w:val="24"/>
          <w:lang w:val="ru-RU"/>
        </w:rPr>
        <w:t>умени</w:t>
      </w:r>
      <w:r w:rsidRPr="004C426F">
        <w:rPr>
          <w:rFonts w:ascii="Times New Roman" w:hAnsi="Times New Roman"/>
          <w:w w:val="114"/>
          <w:sz w:val="24"/>
          <w:szCs w:val="24"/>
          <w:lang w:val="ru-RU"/>
        </w:rPr>
        <w:t>й</w:t>
      </w:r>
      <w:r w:rsidRPr="004C426F">
        <w:rPr>
          <w:rFonts w:ascii="Times New Roman" w:hAnsi="Times New Roman"/>
          <w:spacing w:val="-11"/>
          <w:w w:val="114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5"/>
          <w:w w:val="114"/>
          <w:sz w:val="24"/>
          <w:szCs w:val="24"/>
          <w:lang w:val="ru-RU"/>
        </w:rPr>
        <w:t>чтения</w:t>
      </w:r>
      <w:r w:rsidRPr="004C426F">
        <w:rPr>
          <w:rFonts w:ascii="Times New Roman" w:hAnsi="Times New Roman"/>
          <w:w w:val="114"/>
          <w:sz w:val="24"/>
          <w:szCs w:val="24"/>
          <w:lang w:val="ru-RU"/>
        </w:rPr>
        <w:t>,</w:t>
      </w:r>
      <w:r w:rsidRPr="004C426F">
        <w:rPr>
          <w:rFonts w:ascii="Times New Roman" w:hAnsi="Times New Roman"/>
          <w:spacing w:val="20"/>
          <w:w w:val="114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5"/>
          <w:w w:val="114"/>
          <w:sz w:val="24"/>
          <w:szCs w:val="24"/>
          <w:lang w:val="ru-RU"/>
        </w:rPr>
        <w:t>говорени</w:t>
      </w:r>
      <w:r w:rsidRPr="004C426F">
        <w:rPr>
          <w:rFonts w:ascii="Times New Roman" w:hAnsi="Times New Roman"/>
          <w:w w:val="114"/>
          <w:sz w:val="24"/>
          <w:szCs w:val="24"/>
          <w:lang w:val="ru-RU"/>
        </w:rPr>
        <w:t>я</w:t>
      </w:r>
      <w:r w:rsidRPr="004C426F">
        <w:rPr>
          <w:rFonts w:ascii="Times New Roman" w:hAnsi="Times New Roman"/>
          <w:spacing w:val="-18"/>
          <w:w w:val="114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z w:val="24"/>
          <w:szCs w:val="24"/>
          <w:lang w:val="ru-RU"/>
        </w:rPr>
        <w:t>и</w:t>
      </w:r>
      <w:r w:rsidRPr="004C426F">
        <w:rPr>
          <w:rFonts w:ascii="Times New Roman" w:hAnsi="Times New Roman"/>
          <w:spacing w:val="22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w w:val="112"/>
          <w:sz w:val="24"/>
          <w:szCs w:val="24"/>
          <w:lang w:val="ru-RU"/>
        </w:rPr>
        <w:t>слушания)</w:t>
      </w:r>
      <w:r w:rsidRPr="004C426F">
        <w:rPr>
          <w:rFonts w:ascii="Times New Roman" w:hAnsi="Times New Roman"/>
          <w:w w:val="112"/>
          <w:sz w:val="24"/>
          <w:szCs w:val="24"/>
          <w:lang w:val="ru-RU"/>
        </w:rPr>
        <w:t>.</w:t>
      </w:r>
      <w:r w:rsidRPr="004C426F">
        <w:rPr>
          <w:rFonts w:ascii="Times New Roman" w:hAnsi="Times New Roman"/>
          <w:spacing w:val="38"/>
          <w:w w:val="112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w w:val="112"/>
          <w:sz w:val="24"/>
          <w:szCs w:val="24"/>
          <w:lang w:val="ru-RU"/>
        </w:rPr>
        <w:t>Поэтом</w:t>
      </w:r>
      <w:r w:rsidRPr="004C426F">
        <w:rPr>
          <w:rFonts w:ascii="Times New Roman" w:hAnsi="Times New Roman"/>
          <w:w w:val="112"/>
          <w:sz w:val="24"/>
          <w:szCs w:val="24"/>
          <w:lang w:val="ru-RU"/>
        </w:rPr>
        <w:t>у</w:t>
      </w:r>
      <w:r w:rsidRPr="004C426F">
        <w:rPr>
          <w:rFonts w:ascii="Times New Roman" w:hAnsi="Times New Roman"/>
          <w:spacing w:val="-17"/>
          <w:w w:val="112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z w:val="24"/>
          <w:szCs w:val="24"/>
          <w:lang w:val="ru-RU"/>
        </w:rPr>
        <w:t>в</w:t>
      </w:r>
      <w:r w:rsidRPr="004C426F">
        <w:rPr>
          <w:rFonts w:ascii="Times New Roman" w:hAnsi="Times New Roman"/>
          <w:spacing w:val="15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w w:val="114"/>
          <w:sz w:val="24"/>
          <w:szCs w:val="24"/>
          <w:lang w:val="ru-RU"/>
        </w:rPr>
        <w:t>р</w:t>
      </w:r>
      <w:r w:rsidRPr="004C426F">
        <w:rPr>
          <w:rFonts w:ascii="Times New Roman" w:hAnsi="Times New Roman"/>
          <w:spacing w:val="4"/>
          <w:w w:val="129"/>
          <w:sz w:val="24"/>
          <w:szCs w:val="24"/>
          <w:lang w:val="ru-RU"/>
        </w:rPr>
        <w:t>я</w:t>
      </w:r>
      <w:r w:rsidRPr="004C426F">
        <w:rPr>
          <w:rFonts w:ascii="Times New Roman" w:hAnsi="Times New Roman"/>
          <w:spacing w:val="4"/>
          <w:w w:val="109"/>
          <w:sz w:val="24"/>
          <w:szCs w:val="24"/>
          <w:lang w:val="ru-RU"/>
        </w:rPr>
        <w:t>д</w:t>
      </w:r>
      <w:r w:rsidRPr="004C426F">
        <w:rPr>
          <w:rFonts w:ascii="Times New Roman" w:hAnsi="Times New Roman"/>
          <w:w w:val="112"/>
          <w:sz w:val="24"/>
          <w:szCs w:val="24"/>
          <w:lang w:val="ru-RU"/>
        </w:rPr>
        <w:t xml:space="preserve">у </w:t>
      </w:r>
      <w:r w:rsidRPr="004C426F">
        <w:rPr>
          <w:rFonts w:ascii="Times New Roman" w:hAnsi="Times New Roman"/>
          <w:spacing w:val="8"/>
          <w:w w:val="112"/>
          <w:sz w:val="24"/>
          <w:szCs w:val="24"/>
          <w:lang w:val="ru-RU"/>
        </w:rPr>
        <w:t>основны</w:t>
      </w:r>
      <w:r w:rsidRPr="004C426F">
        <w:rPr>
          <w:rFonts w:ascii="Times New Roman" w:hAnsi="Times New Roman"/>
          <w:w w:val="112"/>
          <w:sz w:val="24"/>
          <w:szCs w:val="24"/>
          <w:lang w:val="ru-RU"/>
        </w:rPr>
        <w:t xml:space="preserve">х </w:t>
      </w:r>
      <w:r w:rsidRPr="004C426F">
        <w:rPr>
          <w:rFonts w:ascii="Times New Roman" w:hAnsi="Times New Roman"/>
          <w:spacing w:val="34"/>
          <w:w w:val="112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8"/>
          <w:w w:val="112"/>
          <w:sz w:val="24"/>
          <w:szCs w:val="24"/>
          <w:lang w:val="ru-RU"/>
        </w:rPr>
        <w:t>разделов</w:t>
      </w:r>
      <w:r w:rsidRPr="004C426F">
        <w:rPr>
          <w:rFonts w:ascii="Times New Roman" w:hAnsi="Times New Roman"/>
          <w:w w:val="112"/>
          <w:sz w:val="24"/>
          <w:szCs w:val="24"/>
          <w:lang w:val="ru-RU"/>
        </w:rPr>
        <w:t xml:space="preserve">, </w:t>
      </w:r>
      <w:r w:rsidRPr="004C426F">
        <w:rPr>
          <w:rFonts w:ascii="Times New Roman" w:hAnsi="Times New Roman"/>
          <w:spacing w:val="51"/>
          <w:w w:val="112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8"/>
          <w:w w:val="112"/>
          <w:sz w:val="24"/>
          <w:szCs w:val="24"/>
          <w:lang w:val="ru-RU"/>
        </w:rPr>
        <w:t>изучаемы</w:t>
      </w:r>
      <w:r w:rsidRPr="004C426F">
        <w:rPr>
          <w:rFonts w:ascii="Times New Roman" w:hAnsi="Times New Roman"/>
          <w:w w:val="112"/>
          <w:sz w:val="24"/>
          <w:szCs w:val="24"/>
          <w:lang w:val="ru-RU"/>
        </w:rPr>
        <w:t xml:space="preserve">х  </w:t>
      </w:r>
      <w:r w:rsidRPr="004C426F">
        <w:rPr>
          <w:rFonts w:ascii="Times New Roman" w:hAnsi="Times New Roman"/>
          <w:spacing w:val="2"/>
          <w:w w:val="112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z w:val="24"/>
          <w:szCs w:val="24"/>
          <w:lang w:val="ru-RU"/>
        </w:rPr>
        <w:t xml:space="preserve">в  </w:t>
      </w:r>
      <w:r w:rsidRPr="004C426F">
        <w:rPr>
          <w:rFonts w:ascii="Times New Roman" w:hAnsi="Times New Roman"/>
          <w:spacing w:val="10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8"/>
          <w:w w:val="115"/>
          <w:sz w:val="24"/>
          <w:szCs w:val="24"/>
          <w:lang w:val="ru-RU"/>
        </w:rPr>
        <w:t>каждо</w:t>
      </w:r>
      <w:r w:rsidRPr="004C426F">
        <w:rPr>
          <w:rFonts w:ascii="Times New Roman" w:hAnsi="Times New Roman"/>
          <w:w w:val="115"/>
          <w:sz w:val="24"/>
          <w:szCs w:val="24"/>
          <w:lang w:val="ru-RU"/>
        </w:rPr>
        <w:t xml:space="preserve">м </w:t>
      </w:r>
      <w:r w:rsidRPr="004C426F">
        <w:rPr>
          <w:rFonts w:ascii="Times New Roman" w:hAnsi="Times New Roman"/>
          <w:spacing w:val="38"/>
          <w:w w:val="115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8"/>
          <w:w w:val="115"/>
          <w:sz w:val="24"/>
          <w:szCs w:val="24"/>
          <w:lang w:val="ru-RU"/>
        </w:rPr>
        <w:t>классе</w:t>
      </w:r>
      <w:r w:rsidRPr="004C426F">
        <w:rPr>
          <w:rFonts w:ascii="Times New Roman" w:hAnsi="Times New Roman"/>
          <w:w w:val="115"/>
          <w:sz w:val="24"/>
          <w:szCs w:val="24"/>
          <w:lang w:val="ru-RU"/>
        </w:rPr>
        <w:t xml:space="preserve">, </w:t>
      </w:r>
      <w:r w:rsidRPr="004C426F">
        <w:rPr>
          <w:rFonts w:ascii="Times New Roman" w:hAnsi="Times New Roman"/>
          <w:spacing w:val="43"/>
          <w:w w:val="115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z w:val="24"/>
          <w:szCs w:val="24"/>
          <w:lang w:val="ru-RU"/>
        </w:rPr>
        <w:t xml:space="preserve">–  </w:t>
      </w:r>
      <w:r w:rsidRPr="004C426F">
        <w:rPr>
          <w:rFonts w:ascii="Times New Roman" w:hAnsi="Times New Roman"/>
          <w:spacing w:val="23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7"/>
          <w:w w:val="114"/>
          <w:sz w:val="24"/>
          <w:szCs w:val="24"/>
          <w:lang w:val="ru-RU"/>
        </w:rPr>
        <w:t xml:space="preserve">разделы </w:t>
      </w:r>
      <w:r w:rsidRPr="004C426F">
        <w:rPr>
          <w:rFonts w:ascii="Times New Roman" w:hAnsi="Times New Roman"/>
          <w:b/>
          <w:bCs/>
          <w:spacing w:val="4"/>
          <w:w w:val="109"/>
          <w:sz w:val="24"/>
          <w:szCs w:val="24"/>
          <w:lang w:val="ru-RU"/>
        </w:rPr>
        <w:t>«Предложение</w:t>
      </w:r>
      <w:r w:rsidRPr="004C426F">
        <w:rPr>
          <w:rFonts w:ascii="Times New Roman" w:hAnsi="Times New Roman"/>
          <w:b/>
          <w:bCs/>
          <w:w w:val="109"/>
          <w:sz w:val="24"/>
          <w:szCs w:val="24"/>
          <w:lang w:val="ru-RU"/>
        </w:rPr>
        <w:t>»</w:t>
      </w:r>
      <w:r w:rsidRPr="004C426F">
        <w:rPr>
          <w:rFonts w:ascii="Times New Roman" w:hAnsi="Times New Roman"/>
          <w:b/>
          <w:bCs/>
          <w:spacing w:val="16"/>
          <w:w w:val="109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z w:val="24"/>
          <w:szCs w:val="24"/>
          <w:lang w:val="ru-RU"/>
        </w:rPr>
        <w:t>и</w:t>
      </w:r>
      <w:r w:rsidRPr="004C426F">
        <w:rPr>
          <w:rFonts w:ascii="Times New Roman" w:hAnsi="Times New Roman"/>
          <w:spacing w:val="29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b/>
          <w:bCs/>
          <w:spacing w:val="4"/>
          <w:w w:val="108"/>
          <w:sz w:val="24"/>
          <w:szCs w:val="24"/>
          <w:lang w:val="ru-RU"/>
        </w:rPr>
        <w:t>«Текст»</w:t>
      </w:r>
      <w:r w:rsidRPr="004C426F">
        <w:rPr>
          <w:rFonts w:ascii="Times New Roman" w:hAnsi="Times New Roman"/>
          <w:w w:val="138"/>
          <w:sz w:val="24"/>
          <w:szCs w:val="24"/>
          <w:lang w:val="ru-RU"/>
        </w:rPr>
        <w:t>.</w:t>
      </w:r>
    </w:p>
    <w:p w:rsidR="00F366E9" w:rsidRPr="004C426F" w:rsidRDefault="00F366E9" w:rsidP="00447B43">
      <w:pPr>
        <w:widowControl w:val="0"/>
        <w:autoSpaceDE w:val="0"/>
        <w:autoSpaceDN w:val="0"/>
        <w:adjustRightInd w:val="0"/>
        <w:spacing w:after="0" w:line="240" w:lineRule="auto"/>
        <w:ind w:left="162" w:right="80" w:firstLine="283"/>
        <w:rPr>
          <w:rFonts w:ascii="Times New Roman" w:hAnsi="Times New Roman"/>
          <w:sz w:val="24"/>
          <w:szCs w:val="24"/>
          <w:lang w:val="ru-RU"/>
        </w:rPr>
      </w:pPr>
      <w:r w:rsidRPr="004C426F">
        <w:rPr>
          <w:rFonts w:ascii="Times New Roman" w:hAnsi="Times New Roman"/>
          <w:b/>
          <w:bCs/>
          <w:spacing w:val="4"/>
          <w:sz w:val="24"/>
          <w:szCs w:val="24"/>
          <w:lang w:val="ru-RU"/>
        </w:rPr>
        <w:t>В</w:t>
      </w:r>
      <w:r w:rsidRPr="004C426F">
        <w:rPr>
          <w:rFonts w:ascii="Times New Roman" w:hAnsi="Times New Roman"/>
          <w:b/>
          <w:bCs/>
          <w:sz w:val="24"/>
          <w:szCs w:val="24"/>
          <w:lang w:val="ru-RU"/>
        </w:rPr>
        <w:t>о</w:t>
      </w:r>
      <w:r w:rsidRPr="004C426F">
        <w:rPr>
          <w:rFonts w:ascii="Times New Roman" w:hAnsi="Times New Roman"/>
          <w:b/>
          <w:bCs/>
          <w:spacing w:val="25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b/>
          <w:bCs/>
          <w:spacing w:val="4"/>
          <w:sz w:val="24"/>
          <w:szCs w:val="24"/>
          <w:lang w:val="ru-RU"/>
        </w:rPr>
        <w:t>2-</w:t>
      </w:r>
      <w:r w:rsidRPr="004C426F">
        <w:rPr>
          <w:rFonts w:ascii="Times New Roman" w:hAnsi="Times New Roman"/>
          <w:b/>
          <w:bCs/>
          <w:sz w:val="24"/>
          <w:szCs w:val="24"/>
          <w:lang w:val="ru-RU"/>
        </w:rPr>
        <w:t xml:space="preserve">м </w:t>
      </w:r>
      <w:r w:rsidRPr="004C426F">
        <w:rPr>
          <w:rFonts w:ascii="Times New Roman" w:hAnsi="Times New Roman"/>
          <w:b/>
          <w:bCs/>
          <w:spacing w:val="3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b/>
          <w:bCs/>
          <w:spacing w:val="4"/>
          <w:sz w:val="24"/>
          <w:szCs w:val="24"/>
          <w:lang w:val="ru-RU"/>
        </w:rPr>
        <w:t>класс</w:t>
      </w:r>
      <w:r w:rsidRPr="004C426F">
        <w:rPr>
          <w:rFonts w:ascii="Times New Roman" w:hAnsi="Times New Roman"/>
          <w:b/>
          <w:bCs/>
          <w:sz w:val="24"/>
          <w:szCs w:val="24"/>
          <w:lang w:val="ru-RU"/>
        </w:rPr>
        <w:t xml:space="preserve">е </w:t>
      </w:r>
      <w:r w:rsidRPr="004C426F">
        <w:rPr>
          <w:rFonts w:ascii="Times New Roman" w:hAnsi="Times New Roman"/>
          <w:b/>
          <w:bCs/>
          <w:spacing w:val="7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sz w:val="24"/>
          <w:szCs w:val="24"/>
          <w:lang w:val="ru-RU"/>
        </w:rPr>
        <w:t>дет</w:t>
      </w:r>
      <w:r w:rsidRPr="004C426F">
        <w:rPr>
          <w:rFonts w:ascii="Times New Roman" w:hAnsi="Times New Roman"/>
          <w:sz w:val="24"/>
          <w:szCs w:val="24"/>
          <w:lang w:val="ru-RU"/>
        </w:rPr>
        <w:t xml:space="preserve">и </w:t>
      </w:r>
      <w:r w:rsidRPr="004C426F">
        <w:rPr>
          <w:rFonts w:ascii="Times New Roman" w:hAnsi="Times New Roman"/>
          <w:spacing w:val="6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5"/>
          <w:w w:val="115"/>
          <w:sz w:val="24"/>
          <w:szCs w:val="24"/>
          <w:lang w:val="ru-RU"/>
        </w:rPr>
        <w:t>закрепляю</w:t>
      </w:r>
      <w:r w:rsidRPr="004C426F">
        <w:rPr>
          <w:rFonts w:ascii="Times New Roman" w:hAnsi="Times New Roman"/>
          <w:w w:val="115"/>
          <w:sz w:val="24"/>
          <w:szCs w:val="24"/>
          <w:lang w:val="ru-RU"/>
        </w:rPr>
        <w:t>т</w:t>
      </w:r>
      <w:r w:rsidRPr="004C426F">
        <w:rPr>
          <w:rFonts w:ascii="Times New Roman" w:hAnsi="Times New Roman"/>
          <w:spacing w:val="7"/>
          <w:w w:val="115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5"/>
          <w:w w:val="115"/>
          <w:sz w:val="24"/>
          <w:szCs w:val="24"/>
          <w:lang w:val="ru-RU"/>
        </w:rPr>
        <w:t>признак</w:t>
      </w:r>
      <w:r w:rsidRPr="004C426F">
        <w:rPr>
          <w:rFonts w:ascii="Times New Roman" w:hAnsi="Times New Roman"/>
          <w:w w:val="115"/>
          <w:sz w:val="24"/>
          <w:szCs w:val="24"/>
          <w:lang w:val="ru-RU"/>
        </w:rPr>
        <w:t>и</w:t>
      </w:r>
      <w:r w:rsidRPr="004C426F">
        <w:rPr>
          <w:rFonts w:ascii="Times New Roman" w:hAnsi="Times New Roman"/>
          <w:spacing w:val="15"/>
          <w:w w:val="115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w w:val="115"/>
          <w:sz w:val="24"/>
          <w:szCs w:val="24"/>
          <w:lang w:val="ru-RU"/>
        </w:rPr>
        <w:t>предложени</w:t>
      </w:r>
      <w:r w:rsidRPr="004C426F">
        <w:rPr>
          <w:rFonts w:ascii="Times New Roman" w:hAnsi="Times New Roman"/>
          <w:w w:val="115"/>
          <w:sz w:val="24"/>
          <w:szCs w:val="24"/>
          <w:lang w:val="ru-RU"/>
        </w:rPr>
        <w:t>я</w:t>
      </w:r>
      <w:r w:rsidRPr="004C426F">
        <w:rPr>
          <w:rFonts w:ascii="Times New Roman" w:hAnsi="Times New Roman"/>
          <w:spacing w:val="10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w w:val="111"/>
          <w:sz w:val="24"/>
          <w:szCs w:val="24"/>
          <w:lang w:val="ru-RU"/>
        </w:rPr>
        <w:t>(предложени</w:t>
      </w:r>
      <w:r w:rsidRPr="004C426F">
        <w:rPr>
          <w:rFonts w:ascii="Times New Roman" w:hAnsi="Times New Roman"/>
          <w:w w:val="111"/>
          <w:sz w:val="24"/>
          <w:szCs w:val="24"/>
          <w:lang w:val="ru-RU"/>
        </w:rPr>
        <w:t xml:space="preserve">е </w:t>
      </w:r>
      <w:r w:rsidRPr="004C426F">
        <w:rPr>
          <w:rFonts w:ascii="Times New Roman" w:hAnsi="Times New Roman"/>
          <w:spacing w:val="26"/>
          <w:w w:val="111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w w:val="111"/>
          <w:sz w:val="24"/>
          <w:szCs w:val="24"/>
          <w:lang w:val="ru-RU"/>
        </w:rPr>
        <w:t>состои</w:t>
      </w:r>
      <w:r w:rsidRPr="004C426F">
        <w:rPr>
          <w:rFonts w:ascii="Times New Roman" w:hAnsi="Times New Roman"/>
          <w:w w:val="111"/>
          <w:sz w:val="24"/>
          <w:szCs w:val="24"/>
          <w:lang w:val="ru-RU"/>
        </w:rPr>
        <w:t>т</w:t>
      </w:r>
      <w:r w:rsidRPr="004C426F">
        <w:rPr>
          <w:rFonts w:ascii="Times New Roman" w:hAnsi="Times New Roman"/>
          <w:spacing w:val="56"/>
          <w:w w:val="111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sz w:val="24"/>
          <w:szCs w:val="24"/>
          <w:lang w:val="ru-RU"/>
        </w:rPr>
        <w:t>и</w:t>
      </w:r>
      <w:r w:rsidRPr="004C426F">
        <w:rPr>
          <w:rFonts w:ascii="Times New Roman" w:hAnsi="Times New Roman"/>
          <w:sz w:val="24"/>
          <w:szCs w:val="24"/>
          <w:lang w:val="ru-RU"/>
        </w:rPr>
        <w:t xml:space="preserve">з </w:t>
      </w:r>
      <w:r w:rsidRPr="004C426F">
        <w:rPr>
          <w:rFonts w:ascii="Times New Roman" w:hAnsi="Times New Roman"/>
          <w:spacing w:val="52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w w:val="113"/>
          <w:sz w:val="24"/>
          <w:szCs w:val="24"/>
          <w:lang w:val="ru-RU"/>
        </w:rPr>
        <w:t>слов</w:t>
      </w:r>
      <w:r w:rsidRPr="004C426F">
        <w:rPr>
          <w:rFonts w:ascii="Times New Roman" w:hAnsi="Times New Roman"/>
          <w:w w:val="113"/>
          <w:sz w:val="24"/>
          <w:szCs w:val="24"/>
          <w:lang w:val="ru-RU"/>
        </w:rPr>
        <w:t xml:space="preserve">, </w:t>
      </w:r>
      <w:r w:rsidRPr="004C426F">
        <w:rPr>
          <w:rFonts w:ascii="Times New Roman" w:hAnsi="Times New Roman"/>
          <w:spacing w:val="5"/>
          <w:w w:val="113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w w:val="113"/>
          <w:sz w:val="24"/>
          <w:szCs w:val="24"/>
          <w:lang w:val="ru-RU"/>
        </w:rPr>
        <w:t>выражае</w:t>
      </w:r>
      <w:r w:rsidRPr="004C426F">
        <w:rPr>
          <w:rFonts w:ascii="Times New Roman" w:hAnsi="Times New Roman"/>
          <w:w w:val="113"/>
          <w:sz w:val="24"/>
          <w:szCs w:val="24"/>
          <w:lang w:val="ru-RU"/>
        </w:rPr>
        <w:t xml:space="preserve">т </w:t>
      </w:r>
      <w:r w:rsidRPr="004C426F">
        <w:rPr>
          <w:rFonts w:ascii="Times New Roman" w:hAnsi="Times New Roman"/>
          <w:spacing w:val="26"/>
          <w:w w:val="113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w w:val="113"/>
          <w:sz w:val="24"/>
          <w:szCs w:val="24"/>
          <w:lang w:val="ru-RU"/>
        </w:rPr>
        <w:t>законченну</w:t>
      </w:r>
      <w:r w:rsidRPr="004C426F">
        <w:rPr>
          <w:rFonts w:ascii="Times New Roman" w:hAnsi="Times New Roman"/>
          <w:w w:val="113"/>
          <w:sz w:val="24"/>
          <w:szCs w:val="24"/>
          <w:lang w:val="ru-RU"/>
        </w:rPr>
        <w:t>ю</w:t>
      </w:r>
      <w:r w:rsidRPr="004C426F">
        <w:rPr>
          <w:rFonts w:ascii="Times New Roman" w:hAnsi="Times New Roman"/>
          <w:spacing w:val="60"/>
          <w:w w:val="113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w w:val="116"/>
          <w:sz w:val="24"/>
          <w:szCs w:val="24"/>
          <w:lang w:val="ru-RU"/>
        </w:rPr>
        <w:t>мысль</w:t>
      </w:r>
      <w:r w:rsidRPr="004C426F">
        <w:rPr>
          <w:rFonts w:ascii="Times New Roman" w:hAnsi="Times New Roman"/>
          <w:w w:val="116"/>
          <w:sz w:val="24"/>
          <w:szCs w:val="24"/>
          <w:lang w:val="ru-RU"/>
        </w:rPr>
        <w:t>,</w:t>
      </w:r>
      <w:r w:rsidRPr="004C426F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17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sz w:val="24"/>
          <w:szCs w:val="24"/>
          <w:lang w:val="ru-RU"/>
        </w:rPr>
        <w:t>слов</w:t>
      </w:r>
      <w:r w:rsidRPr="004C426F">
        <w:rPr>
          <w:rFonts w:ascii="Times New Roman" w:hAnsi="Times New Roman"/>
          <w:sz w:val="24"/>
          <w:szCs w:val="24"/>
          <w:lang w:val="ru-RU"/>
        </w:rPr>
        <w:t xml:space="preserve">а  </w:t>
      </w:r>
      <w:r w:rsidRPr="004C426F">
        <w:rPr>
          <w:rFonts w:ascii="Times New Roman" w:hAnsi="Times New Roman"/>
          <w:spacing w:val="24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z w:val="24"/>
          <w:szCs w:val="24"/>
          <w:lang w:val="ru-RU"/>
        </w:rPr>
        <w:t>в</w:t>
      </w:r>
      <w:r w:rsidRPr="004C426F">
        <w:rPr>
          <w:rFonts w:ascii="Times New Roman" w:hAnsi="Times New Roman"/>
          <w:spacing w:val="19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5"/>
          <w:w w:val="114"/>
          <w:sz w:val="24"/>
          <w:szCs w:val="24"/>
          <w:lang w:val="ru-RU"/>
        </w:rPr>
        <w:t>предложени</w:t>
      </w:r>
      <w:r w:rsidRPr="004C426F">
        <w:rPr>
          <w:rFonts w:ascii="Times New Roman" w:hAnsi="Times New Roman"/>
          <w:w w:val="114"/>
          <w:sz w:val="24"/>
          <w:szCs w:val="24"/>
          <w:lang w:val="ru-RU"/>
        </w:rPr>
        <w:t>и</w:t>
      </w:r>
      <w:r w:rsidRPr="004C426F">
        <w:rPr>
          <w:rFonts w:ascii="Times New Roman" w:hAnsi="Times New Roman"/>
          <w:spacing w:val="5"/>
          <w:w w:val="114"/>
          <w:sz w:val="24"/>
          <w:szCs w:val="24"/>
          <w:lang w:val="ru-RU"/>
        </w:rPr>
        <w:t xml:space="preserve"> связан</w:t>
      </w:r>
      <w:r w:rsidRPr="004C426F">
        <w:rPr>
          <w:rFonts w:ascii="Times New Roman" w:hAnsi="Times New Roman"/>
          <w:w w:val="114"/>
          <w:sz w:val="24"/>
          <w:szCs w:val="24"/>
          <w:lang w:val="ru-RU"/>
        </w:rPr>
        <w:t>ы</w:t>
      </w:r>
      <w:r w:rsidRPr="004C426F">
        <w:rPr>
          <w:rFonts w:ascii="Times New Roman" w:hAnsi="Times New Roman"/>
          <w:spacing w:val="22"/>
          <w:w w:val="114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sz w:val="24"/>
          <w:szCs w:val="24"/>
          <w:lang w:val="ru-RU"/>
        </w:rPr>
        <w:t>п</w:t>
      </w:r>
      <w:r w:rsidRPr="004C426F">
        <w:rPr>
          <w:rFonts w:ascii="Times New Roman" w:hAnsi="Times New Roman"/>
          <w:sz w:val="24"/>
          <w:szCs w:val="24"/>
          <w:lang w:val="ru-RU"/>
        </w:rPr>
        <w:t>о</w:t>
      </w:r>
      <w:r w:rsidRPr="004C426F">
        <w:rPr>
          <w:rFonts w:ascii="Times New Roman" w:hAnsi="Times New Roman"/>
          <w:spacing w:val="40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w w:val="113"/>
          <w:sz w:val="24"/>
          <w:szCs w:val="24"/>
          <w:lang w:val="ru-RU"/>
        </w:rPr>
        <w:t>смыслу</w:t>
      </w:r>
      <w:r w:rsidRPr="004C426F">
        <w:rPr>
          <w:rFonts w:ascii="Times New Roman" w:hAnsi="Times New Roman"/>
          <w:w w:val="113"/>
          <w:sz w:val="24"/>
          <w:szCs w:val="24"/>
          <w:lang w:val="ru-RU"/>
        </w:rPr>
        <w:t>;</w:t>
      </w:r>
      <w:r w:rsidRPr="004C426F">
        <w:rPr>
          <w:rFonts w:ascii="Times New Roman" w:hAnsi="Times New Roman"/>
          <w:spacing w:val="11"/>
          <w:w w:val="113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z w:val="24"/>
          <w:szCs w:val="24"/>
          <w:lang w:val="ru-RU"/>
        </w:rPr>
        <w:t>в</w:t>
      </w:r>
      <w:r w:rsidRPr="004C426F">
        <w:rPr>
          <w:rFonts w:ascii="Times New Roman" w:hAnsi="Times New Roman"/>
          <w:spacing w:val="30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w w:val="113"/>
          <w:sz w:val="24"/>
          <w:szCs w:val="24"/>
          <w:lang w:val="ru-RU"/>
        </w:rPr>
        <w:t>предложени</w:t>
      </w:r>
      <w:r w:rsidRPr="004C426F">
        <w:rPr>
          <w:rFonts w:ascii="Times New Roman" w:hAnsi="Times New Roman"/>
          <w:w w:val="113"/>
          <w:sz w:val="24"/>
          <w:szCs w:val="24"/>
          <w:lang w:val="ru-RU"/>
        </w:rPr>
        <w:t>и</w:t>
      </w:r>
      <w:r w:rsidRPr="004C426F">
        <w:rPr>
          <w:rFonts w:ascii="Times New Roman" w:hAnsi="Times New Roman"/>
          <w:spacing w:val="19"/>
          <w:w w:val="113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sz w:val="24"/>
          <w:szCs w:val="24"/>
          <w:lang w:val="ru-RU"/>
        </w:rPr>
        <w:t>о</w:t>
      </w:r>
      <w:r w:rsidRPr="004C426F">
        <w:rPr>
          <w:rFonts w:ascii="Times New Roman" w:hAnsi="Times New Roman"/>
          <w:sz w:val="24"/>
          <w:szCs w:val="24"/>
          <w:lang w:val="ru-RU"/>
        </w:rPr>
        <w:t>т</w:t>
      </w:r>
      <w:r w:rsidRPr="004C426F">
        <w:rPr>
          <w:rFonts w:ascii="Times New Roman" w:hAnsi="Times New Roman"/>
          <w:spacing w:val="38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w w:val="106"/>
          <w:sz w:val="24"/>
          <w:szCs w:val="24"/>
          <w:lang w:val="ru-RU"/>
        </w:rPr>
        <w:t>с</w:t>
      </w:r>
      <w:r w:rsidRPr="004C426F">
        <w:rPr>
          <w:rFonts w:ascii="Times New Roman" w:hAnsi="Times New Roman"/>
          <w:spacing w:val="4"/>
          <w:w w:val="118"/>
          <w:sz w:val="24"/>
          <w:szCs w:val="24"/>
          <w:lang w:val="ru-RU"/>
        </w:rPr>
        <w:t>л</w:t>
      </w:r>
      <w:r w:rsidRPr="004C426F">
        <w:rPr>
          <w:rFonts w:ascii="Times New Roman" w:hAnsi="Times New Roman"/>
          <w:spacing w:val="4"/>
          <w:w w:val="105"/>
          <w:sz w:val="24"/>
          <w:szCs w:val="24"/>
          <w:lang w:val="ru-RU"/>
        </w:rPr>
        <w:t>о</w:t>
      </w:r>
      <w:r w:rsidRPr="004C426F">
        <w:rPr>
          <w:rFonts w:ascii="Times New Roman" w:hAnsi="Times New Roman"/>
          <w:spacing w:val="4"/>
          <w:w w:val="112"/>
          <w:sz w:val="24"/>
          <w:szCs w:val="24"/>
          <w:lang w:val="ru-RU"/>
        </w:rPr>
        <w:t>в</w:t>
      </w:r>
      <w:r w:rsidRPr="004C426F">
        <w:rPr>
          <w:rFonts w:ascii="Times New Roman" w:hAnsi="Times New Roman"/>
          <w:w w:val="117"/>
          <w:sz w:val="24"/>
          <w:szCs w:val="24"/>
          <w:lang w:val="ru-RU"/>
        </w:rPr>
        <w:t>а</w:t>
      </w:r>
      <w:r w:rsidRPr="004C426F">
        <w:rPr>
          <w:rFonts w:ascii="Times New Roman" w:hAnsi="Times New Roman"/>
          <w:spacing w:val="18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w w:val="128"/>
          <w:sz w:val="24"/>
          <w:szCs w:val="24"/>
          <w:lang w:val="ru-RU"/>
        </w:rPr>
        <w:t xml:space="preserve">к </w:t>
      </w:r>
      <w:r w:rsidRPr="004C426F">
        <w:rPr>
          <w:rFonts w:ascii="Times New Roman" w:hAnsi="Times New Roman"/>
          <w:spacing w:val="4"/>
          <w:sz w:val="24"/>
          <w:szCs w:val="24"/>
          <w:lang w:val="ru-RU"/>
        </w:rPr>
        <w:t>слов</w:t>
      </w:r>
      <w:r w:rsidRPr="004C426F">
        <w:rPr>
          <w:rFonts w:ascii="Times New Roman" w:hAnsi="Times New Roman"/>
          <w:sz w:val="24"/>
          <w:szCs w:val="24"/>
          <w:lang w:val="ru-RU"/>
        </w:rPr>
        <w:t>у</w:t>
      </w:r>
      <w:r w:rsidRPr="004C426F">
        <w:rPr>
          <w:rFonts w:ascii="Times New Roman" w:hAnsi="Times New Roman"/>
          <w:spacing w:val="4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w w:val="113"/>
          <w:sz w:val="24"/>
          <w:szCs w:val="24"/>
          <w:lang w:val="ru-RU"/>
        </w:rPr>
        <w:t>можн</w:t>
      </w:r>
      <w:r w:rsidRPr="004C426F">
        <w:rPr>
          <w:rFonts w:ascii="Times New Roman" w:hAnsi="Times New Roman"/>
          <w:w w:val="113"/>
          <w:sz w:val="24"/>
          <w:szCs w:val="24"/>
          <w:lang w:val="ru-RU"/>
        </w:rPr>
        <w:t>о</w:t>
      </w:r>
      <w:r w:rsidRPr="004C426F">
        <w:rPr>
          <w:rFonts w:ascii="Times New Roman" w:hAnsi="Times New Roman"/>
          <w:spacing w:val="23"/>
          <w:w w:val="113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w w:val="113"/>
          <w:sz w:val="24"/>
          <w:szCs w:val="24"/>
          <w:lang w:val="ru-RU"/>
        </w:rPr>
        <w:t>задат</w:t>
      </w:r>
      <w:r w:rsidRPr="004C426F">
        <w:rPr>
          <w:rFonts w:ascii="Times New Roman" w:hAnsi="Times New Roman"/>
          <w:w w:val="113"/>
          <w:sz w:val="24"/>
          <w:szCs w:val="24"/>
          <w:lang w:val="ru-RU"/>
        </w:rPr>
        <w:t>ь</w:t>
      </w:r>
      <w:r w:rsidRPr="004C426F">
        <w:rPr>
          <w:rFonts w:ascii="Times New Roman" w:hAnsi="Times New Roman"/>
          <w:spacing w:val="34"/>
          <w:w w:val="113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w w:val="113"/>
          <w:sz w:val="24"/>
          <w:szCs w:val="24"/>
          <w:lang w:val="ru-RU"/>
        </w:rPr>
        <w:t>вопрос)</w:t>
      </w:r>
      <w:r w:rsidRPr="004C426F">
        <w:rPr>
          <w:rFonts w:ascii="Times New Roman" w:hAnsi="Times New Roman"/>
          <w:w w:val="113"/>
          <w:sz w:val="24"/>
          <w:szCs w:val="24"/>
          <w:lang w:val="ru-RU"/>
        </w:rPr>
        <w:t>,</w:t>
      </w:r>
      <w:r w:rsidRPr="004C426F">
        <w:rPr>
          <w:rFonts w:ascii="Times New Roman" w:hAnsi="Times New Roman"/>
          <w:spacing w:val="6"/>
          <w:w w:val="113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w w:val="113"/>
          <w:sz w:val="24"/>
          <w:szCs w:val="24"/>
          <w:lang w:val="ru-RU"/>
        </w:rPr>
        <w:t>знакомятс</w:t>
      </w:r>
      <w:r w:rsidRPr="004C426F">
        <w:rPr>
          <w:rFonts w:ascii="Times New Roman" w:hAnsi="Times New Roman"/>
          <w:w w:val="113"/>
          <w:sz w:val="24"/>
          <w:szCs w:val="24"/>
          <w:lang w:val="ru-RU"/>
        </w:rPr>
        <w:t xml:space="preserve">я </w:t>
      </w:r>
      <w:r w:rsidRPr="004C426F">
        <w:rPr>
          <w:rFonts w:ascii="Times New Roman" w:hAnsi="Times New Roman"/>
          <w:spacing w:val="1"/>
          <w:w w:val="113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z w:val="24"/>
          <w:szCs w:val="24"/>
          <w:lang w:val="ru-RU"/>
        </w:rPr>
        <w:t>с</w:t>
      </w:r>
      <w:r w:rsidRPr="004C426F">
        <w:rPr>
          <w:rFonts w:ascii="Times New Roman" w:hAnsi="Times New Roman"/>
          <w:spacing w:val="38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w w:val="112"/>
          <w:sz w:val="24"/>
          <w:szCs w:val="24"/>
          <w:lang w:val="ru-RU"/>
        </w:rPr>
        <w:t>повествовательной</w:t>
      </w:r>
      <w:r w:rsidRPr="004C426F">
        <w:rPr>
          <w:rFonts w:ascii="Times New Roman" w:hAnsi="Times New Roman"/>
          <w:w w:val="112"/>
          <w:sz w:val="24"/>
          <w:szCs w:val="24"/>
          <w:lang w:val="ru-RU"/>
        </w:rPr>
        <w:t>,</w:t>
      </w:r>
      <w:r w:rsidRPr="004C426F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-20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w w:val="110"/>
          <w:sz w:val="24"/>
          <w:szCs w:val="24"/>
          <w:lang w:val="ru-RU"/>
        </w:rPr>
        <w:t>вопросительно</w:t>
      </w:r>
      <w:r w:rsidRPr="004C426F">
        <w:rPr>
          <w:rFonts w:ascii="Times New Roman" w:hAnsi="Times New Roman"/>
          <w:w w:val="110"/>
          <w:sz w:val="24"/>
          <w:szCs w:val="24"/>
          <w:lang w:val="ru-RU"/>
        </w:rPr>
        <w:t>й</w:t>
      </w:r>
      <w:r w:rsidRPr="004C426F">
        <w:rPr>
          <w:rFonts w:ascii="Times New Roman" w:hAnsi="Times New Roman"/>
          <w:spacing w:val="54"/>
          <w:w w:val="110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z w:val="24"/>
          <w:szCs w:val="24"/>
          <w:lang w:val="ru-RU"/>
        </w:rPr>
        <w:t xml:space="preserve">и </w:t>
      </w:r>
      <w:r w:rsidRPr="004C426F">
        <w:rPr>
          <w:rFonts w:ascii="Times New Roman" w:hAnsi="Times New Roman"/>
          <w:spacing w:val="3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w w:val="113"/>
          <w:sz w:val="24"/>
          <w:szCs w:val="24"/>
          <w:lang w:val="ru-RU"/>
        </w:rPr>
        <w:t>восклицательно</w:t>
      </w:r>
      <w:r w:rsidRPr="004C426F">
        <w:rPr>
          <w:rFonts w:ascii="Times New Roman" w:hAnsi="Times New Roman"/>
          <w:w w:val="113"/>
          <w:sz w:val="24"/>
          <w:szCs w:val="24"/>
          <w:lang w:val="ru-RU"/>
        </w:rPr>
        <w:t>й</w:t>
      </w:r>
      <w:r w:rsidRPr="004C426F">
        <w:rPr>
          <w:rFonts w:ascii="Times New Roman" w:hAnsi="Times New Roman"/>
          <w:spacing w:val="41"/>
          <w:w w:val="113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w w:val="115"/>
          <w:sz w:val="24"/>
          <w:szCs w:val="24"/>
          <w:lang w:val="ru-RU"/>
        </w:rPr>
        <w:t>интонацией</w:t>
      </w:r>
      <w:r w:rsidRPr="004C426F">
        <w:rPr>
          <w:rFonts w:ascii="Times New Roman" w:hAnsi="Times New Roman"/>
          <w:w w:val="115"/>
          <w:sz w:val="24"/>
          <w:szCs w:val="24"/>
          <w:lang w:val="ru-RU"/>
        </w:rPr>
        <w:t>;</w:t>
      </w:r>
      <w:r w:rsidRPr="004C426F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-16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w w:val="111"/>
          <w:sz w:val="24"/>
          <w:szCs w:val="24"/>
          <w:lang w:val="ru-RU"/>
        </w:rPr>
        <w:t>совершенствую</w:t>
      </w:r>
      <w:r w:rsidRPr="004C426F">
        <w:rPr>
          <w:rFonts w:ascii="Times New Roman" w:hAnsi="Times New Roman"/>
          <w:w w:val="111"/>
          <w:sz w:val="24"/>
          <w:szCs w:val="24"/>
          <w:lang w:val="ru-RU"/>
        </w:rPr>
        <w:t>т</w:t>
      </w:r>
      <w:r w:rsidRPr="004C426F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-16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5"/>
          <w:w w:val="116"/>
          <w:sz w:val="24"/>
          <w:szCs w:val="24"/>
          <w:lang w:val="ru-RU"/>
        </w:rPr>
        <w:t>умение</w:t>
      </w:r>
      <w:r w:rsidRPr="004C426F">
        <w:rPr>
          <w:rFonts w:ascii="Times New Roman" w:hAnsi="Times New Roman"/>
          <w:spacing w:val="-29"/>
          <w:w w:val="116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5"/>
          <w:w w:val="116"/>
          <w:sz w:val="24"/>
          <w:szCs w:val="24"/>
          <w:lang w:val="ru-RU"/>
        </w:rPr>
        <w:t>правильн</w:t>
      </w:r>
      <w:r w:rsidRPr="004C426F">
        <w:rPr>
          <w:rFonts w:ascii="Times New Roman" w:hAnsi="Times New Roman"/>
          <w:w w:val="116"/>
          <w:sz w:val="24"/>
          <w:szCs w:val="24"/>
          <w:lang w:val="ru-RU"/>
        </w:rPr>
        <w:t>о</w:t>
      </w:r>
      <w:r w:rsidRPr="004C426F">
        <w:rPr>
          <w:rFonts w:ascii="Times New Roman" w:hAnsi="Times New Roman"/>
          <w:spacing w:val="13"/>
          <w:w w:val="116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5"/>
          <w:w w:val="116"/>
          <w:sz w:val="24"/>
          <w:szCs w:val="24"/>
          <w:lang w:val="ru-RU"/>
        </w:rPr>
        <w:t>орфографическ</w:t>
      </w:r>
      <w:r w:rsidRPr="004C426F">
        <w:rPr>
          <w:rFonts w:ascii="Times New Roman" w:hAnsi="Times New Roman"/>
          <w:w w:val="116"/>
          <w:sz w:val="24"/>
          <w:szCs w:val="24"/>
          <w:lang w:val="ru-RU"/>
        </w:rPr>
        <w:t>и</w:t>
      </w:r>
      <w:r w:rsidRPr="004C426F">
        <w:rPr>
          <w:rFonts w:ascii="Times New Roman" w:hAnsi="Times New Roman"/>
          <w:spacing w:val="-17"/>
          <w:w w:val="116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w w:val="116"/>
          <w:sz w:val="24"/>
          <w:szCs w:val="24"/>
          <w:lang w:val="ru-RU"/>
        </w:rPr>
        <w:t>и</w:t>
      </w:r>
      <w:r w:rsidRPr="004C426F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-8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w w:val="113"/>
          <w:sz w:val="24"/>
          <w:szCs w:val="24"/>
          <w:lang w:val="ru-RU"/>
        </w:rPr>
        <w:t>пунктуационн</w:t>
      </w:r>
      <w:r w:rsidRPr="004C426F">
        <w:rPr>
          <w:rFonts w:ascii="Times New Roman" w:hAnsi="Times New Roman"/>
          <w:w w:val="113"/>
          <w:sz w:val="24"/>
          <w:szCs w:val="24"/>
          <w:lang w:val="ru-RU"/>
        </w:rPr>
        <w:t>о</w:t>
      </w:r>
      <w:r w:rsidRPr="004C426F">
        <w:rPr>
          <w:rFonts w:ascii="Times New Roman" w:hAnsi="Times New Roman"/>
          <w:spacing w:val="48"/>
          <w:w w:val="113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w w:val="113"/>
          <w:sz w:val="24"/>
          <w:szCs w:val="24"/>
          <w:lang w:val="ru-RU"/>
        </w:rPr>
        <w:t>оформлят</w:t>
      </w:r>
      <w:r w:rsidRPr="004C426F">
        <w:rPr>
          <w:rFonts w:ascii="Times New Roman" w:hAnsi="Times New Roman"/>
          <w:w w:val="113"/>
          <w:sz w:val="24"/>
          <w:szCs w:val="24"/>
          <w:lang w:val="ru-RU"/>
        </w:rPr>
        <w:t>ь</w:t>
      </w:r>
      <w:r w:rsidRPr="004C426F">
        <w:rPr>
          <w:rFonts w:ascii="Times New Roman" w:hAnsi="Times New Roman"/>
          <w:spacing w:val="36"/>
          <w:w w:val="113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w w:val="113"/>
          <w:sz w:val="24"/>
          <w:szCs w:val="24"/>
          <w:lang w:val="ru-RU"/>
        </w:rPr>
        <w:t>предложени</w:t>
      </w:r>
      <w:r w:rsidRPr="004C426F">
        <w:rPr>
          <w:rFonts w:ascii="Times New Roman" w:hAnsi="Times New Roman"/>
          <w:w w:val="113"/>
          <w:sz w:val="24"/>
          <w:szCs w:val="24"/>
          <w:lang w:val="ru-RU"/>
        </w:rPr>
        <w:t xml:space="preserve">я </w:t>
      </w:r>
      <w:r w:rsidRPr="004C426F">
        <w:rPr>
          <w:rFonts w:ascii="Times New Roman" w:hAnsi="Times New Roman"/>
          <w:spacing w:val="5"/>
          <w:w w:val="113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sz w:val="24"/>
          <w:szCs w:val="24"/>
          <w:lang w:val="ru-RU"/>
        </w:rPr>
        <w:t>н</w:t>
      </w:r>
      <w:r w:rsidRPr="004C426F">
        <w:rPr>
          <w:rFonts w:ascii="Times New Roman" w:hAnsi="Times New Roman"/>
          <w:sz w:val="24"/>
          <w:szCs w:val="24"/>
          <w:lang w:val="ru-RU"/>
        </w:rPr>
        <w:t xml:space="preserve">а </w:t>
      </w:r>
      <w:r w:rsidRPr="004C426F">
        <w:rPr>
          <w:rFonts w:ascii="Times New Roman" w:hAnsi="Times New Roman"/>
          <w:spacing w:val="18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w w:val="111"/>
          <w:sz w:val="24"/>
          <w:szCs w:val="24"/>
          <w:lang w:val="ru-RU"/>
        </w:rPr>
        <w:t>письм</w:t>
      </w:r>
      <w:r w:rsidRPr="004C426F">
        <w:rPr>
          <w:rFonts w:ascii="Times New Roman" w:hAnsi="Times New Roman"/>
          <w:w w:val="111"/>
          <w:sz w:val="24"/>
          <w:szCs w:val="24"/>
          <w:lang w:val="ru-RU"/>
        </w:rPr>
        <w:t>е</w:t>
      </w:r>
      <w:r w:rsidRPr="004C426F">
        <w:rPr>
          <w:rFonts w:ascii="Times New Roman" w:hAnsi="Times New Roman"/>
          <w:spacing w:val="39"/>
          <w:w w:val="111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w w:val="111"/>
          <w:sz w:val="24"/>
          <w:szCs w:val="24"/>
          <w:lang w:val="ru-RU"/>
        </w:rPr>
        <w:t>(писат</w:t>
      </w:r>
      <w:r w:rsidRPr="004C426F">
        <w:rPr>
          <w:rFonts w:ascii="Times New Roman" w:hAnsi="Times New Roman"/>
          <w:w w:val="111"/>
          <w:sz w:val="24"/>
          <w:szCs w:val="24"/>
          <w:lang w:val="ru-RU"/>
        </w:rPr>
        <w:t>ь</w:t>
      </w:r>
      <w:r w:rsidRPr="004C426F">
        <w:rPr>
          <w:rFonts w:ascii="Times New Roman" w:hAnsi="Times New Roman"/>
          <w:spacing w:val="46"/>
          <w:w w:val="111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w w:val="112"/>
          <w:sz w:val="24"/>
          <w:szCs w:val="24"/>
          <w:lang w:val="ru-RU"/>
        </w:rPr>
        <w:t>1-</w:t>
      </w:r>
      <w:r w:rsidRPr="004C426F">
        <w:rPr>
          <w:rFonts w:ascii="Times New Roman" w:hAnsi="Times New Roman"/>
          <w:w w:val="112"/>
          <w:sz w:val="24"/>
          <w:szCs w:val="24"/>
          <w:lang w:val="ru-RU"/>
        </w:rPr>
        <w:t>е</w:t>
      </w:r>
      <w:r w:rsidRPr="004C426F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-14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sz w:val="24"/>
          <w:szCs w:val="24"/>
          <w:lang w:val="ru-RU"/>
        </w:rPr>
        <w:t>слов</w:t>
      </w:r>
      <w:r w:rsidRPr="004C426F">
        <w:rPr>
          <w:rFonts w:ascii="Times New Roman" w:hAnsi="Times New Roman"/>
          <w:sz w:val="24"/>
          <w:szCs w:val="24"/>
          <w:lang w:val="ru-RU"/>
        </w:rPr>
        <w:t xml:space="preserve">о </w:t>
      </w:r>
      <w:r w:rsidRPr="004C426F">
        <w:rPr>
          <w:rFonts w:ascii="Times New Roman" w:hAnsi="Times New Roman"/>
          <w:spacing w:val="27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z w:val="24"/>
          <w:szCs w:val="24"/>
          <w:lang w:val="ru-RU"/>
        </w:rPr>
        <w:t>с</w:t>
      </w:r>
      <w:r w:rsidRPr="004C426F">
        <w:rPr>
          <w:rFonts w:ascii="Times New Roman" w:hAnsi="Times New Roman"/>
          <w:spacing w:val="40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5"/>
          <w:w w:val="114"/>
          <w:sz w:val="24"/>
          <w:szCs w:val="24"/>
          <w:lang w:val="ru-RU"/>
        </w:rPr>
        <w:t>заглавно</w:t>
      </w:r>
      <w:r w:rsidRPr="004C426F">
        <w:rPr>
          <w:rFonts w:ascii="Times New Roman" w:hAnsi="Times New Roman"/>
          <w:w w:val="114"/>
          <w:sz w:val="24"/>
          <w:szCs w:val="24"/>
          <w:lang w:val="ru-RU"/>
        </w:rPr>
        <w:t>й</w:t>
      </w:r>
      <w:r w:rsidRPr="004C426F">
        <w:rPr>
          <w:rFonts w:ascii="Times New Roman" w:hAnsi="Times New Roman"/>
          <w:spacing w:val="32"/>
          <w:w w:val="114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5"/>
          <w:w w:val="114"/>
          <w:sz w:val="24"/>
          <w:szCs w:val="24"/>
          <w:lang w:val="ru-RU"/>
        </w:rPr>
        <w:t>буквы</w:t>
      </w:r>
      <w:r w:rsidRPr="004C426F">
        <w:rPr>
          <w:rFonts w:ascii="Times New Roman" w:hAnsi="Times New Roman"/>
          <w:w w:val="114"/>
          <w:sz w:val="24"/>
          <w:szCs w:val="24"/>
          <w:lang w:val="ru-RU"/>
        </w:rPr>
        <w:t>,</w:t>
      </w:r>
      <w:r w:rsidRPr="004C426F">
        <w:rPr>
          <w:rFonts w:ascii="Times New Roman" w:hAnsi="Times New Roman"/>
          <w:spacing w:val="37"/>
          <w:w w:val="114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5"/>
          <w:w w:val="114"/>
          <w:sz w:val="24"/>
          <w:szCs w:val="24"/>
          <w:lang w:val="ru-RU"/>
        </w:rPr>
        <w:t>ставит</w:t>
      </w:r>
      <w:r w:rsidRPr="004C426F">
        <w:rPr>
          <w:rFonts w:ascii="Times New Roman" w:hAnsi="Times New Roman"/>
          <w:w w:val="114"/>
          <w:sz w:val="24"/>
          <w:szCs w:val="24"/>
          <w:lang w:val="ru-RU"/>
        </w:rPr>
        <w:t>ь</w:t>
      </w:r>
      <w:r w:rsidRPr="004C426F">
        <w:rPr>
          <w:rFonts w:ascii="Times New Roman" w:hAnsi="Times New Roman"/>
          <w:spacing w:val="23"/>
          <w:w w:val="114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z w:val="24"/>
          <w:szCs w:val="24"/>
          <w:lang w:val="ru-RU"/>
        </w:rPr>
        <w:t xml:space="preserve">в </w:t>
      </w:r>
      <w:r w:rsidRPr="004C426F">
        <w:rPr>
          <w:rFonts w:ascii="Times New Roman" w:hAnsi="Times New Roman"/>
          <w:spacing w:val="8"/>
          <w:w w:val="113"/>
          <w:sz w:val="24"/>
          <w:szCs w:val="24"/>
          <w:lang w:val="ru-RU"/>
        </w:rPr>
        <w:t>конц</w:t>
      </w:r>
      <w:r w:rsidRPr="004C426F">
        <w:rPr>
          <w:rFonts w:ascii="Times New Roman" w:hAnsi="Times New Roman"/>
          <w:w w:val="113"/>
          <w:sz w:val="24"/>
          <w:szCs w:val="24"/>
          <w:lang w:val="ru-RU"/>
        </w:rPr>
        <w:t xml:space="preserve">е </w:t>
      </w:r>
      <w:r w:rsidRPr="004C426F">
        <w:rPr>
          <w:rFonts w:ascii="Times New Roman" w:hAnsi="Times New Roman"/>
          <w:spacing w:val="15"/>
          <w:w w:val="113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8"/>
          <w:w w:val="113"/>
          <w:sz w:val="24"/>
          <w:szCs w:val="24"/>
          <w:lang w:val="ru-RU"/>
        </w:rPr>
        <w:t>предложени</w:t>
      </w:r>
      <w:r w:rsidRPr="004C426F">
        <w:rPr>
          <w:rFonts w:ascii="Times New Roman" w:hAnsi="Times New Roman"/>
          <w:w w:val="113"/>
          <w:sz w:val="24"/>
          <w:szCs w:val="24"/>
          <w:lang w:val="ru-RU"/>
        </w:rPr>
        <w:t xml:space="preserve">я </w:t>
      </w:r>
      <w:r w:rsidRPr="004C426F">
        <w:rPr>
          <w:rFonts w:ascii="Times New Roman" w:hAnsi="Times New Roman"/>
          <w:spacing w:val="29"/>
          <w:w w:val="113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7"/>
          <w:w w:val="117"/>
          <w:sz w:val="24"/>
          <w:szCs w:val="24"/>
          <w:lang w:val="ru-RU"/>
        </w:rPr>
        <w:t>точку</w:t>
      </w:r>
      <w:r w:rsidRPr="004C426F">
        <w:rPr>
          <w:rFonts w:ascii="Times New Roman" w:hAnsi="Times New Roman"/>
          <w:w w:val="117"/>
          <w:sz w:val="24"/>
          <w:szCs w:val="24"/>
          <w:lang w:val="ru-RU"/>
        </w:rPr>
        <w:t>,</w:t>
      </w:r>
      <w:r w:rsidRPr="004C426F">
        <w:rPr>
          <w:rFonts w:ascii="Times New Roman" w:hAnsi="Times New Roman"/>
          <w:sz w:val="24"/>
          <w:szCs w:val="24"/>
          <w:lang w:val="ru-RU"/>
        </w:rPr>
        <w:t xml:space="preserve">  </w:t>
      </w:r>
      <w:r w:rsidRPr="004C426F">
        <w:rPr>
          <w:rFonts w:ascii="Times New Roman" w:hAnsi="Times New Roman"/>
          <w:spacing w:val="-21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8"/>
          <w:w w:val="114"/>
          <w:sz w:val="24"/>
          <w:szCs w:val="24"/>
          <w:lang w:val="ru-RU"/>
        </w:rPr>
        <w:t>восклицательный</w:t>
      </w:r>
      <w:r w:rsidRPr="004C426F">
        <w:rPr>
          <w:rFonts w:ascii="Times New Roman" w:hAnsi="Times New Roman"/>
          <w:w w:val="114"/>
          <w:sz w:val="24"/>
          <w:szCs w:val="24"/>
          <w:lang w:val="ru-RU"/>
        </w:rPr>
        <w:t xml:space="preserve">, </w:t>
      </w:r>
      <w:r w:rsidRPr="004C426F">
        <w:rPr>
          <w:rFonts w:ascii="Times New Roman" w:hAnsi="Times New Roman"/>
          <w:spacing w:val="35"/>
          <w:w w:val="114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8"/>
          <w:w w:val="114"/>
          <w:sz w:val="24"/>
          <w:szCs w:val="24"/>
          <w:lang w:val="ru-RU"/>
        </w:rPr>
        <w:t>вопросительный</w:t>
      </w:r>
      <w:r w:rsidRPr="004C426F">
        <w:rPr>
          <w:rFonts w:ascii="Times New Roman" w:hAnsi="Times New Roman"/>
          <w:spacing w:val="3"/>
          <w:w w:val="114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5"/>
          <w:w w:val="114"/>
          <w:sz w:val="24"/>
          <w:szCs w:val="24"/>
          <w:lang w:val="ru-RU"/>
        </w:rPr>
        <w:t>зна</w:t>
      </w:r>
      <w:r w:rsidRPr="004C426F">
        <w:rPr>
          <w:rFonts w:ascii="Times New Roman" w:hAnsi="Times New Roman"/>
          <w:w w:val="114"/>
          <w:sz w:val="24"/>
          <w:szCs w:val="24"/>
          <w:lang w:val="ru-RU"/>
        </w:rPr>
        <w:t>к</w:t>
      </w:r>
      <w:r w:rsidRPr="004C426F">
        <w:rPr>
          <w:rFonts w:ascii="Times New Roman" w:hAnsi="Times New Roman"/>
          <w:spacing w:val="9"/>
          <w:w w:val="114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sz w:val="24"/>
          <w:szCs w:val="24"/>
          <w:lang w:val="ru-RU"/>
        </w:rPr>
        <w:t>ил</w:t>
      </w:r>
      <w:r w:rsidRPr="004C426F">
        <w:rPr>
          <w:rFonts w:ascii="Times New Roman" w:hAnsi="Times New Roman"/>
          <w:sz w:val="24"/>
          <w:szCs w:val="24"/>
          <w:lang w:val="ru-RU"/>
        </w:rPr>
        <w:t xml:space="preserve">и </w:t>
      </w:r>
      <w:r w:rsidRPr="004C426F">
        <w:rPr>
          <w:rFonts w:ascii="Times New Roman" w:hAnsi="Times New Roman"/>
          <w:spacing w:val="1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w w:val="110"/>
          <w:sz w:val="24"/>
          <w:szCs w:val="24"/>
          <w:lang w:val="ru-RU"/>
        </w:rPr>
        <w:t>многоточие)</w:t>
      </w:r>
      <w:r w:rsidRPr="004C426F">
        <w:rPr>
          <w:rFonts w:ascii="Times New Roman" w:hAnsi="Times New Roman"/>
          <w:w w:val="110"/>
          <w:sz w:val="24"/>
          <w:szCs w:val="24"/>
          <w:lang w:val="ru-RU"/>
        </w:rPr>
        <w:t xml:space="preserve">; </w:t>
      </w:r>
      <w:r w:rsidRPr="004C426F">
        <w:rPr>
          <w:rFonts w:ascii="Times New Roman" w:hAnsi="Times New Roman"/>
          <w:spacing w:val="4"/>
          <w:w w:val="115"/>
          <w:sz w:val="24"/>
          <w:szCs w:val="24"/>
          <w:lang w:val="ru-RU"/>
        </w:rPr>
        <w:t>читат</w:t>
      </w:r>
      <w:r w:rsidRPr="004C426F">
        <w:rPr>
          <w:rFonts w:ascii="Times New Roman" w:hAnsi="Times New Roman"/>
          <w:w w:val="115"/>
          <w:sz w:val="24"/>
          <w:szCs w:val="24"/>
          <w:lang w:val="ru-RU"/>
        </w:rPr>
        <w:t>ь</w:t>
      </w:r>
      <w:r w:rsidRPr="004C426F">
        <w:rPr>
          <w:rFonts w:ascii="Times New Roman" w:hAnsi="Times New Roman"/>
          <w:spacing w:val="1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z w:val="24"/>
          <w:szCs w:val="24"/>
          <w:lang w:val="ru-RU"/>
        </w:rPr>
        <w:t>и</w:t>
      </w:r>
      <w:r w:rsidRPr="004C426F">
        <w:rPr>
          <w:rFonts w:ascii="Times New Roman" w:hAnsi="Times New Roman"/>
          <w:spacing w:val="20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w w:val="111"/>
          <w:sz w:val="24"/>
          <w:szCs w:val="24"/>
          <w:lang w:val="ru-RU"/>
        </w:rPr>
        <w:t>произносит</w:t>
      </w:r>
      <w:r w:rsidRPr="004C426F">
        <w:rPr>
          <w:rFonts w:ascii="Times New Roman" w:hAnsi="Times New Roman"/>
          <w:w w:val="111"/>
          <w:sz w:val="24"/>
          <w:szCs w:val="24"/>
          <w:lang w:val="ru-RU"/>
        </w:rPr>
        <w:t>ь</w:t>
      </w:r>
      <w:r w:rsidRPr="004C426F">
        <w:rPr>
          <w:rFonts w:ascii="Times New Roman" w:hAnsi="Times New Roman"/>
          <w:spacing w:val="2"/>
          <w:w w:val="111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sz w:val="24"/>
          <w:szCs w:val="24"/>
          <w:lang w:val="ru-RU"/>
        </w:rPr>
        <w:t>и</w:t>
      </w:r>
      <w:r w:rsidRPr="004C426F">
        <w:rPr>
          <w:rFonts w:ascii="Times New Roman" w:hAnsi="Times New Roman"/>
          <w:sz w:val="24"/>
          <w:szCs w:val="24"/>
          <w:lang w:val="ru-RU"/>
        </w:rPr>
        <w:t>х</w:t>
      </w:r>
      <w:r w:rsidRPr="004C426F">
        <w:rPr>
          <w:rFonts w:ascii="Times New Roman" w:hAnsi="Times New Roman"/>
          <w:spacing w:val="42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z w:val="24"/>
          <w:szCs w:val="24"/>
          <w:lang w:val="ru-RU"/>
        </w:rPr>
        <w:t>с</w:t>
      </w:r>
      <w:r w:rsidRPr="004C426F">
        <w:rPr>
          <w:rFonts w:ascii="Times New Roman" w:hAnsi="Times New Roman"/>
          <w:spacing w:val="7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w w:val="113"/>
          <w:sz w:val="24"/>
          <w:szCs w:val="24"/>
          <w:lang w:val="ru-RU"/>
        </w:rPr>
        <w:t>правильно</w:t>
      </w:r>
      <w:r w:rsidRPr="004C426F">
        <w:rPr>
          <w:rFonts w:ascii="Times New Roman" w:hAnsi="Times New Roman"/>
          <w:w w:val="113"/>
          <w:sz w:val="24"/>
          <w:szCs w:val="24"/>
          <w:lang w:val="ru-RU"/>
        </w:rPr>
        <w:t xml:space="preserve">й </w:t>
      </w:r>
      <w:r w:rsidRPr="004C426F">
        <w:rPr>
          <w:rFonts w:ascii="Times New Roman" w:hAnsi="Times New Roman"/>
          <w:spacing w:val="4"/>
          <w:sz w:val="24"/>
          <w:szCs w:val="24"/>
          <w:lang w:val="ru-RU"/>
        </w:rPr>
        <w:t>инто</w:t>
      </w:r>
      <w:r w:rsidRPr="004C426F">
        <w:rPr>
          <w:rFonts w:ascii="Times New Roman" w:hAnsi="Times New Roman"/>
          <w:spacing w:val="5"/>
          <w:w w:val="115"/>
          <w:sz w:val="24"/>
          <w:szCs w:val="24"/>
          <w:lang w:val="ru-RU"/>
        </w:rPr>
        <w:t>нацией</w:t>
      </w:r>
      <w:r w:rsidRPr="004C426F">
        <w:rPr>
          <w:rFonts w:ascii="Times New Roman" w:hAnsi="Times New Roman"/>
          <w:w w:val="115"/>
          <w:sz w:val="24"/>
          <w:szCs w:val="24"/>
          <w:lang w:val="ru-RU"/>
        </w:rPr>
        <w:t>;</w:t>
      </w:r>
      <w:r w:rsidRPr="004C426F">
        <w:rPr>
          <w:rFonts w:ascii="Times New Roman" w:hAnsi="Times New Roman"/>
          <w:spacing w:val="5"/>
          <w:w w:val="115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w w:val="113"/>
          <w:sz w:val="24"/>
          <w:szCs w:val="24"/>
          <w:lang w:val="ru-RU"/>
        </w:rPr>
        <w:t>конструироват</w:t>
      </w:r>
      <w:r w:rsidRPr="004C426F">
        <w:rPr>
          <w:rFonts w:ascii="Times New Roman" w:hAnsi="Times New Roman"/>
          <w:w w:val="113"/>
          <w:sz w:val="24"/>
          <w:szCs w:val="24"/>
          <w:lang w:val="ru-RU"/>
        </w:rPr>
        <w:t>ь</w:t>
      </w:r>
      <w:r w:rsidRPr="004C426F">
        <w:rPr>
          <w:rFonts w:ascii="Times New Roman" w:hAnsi="Times New Roman"/>
          <w:spacing w:val="10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5"/>
          <w:w w:val="114"/>
          <w:sz w:val="24"/>
          <w:szCs w:val="24"/>
          <w:lang w:val="ru-RU"/>
        </w:rPr>
        <w:t>предложени</w:t>
      </w:r>
      <w:r w:rsidRPr="004C426F">
        <w:rPr>
          <w:rFonts w:ascii="Times New Roman" w:hAnsi="Times New Roman"/>
          <w:w w:val="114"/>
          <w:sz w:val="24"/>
          <w:szCs w:val="24"/>
          <w:lang w:val="ru-RU"/>
        </w:rPr>
        <w:t>я</w:t>
      </w:r>
      <w:r w:rsidRPr="004C426F">
        <w:rPr>
          <w:rFonts w:ascii="Times New Roman" w:hAnsi="Times New Roman"/>
          <w:spacing w:val="9"/>
          <w:w w:val="114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sz w:val="24"/>
          <w:szCs w:val="24"/>
          <w:lang w:val="ru-RU"/>
        </w:rPr>
        <w:t>и</w:t>
      </w:r>
      <w:r w:rsidRPr="004C426F">
        <w:rPr>
          <w:rFonts w:ascii="Times New Roman" w:hAnsi="Times New Roman"/>
          <w:sz w:val="24"/>
          <w:szCs w:val="24"/>
          <w:lang w:val="ru-RU"/>
        </w:rPr>
        <w:t>з</w:t>
      </w:r>
      <w:r w:rsidRPr="004C426F">
        <w:rPr>
          <w:rFonts w:ascii="Times New Roman" w:hAnsi="Times New Roman"/>
          <w:spacing w:val="45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w w:val="114"/>
          <w:sz w:val="24"/>
          <w:szCs w:val="24"/>
          <w:lang w:val="ru-RU"/>
        </w:rPr>
        <w:t>слов.</w:t>
      </w:r>
    </w:p>
    <w:p w:rsidR="00F366E9" w:rsidRDefault="00F366E9" w:rsidP="00447B43">
      <w:pPr>
        <w:widowControl w:val="0"/>
        <w:autoSpaceDE w:val="0"/>
        <w:autoSpaceDN w:val="0"/>
        <w:adjustRightInd w:val="0"/>
        <w:spacing w:after="0" w:line="240" w:lineRule="auto"/>
        <w:ind w:left="162" w:right="86" w:firstLine="284"/>
        <w:rPr>
          <w:rFonts w:ascii="Times New Roman" w:hAnsi="Times New Roman"/>
          <w:spacing w:val="4"/>
          <w:w w:val="118"/>
          <w:sz w:val="24"/>
          <w:szCs w:val="24"/>
          <w:lang w:val="ru-RU"/>
        </w:rPr>
      </w:pPr>
      <w:r w:rsidRPr="004C426F">
        <w:rPr>
          <w:rFonts w:ascii="Times New Roman" w:hAnsi="Times New Roman"/>
          <w:spacing w:val="4"/>
          <w:w w:val="113"/>
          <w:sz w:val="24"/>
          <w:szCs w:val="24"/>
          <w:lang w:val="ru-RU"/>
        </w:rPr>
        <w:t>Углубляетс</w:t>
      </w:r>
      <w:r w:rsidRPr="004C426F">
        <w:rPr>
          <w:rFonts w:ascii="Times New Roman" w:hAnsi="Times New Roman"/>
          <w:w w:val="113"/>
          <w:sz w:val="24"/>
          <w:szCs w:val="24"/>
          <w:lang w:val="ru-RU"/>
        </w:rPr>
        <w:t>я</w:t>
      </w:r>
      <w:r w:rsidRPr="004C426F">
        <w:rPr>
          <w:rFonts w:ascii="Times New Roman" w:hAnsi="Times New Roman"/>
          <w:spacing w:val="19"/>
          <w:w w:val="113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w w:val="113"/>
          <w:sz w:val="24"/>
          <w:szCs w:val="24"/>
          <w:lang w:val="ru-RU"/>
        </w:rPr>
        <w:t>поняти</w:t>
      </w:r>
      <w:r w:rsidRPr="004C426F">
        <w:rPr>
          <w:rFonts w:ascii="Times New Roman" w:hAnsi="Times New Roman"/>
          <w:w w:val="113"/>
          <w:sz w:val="24"/>
          <w:szCs w:val="24"/>
          <w:lang w:val="ru-RU"/>
        </w:rPr>
        <w:t>е</w:t>
      </w:r>
      <w:r w:rsidRPr="004C426F">
        <w:rPr>
          <w:rFonts w:ascii="Times New Roman" w:hAnsi="Times New Roman"/>
          <w:spacing w:val="17"/>
          <w:w w:val="113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z w:val="24"/>
          <w:szCs w:val="24"/>
          <w:lang w:val="ru-RU"/>
        </w:rPr>
        <w:t>о</w:t>
      </w:r>
      <w:r w:rsidRPr="004C426F">
        <w:rPr>
          <w:rFonts w:ascii="Times New Roman" w:hAnsi="Times New Roman"/>
          <w:spacing w:val="25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i/>
          <w:iCs/>
          <w:spacing w:val="4"/>
          <w:w w:val="112"/>
          <w:sz w:val="24"/>
          <w:szCs w:val="24"/>
          <w:lang w:val="ru-RU"/>
        </w:rPr>
        <w:t>текст</w:t>
      </w:r>
      <w:r w:rsidRPr="004C426F">
        <w:rPr>
          <w:rFonts w:ascii="Times New Roman" w:hAnsi="Times New Roman"/>
          <w:i/>
          <w:iCs/>
          <w:w w:val="112"/>
          <w:sz w:val="24"/>
          <w:szCs w:val="24"/>
          <w:lang w:val="ru-RU"/>
        </w:rPr>
        <w:t>е</w:t>
      </w:r>
      <w:r w:rsidRPr="004C426F">
        <w:rPr>
          <w:rFonts w:ascii="Times New Roman" w:hAnsi="Times New Roman"/>
          <w:i/>
          <w:iCs/>
          <w:spacing w:val="40"/>
          <w:w w:val="112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w w:val="112"/>
          <w:sz w:val="24"/>
          <w:szCs w:val="24"/>
          <w:lang w:val="ru-RU"/>
        </w:rPr>
        <w:t>(текс</w:t>
      </w:r>
      <w:r w:rsidRPr="004C426F">
        <w:rPr>
          <w:rFonts w:ascii="Times New Roman" w:hAnsi="Times New Roman"/>
          <w:w w:val="112"/>
          <w:sz w:val="24"/>
          <w:szCs w:val="24"/>
          <w:lang w:val="ru-RU"/>
        </w:rPr>
        <w:t>т</w:t>
      </w:r>
      <w:r w:rsidRPr="004C426F">
        <w:rPr>
          <w:rFonts w:ascii="Times New Roman" w:hAnsi="Times New Roman"/>
          <w:spacing w:val="20"/>
          <w:w w:val="112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w w:val="112"/>
          <w:sz w:val="24"/>
          <w:szCs w:val="24"/>
          <w:lang w:val="ru-RU"/>
        </w:rPr>
        <w:t>состои</w:t>
      </w:r>
      <w:r w:rsidRPr="004C426F">
        <w:rPr>
          <w:rFonts w:ascii="Times New Roman" w:hAnsi="Times New Roman"/>
          <w:w w:val="112"/>
          <w:sz w:val="24"/>
          <w:szCs w:val="24"/>
          <w:lang w:val="ru-RU"/>
        </w:rPr>
        <w:t>т</w:t>
      </w:r>
      <w:r w:rsidRPr="004C426F">
        <w:rPr>
          <w:rFonts w:ascii="Times New Roman" w:hAnsi="Times New Roman"/>
          <w:spacing w:val="-6"/>
          <w:w w:val="112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sz w:val="24"/>
          <w:szCs w:val="24"/>
          <w:lang w:val="ru-RU"/>
        </w:rPr>
        <w:t>и</w:t>
      </w:r>
      <w:r w:rsidRPr="004C426F">
        <w:rPr>
          <w:rFonts w:ascii="Times New Roman" w:hAnsi="Times New Roman"/>
          <w:sz w:val="24"/>
          <w:szCs w:val="24"/>
          <w:lang w:val="ru-RU"/>
        </w:rPr>
        <w:t xml:space="preserve">з  </w:t>
      </w:r>
      <w:r w:rsidRPr="004C426F">
        <w:rPr>
          <w:rFonts w:ascii="Times New Roman" w:hAnsi="Times New Roman"/>
          <w:spacing w:val="4"/>
          <w:w w:val="114"/>
          <w:sz w:val="24"/>
          <w:szCs w:val="24"/>
          <w:lang w:val="ru-RU"/>
        </w:rPr>
        <w:t>пр</w:t>
      </w:r>
      <w:r w:rsidRPr="004C426F">
        <w:rPr>
          <w:rFonts w:ascii="Times New Roman" w:hAnsi="Times New Roman"/>
          <w:spacing w:val="4"/>
          <w:w w:val="109"/>
          <w:sz w:val="24"/>
          <w:szCs w:val="24"/>
          <w:lang w:val="ru-RU"/>
        </w:rPr>
        <w:t>ед</w:t>
      </w:r>
      <w:r w:rsidRPr="004C426F">
        <w:rPr>
          <w:rFonts w:ascii="Times New Roman" w:hAnsi="Times New Roman"/>
          <w:spacing w:val="4"/>
          <w:w w:val="118"/>
          <w:sz w:val="24"/>
          <w:szCs w:val="24"/>
          <w:lang w:val="ru-RU"/>
        </w:rPr>
        <w:t>л</w:t>
      </w:r>
      <w:r w:rsidRPr="004C426F">
        <w:rPr>
          <w:rFonts w:ascii="Times New Roman" w:hAnsi="Times New Roman"/>
          <w:spacing w:val="4"/>
          <w:w w:val="105"/>
          <w:sz w:val="24"/>
          <w:szCs w:val="24"/>
          <w:lang w:val="ru-RU"/>
        </w:rPr>
        <w:t>о</w:t>
      </w:r>
      <w:r w:rsidRPr="004C426F">
        <w:rPr>
          <w:rFonts w:ascii="Times New Roman" w:hAnsi="Times New Roman"/>
          <w:spacing w:val="4"/>
          <w:w w:val="125"/>
          <w:sz w:val="24"/>
          <w:szCs w:val="24"/>
          <w:lang w:val="ru-RU"/>
        </w:rPr>
        <w:t>ж</w:t>
      </w:r>
      <w:r w:rsidRPr="004C426F">
        <w:rPr>
          <w:rFonts w:ascii="Times New Roman" w:hAnsi="Times New Roman"/>
          <w:spacing w:val="4"/>
          <w:w w:val="109"/>
          <w:sz w:val="24"/>
          <w:szCs w:val="24"/>
          <w:lang w:val="ru-RU"/>
        </w:rPr>
        <w:t>е</w:t>
      </w:r>
      <w:r w:rsidRPr="004C426F">
        <w:rPr>
          <w:rFonts w:ascii="Times New Roman" w:hAnsi="Times New Roman"/>
          <w:spacing w:val="4"/>
          <w:w w:val="114"/>
          <w:sz w:val="24"/>
          <w:szCs w:val="24"/>
          <w:lang w:val="ru-RU"/>
        </w:rPr>
        <w:t>н</w:t>
      </w:r>
      <w:r w:rsidRPr="004C426F">
        <w:rPr>
          <w:rFonts w:ascii="Times New Roman" w:hAnsi="Times New Roman"/>
          <w:spacing w:val="4"/>
          <w:w w:val="116"/>
          <w:sz w:val="24"/>
          <w:szCs w:val="24"/>
          <w:lang w:val="ru-RU"/>
        </w:rPr>
        <w:t>ий</w:t>
      </w:r>
      <w:r w:rsidRPr="004C426F">
        <w:rPr>
          <w:rFonts w:ascii="Times New Roman" w:hAnsi="Times New Roman"/>
          <w:w w:val="140"/>
          <w:sz w:val="24"/>
          <w:szCs w:val="24"/>
          <w:lang w:val="ru-RU"/>
        </w:rPr>
        <w:t xml:space="preserve">, </w:t>
      </w:r>
      <w:r w:rsidRPr="004C426F">
        <w:rPr>
          <w:rFonts w:ascii="Times New Roman" w:hAnsi="Times New Roman"/>
          <w:spacing w:val="5"/>
          <w:w w:val="114"/>
          <w:sz w:val="24"/>
          <w:szCs w:val="24"/>
          <w:lang w:val="ru-RU"/>
        </w:rPr>
        <w:t>предложени</w:t>
      </w:r>
      <w:r w:rsidRPr="004C426F">
        <w:rPr>
          <w:rFonts w:ascii="Times New Roman" w:hAnsi="Times New Roman"/>
          <w:w w:val="114"/>
          <w:sz w:val="24"/>
          <w:szCs w:val="24"/>
          <w:lang w:val="ru-RU"/>
        </w:rPr>
        <w:t>я</w:t>
      </w:r>
      <w:r w:rsidRPr="004C426F">
        <w:rPr>
          <w:rFonts w:ascii="Times New Roman" w:hAnsi="Times New Roman"/>
          <w:spacing w:val="23"/>
          <w:w w:val="114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z w:val="24"/>
          <w:szCs w:val="24"/>
          <w:lang w:val="ru-RU"/>
        </w:rPr>
        <w:t>в</w:t>
      </w:r>
      <w:r w:rsidRPr="004C426F">
        <w:rPr>
          <w:rFonts w:ascii="Times New Roman" w:hAnsi="Times New Roman"/>
          <w:spacing w:val="36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5"/>
          <w:w w:val="114"/>
          <w:sz w:val="24"/>
          <w:szCs w:val="24"/>
          <w:lang w:val="ru-RU"/>
        </w:rPr>
        <w:t>текст</w:t>
      </w:r>
      <w:r w:rsidRPr="004C426F">
        <w:rPr>
          <w:rFonts w:ascii="Times New Roman" w:hAnsi="Times New Roman"/>
          <w:w w:val="114"/>
          <w:sz w:val="24"/>
          <w:szCs w:val="24"/>
          <w:lang w:val="ru-RU"/>
        </w:rPr>
        <w:t>е</w:t>
      </w:r>
      <w:r w:rsidRPr="004C426F">
        <w:rPr>
          <w:rFonts w:ascii="Times New Roman" w:hAnsi="Times New Roman"/>
          <w:spacing w:val="13"/>
          <w:w w:val="114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5"/>
          <w:w w:val="114"/>
          <w:sz w:val="24"/>
          <w:szCs w:val="24"/>
          <w:lang w:val="ru-RU"/>
        </w:rPr>
        <w:t>связан</w:t>
      </w:r>
      <w:r w:rsidRPr="004C426F">
        <w:rPr>
          <w:rFonts w:ascii="Times New Roman" w:hAnsi="Times New Roman"/>
          <w:w w:val="114"/>
          <w:sz w:val="24"/>
          <w:szCs w:val="24"/>
          <w:lang w:val="ru-RU"/>
        </w:rPr>
        <w:t>ы</w:t>
      </w:r>
      <w:r w:rsidRPr="004C426F">
        <w:rPr>
          <w:rFonts w:ascii="Times New Roman" w:hAnsi="Times New Roman"/>
          <w:spacing w:val="28"/>
          <w:w w:val="114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sz w:val="24"/>
          <w:szCs w:val="24"/>
          <w:lang w:val="ru-RU"/>
        </w:rPr>
        <w:t>п</w:t>
      </w:r>
      <w:r w:rsidRPr="004C426F">
        <w:rPr>
          <w:rFonts w:ascii="Times New Roman" w:hAnsi="Times New Roman"/>
          <w:sz w:val="24"/>
          <w:szCs w:val="24"/>
          <w:lang w:val="ru-RU"/>
        </w:rPr>
        <w:t>о</w:t>
      </w:r>
      <w:r w:rsidRPr="004C426F">
        <w:rPr>
          <w:rFonts w:ascii="Times New Roman" w:hAnsi="Times New Roman"/>
          <w:spacing w:val="44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w w:val="113"/>
          <w:sz w:val="24"/>
          <w:szCs w:val="24"/>
          <w:lang w:val="ru-RU"/>
        </w:rPr>
        <w:t>смыслу</w:t>
      </w:r>
      <w:r w:rsidRPr="004C426F">
        <w:rPr>
          <w:rFonts w:ascii="Times New Roman" w:hAnsi="Times New Roman"/>
          <w:w w:val="113"/>
          <w:sz w:val="24"/>
          <w:szCs w:val="24"/>
          <w:lang w:val="ru-RU"/>
        </w:rPr>
        <w:t>,</w:t>
      </w:r>
      <w:r w:rsidRPr="004C426F">
        <w:rPr>
          <w:rFonts w:ascii="Times New Roman" w:hAnsi="Times New Roman"/>
          <w:spacing w:val="21"/>
          <w:w w:val="113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z w:val="24"/>
          <w:szCs w:val="24"/>
          <w:lang w:val="ru-RU"/>
        </w:rPr>
        <w:t>у</w:t>
      </w:r>
      <w:r w:rsidRPr="004C426F">
        <w:rPr>
          <w:rFonts w:ascii="Times New Roman" w:hAnsi="Times New Roman"/>
          <w:spacing w:val="37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5"/>
          <w:w w:val="114"/>
          <w:sz w:val="24"/>
          <w:szCs w:val="24"/>
          <w:lang w:val="ru-RU"/>
        </w:rPr>
        <w:t>текст</w:t>
      </w:r>
      <w:r w:rsidRPr="004C426F">
        <w:rPr>
          <w:rFonts w:ascii="Times New Roman" w:hAnsi="Times New Roman"/>
          <w:w w:val="114"/>
          <w:sz w:val="24"/>
          <w:szCs w:val="24"/>
          <w:lang w:val="ru-RU"/>
        </w:rPr>
        <w:t>а</w:t>
      </w:r>
      <w:r w:rsidRPr="004C426F">
        <w:rPr>
          <w:rFonts w:ascii="Times New Roman" w:hAnsi="Times New Roman"/>
          <w:spacing w:val="19"/>
          <w:w w:val="114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sz w:val="24"/>
          <w:szCs w:val="24"/>
          <w:lang w:val="ru-RU"/>
        </w:rPr>
        <w:t>ест</w:t>
      </w:r>
      <w:r w:rsidRPr="004C426F">
        <w:rPr>
          <w:rFonts w:ascii="Times New Roman" w:hAnsi="Times New Roman"/>
          <w:sz w:val="24"/>
          <w:szCs w:val="24"/>
          <w:lang w:val="ru-RU"/>
        </w:rPr>
        <w:t xml:space="preserve">ь </w:t>
      </w:r>
      <w:r w:rsidRPr="004C426F">
        <w:rPr>
          <w:rFonts w:ascii="Times New Roman" w:hAnsi="Times New Roman"/>
          <w:spacing w:val="12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w w:val="116"/>
          <w:sz w:val="24"/>
          <w:szCs w:val="24"/>
          <w:lang w:val="ru-RU"/>
        </w:rPr>
        <w:t xml:space="preserve">заглавие; </w:t>
      </w:r>
      <w:r w:rsidRPr="004C426F">
        <w:rPr>
          <w:rFonts w:ascii="Times New Roman" w:hAnsi="Times New Roman"/>
          <w:spacing w:val="4"/>
          <w:sz w:val="24"/>
          <w:szCs w:val="24"/>
          <w:lang w:val="ru-RU"/>
        </w:rPr>
        <w:t>п</w:t>
      </w:r>
      <w:r w:rsidRPr="004C426F">
        <w:rPr>
          <w:rFonts w:ascii="Times New Roman" w:hAnsi="Times New Roman"/>
          <w:sz w:val="24"/>
          <w:szCs w:val="24"/>
          <w:lang w:val="ru-RU"/>
        </w:rPr>
        <w:t>о</w:t>
      </w:r>
      <w:r w:rsidRPr="004C426F">
        <w:rPr>
          <w:rFonts w:ascii="Times New Roman" w:hAnsi="Times New Roman"/>
          <w:spacing w:val="34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w w:val="112"/>
          <w:sz w:val="24"/>
          <w:szCs w:val="24"/>
          <w:lang w:val="ru-RU"/>
        </w:rPr>
        <w:t>заглави</w:t>
      </w:r>
      <w:r w:rsidRPr="004C426F">
        <w:rPr>
          <w:rFonts w:ascii="Times New Roman" w:hAnsi="Times New Roman"/>
          <w:w w:val="112"/>
          <w:sz w:val="24"/>
          <w:szCs w:val="24"/>
          <w:lang w:val="ru-RU"/>
        </w:rPr>
        <w:t>ю</w:t>
      </w:r>
      <w:r w:rsidRPr="004C426F">
        <w:rPr>
          <w:rFonts w:ascii="Times New Roman" w:hAnsi="Times New Roman"/>
          <w:spacing w:val="21"/>
          <w:w w:val="112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w w:val="112"/>
          <w:sz w:val="24"/>
          <w:szCs w:val="24"/>
          <w:lang w:val="ru-RU"/>
        </w:rPr>
        <w:t>можн</w:t>
      </w:r>
      <w:r w:rsidRPr="004C426F">
        <w:rPr>
          <w:rFonts w:ascii="Times New Roman" w:hAnsi="Times New Roman"/>
          <w:w w:val="112"/>
          <w:sz w:val="24"/>
          <w:szCs w:val="24"/>
          <w:lang w:val="ru-RU"/>
        </w:rPr>
        <w:t>о</w:t>
      </w:r>
      <w:r w:rsidRPr="004C426F">
        <w:rPr>
          <w:rFonts w:ascii="Times New Roman" w:hAnsi="Times New Roman"/>
          <w:spacing w:val="11"/>
          <w:w w:val="112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w w:val="112"/>
          <w:sz w:val="24"/>
          <w:szCs w:val="24"/>
          <w:lang w:val="ru-RU"/>
        </w:rPr>
        <w:t>определить</w:t>
      </w:r>
      <w:r w:rsidRPr="004C426F">
        <w:rPr>
          <w:rFonts w:ascii="Times New Roman" w:hAnsi="Times New Roman"/>
          <w:w w:val="112"/>
          <w:sz w:val="24"/>
          <w:szCs w:val="24"/>
          <w:lang w:val="ru-RU"/>
        </w:rPr>
        <w:t>,</w:t>
      </w:r>
      <w:r w:rsidRPr="004C426F">
        <w:rPr>
          <w:rFonts w:ascii="Times New Roman" w:hAnsi="Times New Roman"/>
          <w:spacing w:val="24"/>
          <w:w w:val="112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z w:val="24"/>
          <w:szCs w:val="24"/>
          <w:lang w:val="ru-RU"/>
        </w:rPr>
        <w:t>о</w:t>
      </w:r>
      <w:r w:rsidRPr="004C426F">
        <w:rPr>
          <w:rFonts w:ascii="Times New Roman" w:hAnsi="Times New Roman"/>
          <w:spacing w:val="19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sz w:val="24"/>
          <w:szCs w:val="24"/>
          <w:lang w:val="ru-RU"/>
        </w:rPr>
        <w:t>чё</w:t>
      </w:r>
      <w:r w:rsidRPr="004C426F">
        <w:rPr>
          <w:rFonts w:ascii="Times New Roman" w:hAnsi="Times New Roman"/>
          <w:sz w:val="24"/>
          <w:szCs w:val="24"/>
          <w:lang w:val="ru-RU"/>
        </w:rPr>
        <w:t xml:space="preserve">м  </w:t>
      </w:r>
      <w:r w:rsidRPr="004C426F">
        <w:rPr>
          <w:rFonts w:ascii="Times New Roman" w:hAnsi="Times New Roman"/>
          <w:spacing w:val="4"/>
          <w:sz w:val="24"/>
          <w:szCs w:val="24"/>
          <w:lang w:val="ru-RU"/>
        </w:rPr>
        <w:t>буде</w:t>
      </w:r>
      <w:r w:rsidRPr="004C426F">
        <w:rPr>
          <w:rFonts w:ascii="Times New Roman" w:hAnsi="Times New Roman"/>
          <w:sz w:val="24"/>
          <w:szCs w:val="24"/>
          <w:lang w:val="ru-RU"/>
        </w:rPr>
        <w:t xml:space="preserve">т </w:t>
      </w:r>
      <w:r w:rsidRPr="004C426F">
        <w:rPr>
          <w:rFonts w:ascii="Times New Roman" w:hAnsi="Times New Roman"/>
          <w:spacing w:val="6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w w:val="112"/>
          <w:sz w:val="24"/>
          <w:szCs w:val="24"/>
          <w:lang w:val="ru-RU"/>
        </w:rPr>
        <w:t>говоритьс</w:t>
      </w:r>
      <w:r w:rsidRPr="004C426F">
        <w:rPr>
          <w:rFonts w:ascii="Times New Roman" w:hAnsi="Times New Roman"/>
          <w:w w:val="112"/>
          <w:sz w:val="24"/>
          <w:szCs w:val="24"/>
          <w:lang w:val="ru-RU"/>
        </w:rPr>
        <w:t>я</w:t>
      </w:r>
      <w:r w:rsidRPr="004C426F">
        <w:rPr>
          <w:rFonts w:ascii="Times New Roman" w:hAnsi="Times New Roman"/>
          <w:spacing w:val="13"/>
          <w:w w:val="112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z w:val="24"/>
          <w:szCs w:val="24"/>
          <w:lang w:val="ru-RU"/>
        </w:rPr>
        <w:t>в</w:t>
      </w:r>
      <w:r w:rsidRPr="004C426F">
        <w:rPr>
          <w:rFonts w:ascii="Times New Roman" w:hAnsi="Times New Roman"/>
          <w:spacing w:val="26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w w:val="115"/>
          <w:sz w:val="24"/>
          <w:szCs w:val="24"/>
          <w:lang w:val="ru-RU"/>
        </w:rPr>
        <w:t xml:space="preserve">тексте). </w:t>
      </w:r>
      <w:r w:rsidRPr="004C426F">
        <w:rPr>
          <w:rFonts w:ascii="Times New Roman" w:hAnsi="Times New Roman"/>
          <w:spacing w:val="4"/>
          <w:sz w:val="24"/>
          <w:szCs w:val="24"/>
          <w:lang w:val="ru-RU"/>
        </w:rPr>
        <w:t>Дет</w:t>
      </w:r>
      <w:r w:rsidRPr="004C426F">
        <w:rPr>
          <w:rFonts w:ascii="Times New Roman" w:hAnsi="Times New Roman"/>
          <w:sz w:val="24"/>
          <w:szCs w:val="24"/>
          <w:lang w:val="ru-RU"/>
        </w:rPr>
        <w:t>и</w:t>
      </w:r>
      <w:r w:rsidRPr="004C426F">
        <w:rPr>
          <w:rFonts w:ascii="Times New Roman" w:hAnsi="Times New Roman"/>
          <w:spacing w:val="52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w w:val="113"/>
          <w:sz w:val="24"/>
          <w:szCs w:val="24"/>
          <w:lang w:val="ru-RU"/>
        </w:rPr>
        <w:t>учатс</w:t>
      </w:r>
      <w:r w:rsidRPr="004C426F">
        <w:rPr>
          <w:rFonts w:ascii="Times New Roman" w:hAnsi="Times New Roman"/>
          <w:w w:val="113"/>
          <w:sz w:val="24"/>
          <w:szCs w:val="24"/>
          <w:lang w:val="ru-RU"/>
        </w:rPr>
        <w:t xml:space="preserve">я </w:t>
      </w:r>
      <w:r w:rsidRPr="004C426F">
        <w:rPr>
          <w:rFonts w:ascii="Times New Roman" w:hAnsi="Times New Roman"/>
          <w:spacing w:val="4"/>
          <w:w w:val="113"/>
          <w:sz w:val="24"/>
          <w:szCs w:val="24"/>
          <w:lang w:val="ru-RU"/>
        </w:rPr>
        <w:t>отличат</w:t>
      </w:r>
      <w:r w:rsidRPr="004C426F">
        <w:rPr>
          <w:rFonts w:ascii="Times New Roman" w:hAnsi="Times New Roman"/>
          <w:w w:val="113"/>
          <w:sz w:val="24"/>
          <w:szCs w:val="24"/>
          <w:lang w:val="ru-RU"/>
        </w:rPr>
        <w:t>ь</w:t>
      </w:r>
      <w:r w:rsidRPr="004C426F">
        <w:rPr>
          <w:rFonts w:ascii="Times New Roman" w:hAnsi="Times New Roman"/>
          <w:spacing w:val="-5"/>
          <w:w w:val="113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w w:val="113"/>
          <w:sz w:val="24"/>
          <w:szCs w:val="24"/>
          <w:lang w:val="ru-RU"/>
        </w:rPr>
        <w:t>текс</w:t>
      </w:r>
      <w:r w:rsidRPr="004C426F">
        <w:rPr>
          <w:rFonts w:ascii="Times New Roman" w:hAnsi="Times New Roman"/>
          <w:w w:val="113"/>
          <w:sz w:val="24"/>
          <w:szCs w:val="24"/>
          <w:lang w:val="ru-RU"/>
        </w:rPr>
        <w:t>т</w:t>
      </w:r>
      <w:r w:rsidRPr="004C426F">
        <w:rPr>
          <w:rFonts w:ascii="Times New Roman" w:hAnsi="Times New Roman"/>
          <w:spacing w:val="-2"/>
          <w:w w:val="113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sz w:val="24"/>
          <w:szCs w:val="24"/>
          <w:lang w:val="ru-RU"/>
        </w:rPr>
        <w:t>о</w:t>
      </w:r>
      <w:r w:rsidRPr="004C426F">
        <w:rPr>
          <w:rFonts w:ascii="Times New Roman" w:hAnsi="Times New Roman"/>
          <w:sz w:val="24"/>
          <w:szCs w:val="24"/>
          <w:lang w:val="ru-RU"/>
        </w:rPr>
        <w:t>т</w:t>
      </w:r>
      <w:r w:rsidRPr="004C426F">
        <w:rPr>
          <w:rFonts w:ascii="Times New Roman" w:hAnsi="Times New Roman"/>
          <w:spacing w:val="16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w w:val="112"/>
          <w:sz w:val="24"/>
          <w:szCs w:val="24"/>
          <w:lang w:val="ru-RU"/>
        </w:rPr>
        <w:t>набор</w:t>
      </w:r>
      <w:r w:rsidRPr="004C426F">
        <w:rPr>
          <w:rFonts w:ascii="Times New Roman" w:hAnsi="Times New Roman"/>
          <w:w w:val="112"/>
          <w:sz w:val="24"/>
          <w:szCs w:val="24"/>
          <w:lang w:val="ru-RU"/>
        </w:rPr>
        <w:t>а</w:t>
      </w:r>
      <w:r w:rsidRPr="004C426F">
        <w:rPr>
          <w:rFonts w:ascii="Times New Roman" w:hAnsi="Times New Roman"/>
          <w:spacing w:val="-18"/>
          <w:w w:val="112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w w:val="112"/>
          <w:sz w:val="24"/>
          <w:szCs w:val="24"/>
          <w:lang w:val="ru-RU"/>
        </w:rPr>
        <w:t>предложений</w:t>
      </w:r>
      <w:r w:rsidRPr="004C426F">
        <w:rPr>
          <w:rFonts w:ascii="Times New Roman" w:hAnsi="Times New Roman"/>
          <w:w w:val="112"/>
          <w:sz w:val="24"/>
          <w:szCs w:val="24"/>
          <w:lang w:val="ru-RU"/>
        </w:rPr>
        <w:t>,</w:t>
      </w:r>
      <w:r w:rsidRPr="004C426F">
        <w:rPr>
          <w:rFonts w:ascii="Times New Roman" w:hAnsi="Times New Roman"/>
          <w:spacing w:val="25"/>
          <w:w w:val="112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w w:val="115"/>
          <w:sz w:val="24"/>
          <w:szCs w:val="24"/>
          <w:lang w:val="ru-RU"/>
        </w:rPr>
        <w:t xml:space="preserve">анализировать </w:t>
      </w:r>
      <w:r w:rsidRPr="004C426F">
        <w:rPr>
          <w:rFonts w:ascii="Times New Roman" w:hAnsi="Times New Roman"/>
          <w:spacing w:val="4"/>
          <w:w w:val="112"/>
          <w:sz w:val="24"/>
          <w:szCs w:val="24"/>
          <w:lang w:val="ru-RU"/>
        </w:rPr>
        <w:t>заглавие</w:t>
      </w:r>
      <w:r w:rsidRPr="004C426F">
        <w:rPr>
          <w:rFonts w:ascii="Times New Roman" w:hAnsi="Times New Roman"/>
          <w:w w:val="112"/>
          <w:sz w:val="24"/>
          <w:szCs w:val="24"/>
          <w:lang w:val="ru-RU"/>
        </w:rPr>
        <w:t>,</w:t>
      </w:r>
      <w:r w:rsidRPr="004C426F">
        <w:rPr>
          <w:rFonts w:ascii="Times New Roman" w:hAnsi="Times New Roman"/>
          <w:spacing w:val="60"/>
          <w:w w:val="112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w w:val="112"/>
          <w:sz w:val="24"/>
          <w:szCs w:val="24"/>
          <w:lang w:val="ru-RU"/>
        </w:rPr>
        <w:t>соотносит</w:t>
      </w:r>
      <w:r w:rsidRPr="004C426F">
        <w:rPr>
          <w:rFonts w:ascii="Times New Roman" w:hAnsi="Times New Roman"/>
          <w:w w:val="112"/>
          <w:sz w:val="24"/>
          <w:szCs w:val="24"/>
          <w:lang w:val="ru-RU"/>
        </w:rPr>
        <w:t>ь</w:t>
      </w:r>
      <w:r w:rsidRPr="004C426F">
        <w:rPr>
          <w:rFonts w:ascii="Times New Roman" w:hAnsi="Times New Roman"/>
          <w:spacing w:val="-4"/>
          <w:w w:val="112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sz w:val="24"/>
          <w:szCs w:val="24"/>
          <w:lang w:val="ru-RU"/>
        </w:rPr>
        <w:t>ег</w:t>
      </w:r>
      <w:r w:rsidRPr="004C426F">
        <w:rPr>
          <w:rFonts w:ascii="Times New Roman" w:hAnsi="Times New Roman"/>
          <w:sz w:val="24"/>
          <w:szCs w:val="24"/>
          <w:lang w:val="ru-RU"/>
        </w:rPr>
        <w:t>о</w:t>
      </w:r>
      <w:r w:rsidRPr="004C426F">
        <w:rPr>
          <w:rFonts w:ascii="Times New Roman" w:hAnsi="Times New Roman"/>
          <w:spacing w:val="55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z w:val="24"/>
          <w:szCs w:val="24"/>
          <w:lang w:val="ru-RU"/>
        </w:rPr>
        <w:t>с</w:t>
      </w:r>
      <w:r w:rsidRPr="004C426F">
        <w:rPr>
          <w:rFonts w:ascii="Times New Roman" w:hAnsi="Times New Roman"/>
          <w:spacing w:val="34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w w:val="112"/>
          <w:sz w:val="24"/>
          <w:szCs w:val="24"/>
          <w:lang w:val="ru-RU"/>
        </w:rPr>
        <w:t>содержание</w:t>
      </w:r>
      <w:r w:rsidRPr="004C426F">
        <w:rPr>
          <w:rFonts w:ascii="Times New Roman" w:hAnsi="Times New Roman"/>
          <w:w w:val="112"/>
          <w:sz w:val="24"/>
          <w:szCs w:val="24"/>
          <w:lang w:val="ru-RU"/>
        </w:rPr>
        <w:t>м</w:t>
      </w:r>
      <w:r w:rsidRPr="004C426F">
        <w:rPr>
          <w:rFonts w:ascii="Times New Roman" w:hAnsi="Times New Roman"/>
          <w:spacing w:val="29"/>
          <w:w w:val="112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z w:val="24"/>
          <w:szCs w:val="24"/>
          <w:lang w:val="ru-RU"/>
        </w:rPr>
        <w:t>и</w:t>
      </w:r>
      <w:r w:rsidRPr="004C426F">
        <w:rPr>
          <w:rFonts w:ascii="Times New Roman" w:hAnsi="Times New Roman"/>
          <w:spacing w:val="47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w w:val="113"/>
          <w:sz w:val="24"/>
          <w:szCs w:val="24"/>
          <w:lang w:val="ru-RU"/>
        </w:rPr>
        <w:t>главно</w:t>
      </w:r>
      <w:r w:rsidRPr="004C426F">
        <w:rPr>
          <w:rFonts w:ascii="Times New Roman" w:hAnsi="Times New Roman"/>
          <w:w w:val="113"/>
          <w:sz w:val="24"/>
          <w:szCs w:val="24"/>
          <w:lang w:val="ru-RU"/>
        </w:rPr>
        <w:t>й</w:t>
      </w:r>
      <w:r w:rsidRPr="004C426F">
        <w:rPr>
          <w:rFonts w:ascii="Times New Roman" w:hAnsi="Times New Roman"/>
          <w:spacing w:val="25"/>
          <w:w w:val="113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w w:val="113"/>
          <w:sz w:val="24"/>
          <w:szCs w:val="24"/>
          <w:lang w:val="ru-RU"/>
        </w:rPr>
        <w:t>мыслью</w:t>
      </w:r>
      <w:r w:rsidRPr="004C426F">
        <w:rPr>
          <w:rFonts w:ascii="Times New Roman" w:hAnsi="Times New Roman"/>
          <w:w w:val="113"/>
          <w:sz w:val="24"/>
          <w:szCs w:val="24"/>
          <w:lang w:val="ru-RU"/>
        </w:rPr>
        <w:t>,</w:t>
      </w:r>
      <w:r w:rsidRPr="004C426F">
        <w:rPr>
          <w:rFonts w:ascii="Times New Roman" w:hAnsi="Times New Roman"/>
          <w:spacing w:val="26"/>
          <w:w w:val="113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w w:val="110"/>
          <w:sz w:val="24"/>
          <w:szCs w:val="24"/>
          <w:lang w:val="ru-RU"/>
        </w:rPr>
        <w:t>само</w:t>
      </w:r>
      <w:r w:rsidRPr="004C426F">
        <w:rPr>
          <w:rFonts w:ascii="Times New Roman" w:hAnsi="Times New Roman"/>
          <w:spacing w:val="4"/>
          <w:w w:val="113"/>
          <w:sz w:val="24"/>
          <w:szCs w:val="24"/>
          <w:lang w:val="ru-RU"/>
        </w:rPr>
        <w:t>стоятельн</w:t>
      </w:r>
      <w:r w:rsidRPr="004C426F">
        <w:rPr>
          <w:rFonts w:ascii="Times New Roman" w:hAnsi="Times New Roman"/>
          <w:w w:val="113"/>
          <w:sz w:val="24"/>
          <w:szCs w:val="24"/>
          <w:lang w:val="ru-RU"/>
        </w:rPr>
        <w:t>о</w:t>
      </w:r>
      <w:r w:rsidRPr="004C426F">
        <w:rPr>
          <w:rFonts w:ascii="Times New Roman" w:hAnsi="Times New Roman"/>
          <w:spacing w:val="16"/>
          <w:w w:val="113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w w:val="113"/>
          <w:sz w:val="24"/>
          <w:szCs w:val="24"/>
          <w:lang w:val="ru-RU"/>
        </w:rPr>
        <w:t>озаглавливат</w:t>
      </w:r>
      <w:r w:rsidRPr="004C426F">
        <w:rPr>
          <w:rFonts w:ascii="Times New Roman" w:hAnsi="Times New Roman"/>
          <w:w w:val="113"/>
          <w:sz w:val="24"/>
          <w:szCs w:val="24"/>
          <w:lang w:val="ru-RU"/>
        </w:rPr>
        <w:t>ь</w:t>
      </w:r>
      <w:r w:rsidRPr="004C426F">
        <w:rPr>
          <w:rFonts w:ascii="Times New Roman" w:hAnsi="Times New Roman"/>
          <w:spacing w:val="39"/>
          <w:w w:val="113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w w:val="113"/>
          <w:sz w:val="24"/>
          <w:szCs w:val="24"/>
          <w:lang w:val="ru-RU"/>
        </w:rPr>
        <w:t>текс</w:t>
      </w:r>
      <w:r w:rsidRPr="004C426F">
        <w:rPr>
          <w:rFonts w:ascii="Times New Roman" w:hAnsi="Times New Roman"/>
          <w:w w:val="113"/>
          <w:sz w:val="24"/>
          <w:szCs w:val="24"/>
          <w:lang w:val="ru-RU"/>
        </w:rPr>
        <w:t>т</w:t>
      </w:r>
      <w:r w:rsidRPr="004C426F">
        <w:rPr>
          <w:rFonts w:ascii="Times New Roman" w:hAnsi="Times New Roman"/>
          <w:spacing w:val="28"/>
          <w:w w:val="113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z w:val="24"/>
          <w:szCs w:val="24"/>
          <w:lang w:val="ru-RU"/>
        </w:rPr>
        <w:t>и</w:t>
      </w:r>
      <w:r w:rsidRPr="004C426F">
        <w:rPr>
          <w:rFonts w:ascii="Times New Roman" w:hAnsi="Times New Roman"/>
          <w:spacing w:val="47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sz w:val="24"/>
          <w:szCs w:val="24"/>
          <w:lang w:val="ru-RU"/>
        </w:rPr>
        <w:t>ег</w:t>
      </w:r>
      <w:r w:rsidRPr="004C426F">
        <w:rPr>
          <w:rFonts w:ascii="Times New Roman" w:hAnsi="Times New Roman"/>
          <w:sz w:val="24"/>
          <w:szCs w:val="24"/>
          <w:lang w:val="ru-RU"/>
        </w:rPr>
        <w:t xml:space="preserve">о  </w:t>
      </w:r>
      <w:r w:rsidRPr="004C426F">
        <w:rPr>
          <w:rFonts w:ascii="Times New Roman" w:hAnsi="Times New Roman"/>
          <w:spacing w:val="4"/>
          <w:w w:val="113"/>
          <w:sz w:val="24"/>
          <w:szCs w:val="24"/>
          <w:lang w:val="ru-RU"/>
        </w:rPr>
        <w:t>части</w:t>
      </w:r>
      <w:r w:rsidRPr="004C426F">
        <w:rPr>
          <w:rFonts w:ascii="Times New Roman" w:hAnsi="Times New Roman"/>
          <w:w w:val="113"/>
          <w:sz w:val="24"/>
          <w:szCs w:val="24"/>
          <w:lang w:val="ru-RU"/>
        </w:rPr>
        <w:t>.</w:t>
      </w:r>
      <w:r w:rsidRPr="004C426F">
        <w:rPr>
          <w:rFonts w:ascii="Times New Roman" w:hAnsi="Times New Roman"/>
          <w:spacing w:val="36"/>
          <w:w w:val="113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w w:val="113"/>
          <w:sz w:val="24"/>
          <w:szCs w:val="24"/>
          <w:lang w:val="ru-RU"/>
        </w:rPr>
        <w:t>Систематическ</w:t>
      </w:r>
      <w:r w:rsidRPr="004C426F">
        <w:rPr>
          <w:rFonts w:ascii="Times New Roman" w:hAnsi="Times New Roman"/>
          <w:w w:val="113"/>
          <w:sz w:val="24"/>
          <w:szCs w:val="24"/>
          <w:lang w:val="ru-RU"/>
        </w:rPr>
        <w:t>и</w:t>
      </w:r>
      <w:r w:rsidRPr="004C426F">
        <w:rPr>
          <w:rFonts w:ascii="Times New Roman" w:hAnsi="Times New Roman"/>
          <w:spacing w:val="6"/>
          <w:w w:val="113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w w:val="114"/>
          <w:sz w:val="24"/>
          <w:szCs w:val="24"/>
          <w:lang w:val="ru-RU"/>
        </w:rPr>
        <w:t>пр</w:t>
      </w:r>
      <w:r w:rsidRPr="004C426F">
        <w:rPr>
          <w:rFonts w:ascii="Times New Roman" w:hAnsi="Times New Roman"/>
          <w:w w:val="116"/>
          <w:sz w:val="24"/>
          <w:szCs w:val="24"/>
          <w:lang w:val="ru-RU"/>
        </w:rPr>
        <w:t xml:space="preserve">и </w:t>
      </w:r>
      <w:r w:rsidRPr="004C426F">
        <w:rPr>
          <w:rFonts w:ascii="Times New Roman" w:hAnsi="Times New Roman"/>
          <w:spacing w:val="4"/>
          <w:sz w:val="24"/>
          <w:szCs w:val="24"/>
          <w:lang w:val="ru-RU"/>
        </w:rPr>
        <w:t>работ</w:t>
      </w:r>
      <w:r w:rsidRPr="004C426F">
        <w:rPr>
          <w:rFonts w:ascii="Times New Roman" w:hAnsi="Times New Roman"/>
          <w:sz w:val="24"/>
          <w:szCs w:val="24"/>
          <w:lang w:val="ru-RU"/>
        </w:rPr>
        <w:t xml:space="preserve">е  </w:t>
      </w:r>
      <w:r w:rsidRPr="004C426F">
        <w:rPr>
          <w:rFonts w:ascii="Times New Roman" w:hAnsi="Times New Roman"/>
          <w:spacing w:val="16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z w:val="24"/>
          <w:szCs w:val="24"/>
          <w:lang w:val="ru-RU"/>
        </w:rPr>
        <w:t xml:space="preserve">с </w:t>
      </w:r>
      <w:r w:rsidRPr="004C426F">
        <w:rPr>
          <w:rFonts w:ascii="Times New Roman" w:hAnsi="Times New Roman"/>
          <w:spacing w:val="14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w w:val="112"/>
          <w:sz w:val="24"/>
          <w:szCs w:val="24"/>
          <w:lang w:val="ru-RU"/>
        </w:rPr>
        <w:t>тексто</w:t>
      </w:r>
      <w:r w:rsidRPr="004C426F">
        <w:rPr>
          <w:rFonts w:ascii="Times New Roman" w:hAnsi="Times New Roman"/>
          <w:w w:val="112"/>
          <w:sz w:val="24"/>
          <w:szCs w:val="24"/>
          <w:lang w:val="ru-RU"/>
        </w:rPr>
        <w:t xml:space="preserve">м  </w:t>
      </w:r>
      <w:r w:rsidRPr="004C426F">
        <w:rPr>
          <w:rFonts w:ascii="Times New Roman" w:hAnsi="Times New Roman"/>
          <w:spacing w:val="4"/>
          <w:sz w:val="24"/>
          <w:szCs w:val="24"/>
          <w:lang w:val="ru-RU"/>
        </w:rPr>
        <w:t>идё</w:t>
      </w:r>
      <w:r w:rsidRPr="004C426F">
        <w:rPr>
          <w:rFonts w:ascii="Times New Roman" w:hAnsi="Times New Roman"/>
          <w:sz w:val="24"/>
          <w:szCs w:val="24"/>
          <w:lang w:val="ru-RU"/>
        </w:rPr>
        <w:t xml:space="preserve">т  </w:t>
      </w:r>
      <w:r w:rsidRPr="004C426F">
        <w:rPr>
          <w:rFonts w:ascii="Times New Roman" w:hAnsi="Times New Roman"/>
          <w:spacing w:val="4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w w:val="111"/>
          <w:sz w:val="24"/>
          <w:szCs w:val="24"/>
          <w:lang w:val="ru-RU"/>
        </w:rPr>
        <w:t>формировани</w:t>
      </w:r>
      <w:r w:rsidRPr="004C426F">
        <w:rPr>
          <w:rFonts w:ascii="Times New Roman" w:hAnsi="Times New Roman"/>
          <w:w w:val="111"/>
          <w:sz w:val="24"/>
          <w:szCs w:val="24"/>
          <w:lang w:val="ru-RU"/>
        </w:rPr>
        <w:t xml:space="preserve">е </w:t>
      </w:r>
      <w:r w:rsidRPr="004C426F">
        <w:rPr>
          <w:rFonts w:ascii="Times New Roman" w:hAnsi="Times New Roman"/>
          <w:spacing w:val="5"/>
          <w:w w:val="111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z w:val="24"/>
          <w:szCs w:val="24"/>
          <w:lang w:val="ru-RU"/>
        </w:rPr>
        <w:t xml:space="preserve">у </w:t>
      </w:r>
      <w:r w:rsidRPr="004C426F">
        <w:rPr>
          <w:rFonts w:ascii="Times New Roman" w:hAnsi="Times New Roman"/>
          <w:spacing w:val="22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sz w:val="24"/>
          <w:szCs w:val="24"/>
          <w:lang w:val="ru-RU"/>
        </w:rPr>
        <w:t>дете</w:t>
      </w:r>
      <w:r w:rsidRPr="004C426F">
        <w:rPr>
          <w:rFonts w:ascii="Times New Roman" w:hAnsi="Times New Roman"/>
          <w:sz w:val="24"/>
          <w:szCs w:val="24"/>
          <w:lang w:val="ru-RU"/>
        </w:rPr>
        <w:t xml:space="preserve">й  </w:t>
      </w:r>
      <w:r w:rsidRPr="004C426F">
        <w:rPr>
          <w:rFonts w:ascii="Times New Roman" w:hAnsi="Times New Roman"/>
          <w:spacing w:val="11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i/>
          <w:iCs/>
          <w:spacing w:val="5"/>
          <w:w w:val="119"/>
          <w:sz w:val="24"/>
          <w:szCs w:val="24"/>
          <w:lang w:val="ru-RU"/>
        </w:rPr>
        <w:t>тип</w:t>
      </w:r>
      <w:r w:rsidRPr="004C426F">
        <w:rPr>
          <w:rFonts w:ascii="Times New Roman" w:hAnsi="Times New Roman"/>
          <w:i/>
          <w:iCs/>
          <w:w w:val="119"/>
          <w:sz w:val="24"/>
          <w:szCs w:val="24"/>
          <w:lang w:val="ru-RU"/>
        </w:rPr>
        <w:t>а</w:t>
      </w:r>
      <w:r w:rsidRPr="004C426F">
        <w:rPr>
          <w:rFonts w:ascii="Times New Roman" w:hAnsi="Times New Roman"/>
          <w:i/>
          <w:iCs/>
          <w:spacing w:val="55"/>
          <w:w w:val="119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i/>
          <w:iCs/>
          <w:spacing w:val="4"/>
          <w:w w:val="125"/>
          <w:sz w:val="24"/>
          <w:szCs w:val="24"/>
          <w:lang w:val="ru-RU"/>
        </w:rPr>
        <w:t>п</w:t>
      </w:r>
      <w:r w:rsidRPr="004C426F">
        <w:rPr>
          <w:rFonts w:ascii="Times New Roman" w:hAnsi="Times New Roman"/>
          <w:i/>
          <w:iCs/>
          <w:spacing w:val="4"/>
          <w:w w:val="106"/>
          <w:sz w:val="24"/>
          <w:szCs w:val="24"/>
          <w:lang w:val="ru-RU"/>
        </w:rPr>
        <w:t>р</w:t>
      </w:r>
      <w:r w:rsidRPr="004C426F">
        <w:rPr>
          <w:rFonts w:ascii="Times New Roman" w:hAnsi="Times New Roman"/>
          <w:i/>
          <w:iCs/>
          <w:spacing w:val="4"/>
          <w:w w:val="114"/>
          <w:sz w:val="24"/>
          <w:szCs w:val="24"/>
          <w:lang w:val="ru-RU"/>
        </w:rPr>
        <w:t>а</w:t>
      </w:r>
      <w:r w:rsidRPr="004C426F">
        <w:rPr>
          <w:rFonts w:ascii="Times New Roman" w:hAnsi="Times New Roman"/>
          <w:i/>
          <w:iCs/>
          <w:spacing w:val="4"/>
          <w:w w:val="121"/>
          <w:sz w:val="24"/>
          <w:szCs w:val="24"/>
          <w:lang w:val="ru-RU"/>
        </w:rPr>
        <w:t>в</w:t>
      </w:r>
      <w:r w:rsidRPr="004C426F">
        <w:rPr>
          <w:rFonts w:ascii="Times New Roman" w:hAnsi="Times New Roman"/>
          <w:i/>
          <w:iCs/>
          <w:spacing w:val="4"/>
          <w:w w:val="119"/>
          <w:sz w:val="24"/>
          <w:szCs w:val="24"/>
          <w:lang w:val="ru-RU"/>
        </w:rPr>
        <w:t>и</w:t>
      </w:r>
      <w:r w:rsidRPr="004C426F">
        <w:rPr>
          <w:rFonts w:ascii="Times New Roman" w:hAnsi="Times New Roman"/>
          <w:i/>
          <w:iCs/>
          <w:spacing w:val="4"/>
          <w:w w:val="136"/>
          <w:sz w:val="24"/>
          <w:szCs w:val="24"/>
          <w:lang w:val="ru-RU"/>
        </w:rPr>
        <w:t>л</w:t>
      </w:r>
      <w:r w:rsidRPr="004C426F">
        <w:rPr>
          <w:rFonts w:ascii="Times New Roman" w:hAnsi="Times New Roman"/>
          <w:i/>
          <w:iCs/>
          <w:spacing w:val="4"/>
          <w:w w:val="103"/>
          <w:sz w:val="24"/>
          <w:szCs w:val="24"/>
          <w:lang w:val="ru-RU"/>
        </w:rPr>
        <w:t>ь</w:t>
      </w:r>
      <w:r w:rsidRPr="004C426F">
        <w:rPr>
          <w:rFonts w:ascii="Times New Roman" w:hAnsi="Times New Roman"/>
          <w:i/>
          <w:iCs/>
          <w:spacing w:val="4"/>
          <w:w w:val="125"/>
          <w:sz w:val="24"/>
          <w:szCs w:val="24"/>
          <w:lang w:val="ru-RU"/>
        </w:rPr>
        <w:t>н</w:t>
      </w:r>
      <w:r w:rsidRPr="004C426F">
        <w:rPr>
          <w:rFonts w:ascii="Times New Roman" w:hAnsi="Times New Roman"/>
          <w:i/>
          <w:iCs/>
          <w:spacing w:val="4"/>
          <w:sz w:val="24"/>
          <w:szCs w:val="24"/>
          <w:lang w:val="ru-RU"/>
        </w:rPr>
        <w:t>о</w:t>
      </w:r>
      <w:r w:rsidRPr="004C426F">
        <w:rPr>
          <w:rFonts w:ascii="Times New Roman" w:hAnsi="Times New Roman"/>
          <w:i/>
          <w:iCs/>
          <w:w w:val="119"/>
          <w:sz w:val="24"/>
          <w:szCs w:val="24"/>
          <w:lang w:val="ru-RU"/>
        </w:rPr>
        <w:t xml:space="preserve">й </w:t>
      </w:r>
      <w:r w:rsidRPr="004C426F">
        <w:rPr>
          <w:rFonts w:ascii="Times New Roman" w:hAnsi="Times New Roman"/>
          <w:i/>
          <w:iCs/>
          <w:spacing w:val="5"/>
          <w:w w:val="114"/>
          <w:sz w:val="24"/>
          <w:szCs w:val="24"/>
          <w:lang w:val="ru-RU"/>
        </w:rPr>
        <w:t>читательско</w:t>
      </w:r>
      <w:r w:rsidRPr="004C426F">
        <w:rPr>
          <w:rFonts w:ascii="Times New Roman" w:hAnsi="Times New Roman"/>
          <w:i/>
          <w:iCs/>
          <w:w w:val="114"/>
          <w:sz w:val="24"/>
          <w:szCs w:val="24"/>
          <w:lang w:val="ru-RU"/>
        </w:rPr>
        <w:t>й</w:t>
      </w:r>
      <w:r w:rsidRPr="004C426F">
        <w:rPr>
          <w:rFonts w:ascii="Times New Roman" w:hAnsi="Times New Roman"/>
          <w:i/>
          <w:iCs/>
          <w:spacing w:val="31"/>
          <w:w w:val="114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i/>
          <w:iCs/>
          <w:spacing w:val="5"/>
          <w:w w:val="114"/>
          <w:sz w:val="24"/>
          <w:szCs w:val="24"/>
          <w:lang w:val="ru-RU"/>
        </w:rPr>
        <w:t>деятельност</w:t>
      </w:r>
      <w:r w:rsidRPr="004C426F">
        <w:rPr>
          <w:rFonts w:ascii="Times New Roman" w:hAnsi="Times New Roman"/>
          <w:i/>
          <w:iCs/>
          <w:w w:val="114"/>
          <w:sz w:val="24"/>
          <w:szCs w:val="24"/>
          <w:lang w:val="ru-RU"/>
        </w:rPr>
        <w:t>и</w:t>
      </w:r>
      <w:r w:rsidRPr="004C426F">
        <w:rPr>
          <w:rFonts w:ascii="Times New Roman" w:hAnsi="Times New Roman"/>
          <w:i/>
          <w:iCs/>
          <w:spacing w:val="18"/>
          <w:w w:val="114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sz w:val="24"/>
          <w:szCs w:val="24"/>
          <w:lang w:val="ru-RU"/>
        </w:rPr>
        <w:t>п</w:t>
      </w:r>
      <w:r w:rsidRPr="004C426F">
        <w:rPr>
          <w:rFonts w:ascii="Times New Roman" w:hAnsi="Times New Roman"/>
          <w:sz w:val="24"/>
          <w:szCs w:val="24"/>
          <w:lang w:val="ru-RU"/>
        </w:rPr>
        <w:t>о</w:t>
      </w:r>
      <w:r w:rsidRPr="004C426F">
        <w:rPr>
          <w:rFonts w:ascii="Times New Roman" w:hAnsi="Times New Roman"/>
          <w:spacing w:val="38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sz w:val="24"/>
          <w:szCs w:val="24"/>
          <w:lang w:val="ru-RU"/>
        </w:rPr>
        <w:t>то</w:t>
      </w:r>
      <w:r w:rsidRPr="004C426F">
        <w:rPr>
          <w:rFonts w:ascii="Times New Roman" w:hAnsi="Times New Roman"/>
          <w:sz w:val="24"/>
          <w:szCs w:val="24"/>
          <w:lang w:val="ru-RU"/>
        </w:rPr>
        <w:t xml:space="preserve">й </w:t>
      </w:r>
      <w:r w:rsidRPr="004C426F">
        <w:rPr>
          <w:rFonts w:ascii="Times New Roman" w:hAnsi="Times New Roman"/>
          <w:spacing w:val="2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sz w:val="24"/>
          <w:szCs w:val="24"/>
          <w:lang w:val="ru-RU"/>
        </w:rPr>
        <w:t>ж</w:t>
      </w:r>
      <w:r w:rsidRPr="004C426F">
        <w:rPr>
          <w:rFonts w:ascii="Times New Roman" w:hAnsi="Times New Roman"/>
          <w:sz w:val="24"/>
          <w:szCs w:val="24"/>
          <w:lang w:val="ru-RU"/>
        </w:rPr>
        <w:t xml:space="preserve">е </w:t>
      </w:r>
      <w:r w:rsidRPr="004C426F">
        <w:rPr>
          <w:rFonts w:ascii="Times New Roman" w:hAnsi="Times New Roman"/>
          <w:spacing w:val="10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w w:val="113"/>
          <w:sz w:val="24"/>
          <w:szCs w:val="24"/>
          <w:lang w:val="ru-RU"/>
        </w:rPr>
        <w:t>технологии</w:t>
      </w:r>
      <w:r w:rsidRPr="004C426F">
        <w:rPr>
          <w:rFonts w:ascii="Times New Roman" w:hAnsi="Times New Roman"/>
          <w:w w:val="113"/>
          <w:sz w:val="24"/>
          <w:szCs w:val="24"/>
          <w:lang w:val="ru-RU"/>
        </w:rPr>
        <w:t>,</w:t>
      </w:r>
      <w:r w:rsidRPr="004C426F">
        <w:rPr>
          <w:rFonts w:ascii="Times New Roman" w:hAnsi="Times New Roman"/>
          <w:spacing w:val="17"/>
          <w:w w:val="113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sz w:val="24"/>
          <w:szCs w:val="24"/>
          <w:lang w:val="ru-RU"/>
        </w:rPr>
        <w:t>чт</w:t>
      </w:r>
      <w:r w:rsidRPr="004C426F">
        <w:rPr>
          <w:rFonts w:ascii="Times New Roman" w:hAnsi="Times New Roman"/>
          <w:sz w:val="24"/>
          <w:szCs w:val="24"/>
          <w:lang w:val="ru-RU"/>
        </w:rPr>
        <w:t>о</w:t>
      </w:r>
      <w:r w:rsidRPr="004C426F">
        <w:rPr>
          <w:rFonts w:ascii="Times New Roman" w:hAnsi="Times New Roman"/>
          <w:spacing w:val="53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z w:val="24"/>
          <w:szCs w:val="24"/>
          <w:lang w:val="ru-RU"/>
        </w:rPr>
        <w:t>и</w:t>
      </w:r>
      <w:r w:rsidRPr="004C426F">
        <w:rPr>
          <w:rFonts w:ascii="Times New Roman" w:hAnsi="Times New Roman"/>
          <w:spacing w:val="37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sz w:val="24"/>
          <w:szCs w:val="24"/>
          <w:lang w:val="ru-RU"/>
        </w:rPr>
        <w:t>н</w:t>
      </w:r>
      <w:r w:rsidRPr="004C426F">
        <w:rPr>
          <w:rFonts w:ascii="Times New Roman" w:hAnsi="Times New Roman"/>
          <w:sz w:val="24"/>
          <w:szCs w:val="24"/>
          <w:lang w:val="ru-RU"/>
        </w:rPr>
        <w:t>а</w:t>
      </w:r>
      <w:r w:rsidRPr="004C426F">
        <w:rPr>
          <w:rFonts w:ascii="Times New Roman" w:hAnsi="Times New Roman"/>
          <w:spacing w:val="50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w w:val="110"/>
          <w:sz w:val="24"/>
          <w:szCs w:val="24"/>
          <w:lang w:val="ru-RU"/>
        </w:rPr>
        <w:t>уро</w:t>
      </w:r>
      <w:r w:rsidRPr="004C426F">
        <w:rPr>
          <w:rFonts w:ascii="Times New Roman" w:hAnsi="Times New Roman"/>
          <w:spacing w:val="4"/>
          <w:sz w:val="24"/>
          <w:szCs w:val="24"/>
          <w:lang w:val="ru-RU"/>
        </w:rPr>
        <w:t>ка</w:t>
      </w:r>
      <w:r w:rsidRPr="004C426F">
        <w:rPr>
          <w:rFonts w:ascii="Times New Roman" w:hAnsi="Times New Roman"/>
          <w:sz w:val="24"/>
          <w:szCs w:val="24"/>
          <w:lang w:val="ru-RU"/>
        </w:rPr>
        <w:t xml:space="preserve">х </w:t>
      </w:r>
      <w:r w:rsidRPr="004C426F">
        <w:rPr>
          <w:rFonts w:ascii="Times New Roman" w:hAnsi="Times New Roman"/>
          <w:spacing w:val="39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5"/>
          <w:w w:val="114"/>
          <w:sz w:val="24"/>
          <w:szCs w:val="24"/>
          <w:lang w:val="ru-RU"/>
        </w:rPr>
        <w:t>литературног</w:t>
      </w:r>
      <w:r w:rsidRPr="004C426F">
        <w:rPr>
          <w:rFonts w:ascii="Times New Roman" w:hAnsi="Times New Roman"/>
          <w:w w:val="114"/>
          <w:sz w:val="24"/>
          <w:szCs w:val="24"/>
          <w:lang w:val="ru-RU"/>
        </w:rPr>
        <w:t xml:space="preserve">о </w:t>
      </w:r>
      <w:r w:rsidRPr="004C426F">
        <w:rPr>
          <w:rFonts w:ascii="Times New Roman" w:hAnsi="Times New Roman"/>
          <w:spacing w:val="5"/>
          <w:w w:val="114"/>
          <w:sz w:val="24"/>
          <w:szCs w:val="24"/>
          <w:lang w:val="ru-RU"/>
        </w:rPr>
        <w:t>чтения</w:t>
      </w:r>
      <w:r w:rsidRPr="004C426F">
        <w:rPr>
          <w:rFonts w:ascii="Times New Roman" w:hAnsi="Times New Roman"/>
          <w:w w:val="114"/>
          <w:sz w:val="24"/>
          <w:szCs w:val="24"/>
          <w:lang w:val="ru-RU"/>
        </w:rPr>
        <w:t>:</w:t>
      </w:r>
      <w:r w:rsidRPr="004C426F">
        <w:rPr>
          <w:rFonts w:ascii="Times New Roman" w:hAnsi="Times New Roman"/>
          <w:spacing w:val="38"/>
          <w:w w:val="114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sz w:val="24"/>
          <w:szCs w:val="24"/>
          <w:lang w:val="ru-RU"/>
        </w:rPr>
        <w:t>дет</w:t>
      </w:r>
      <w:r w:rsidRPr="004C426F">
        <w:rPr>
          <w:rFonts w:ascii="Times New Roman" w:hAnsi="Times New Roman"/>
          <w:sz w:val="24"/>
          <w:szCs w:val="24"/>
          <w:lang w:val="ru-RU"/>
        </w:rPr>
        <w:t xml:space="preserve">и </w:t>
      </w:r>
      <w:r w:rsidRPr="004C426F">
        <w:rPr>
          <w:rFonts w:ascii="Times New Roman" w:hAnsi="Times New Roman"/>
          <w:spacing w:val="24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w w:val="112"/>
          <w:sz w:val="24"/>
          <w:szCs w:val="24"/>
          <w:lang w:val="ru-RU"/>
        </w:rPr>
        <w:t>учатс</w:t>
      </w:r>
      <w:r w:rsidRPr="004C426F">
        <w:rPr>
          <w:rFonts w:ascii="Times New Roman" w:hAnsi="Times New Roman"/>
          <w:w w:val="112"/>
          <w:sz w:val="24"/>
          <w:szCs w:val="24"/>
          <w:lang w:val="ru-RU"/>
        </w:rPr>
        <w:t>я</w:t>
      </w:r>
      <w:r w:rsidRPr="004C426F">
        <w:rPr>
          <w:rFonts w:ascii="Times New Roman" w:hAnsi="Times New Roman"/>
          <w:spacing w:val="38"/>
          <w:w w:val="112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w w:val="112"/>
          <w:sz w:val="24"/>
          <w:szCs w:val="24"/>
          <w:lang w:val="ru-RU"/>
        </w:rPr>
        <w:t>самостоятельн</w:t>
      </w:r>
      <w:r w:rsidRPr="004C426F">
        <w:rPr>
          <w:rFonts w:ascii="Times New Roman" w:hAnsi="Times New Roman"/>
          <w:w w:val="112"/>
          <w:sz w:val="24"/>
          <w:szCs w:val="24"/>
          <w:lang w:val="ru-RU"/>
        </w:rPr>
        <w:t>о</w:t>
      </w:r>
      <w:r w:rsidRPr="004C426F">
        <w:rPr>
          <w:rFonts w:ascii="Times New Roman" w:hAnsi="Times New Roman"/>
          <w:spacing w:val="15"/>
          <w:w w:val="112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w w:val="112"/>
          <w:sz w:val="24"/>
          <w:szCs w:val="24"/>
          <w:lang w:val="ru-RU"/>
        </w:rPr>
        <w:t>осмысли</w:t>
      </w:r>
      <w:r w:rsidRPr="004C426F">
        <w:rPr>
          <w:rFonts w:ascii="Times New Roman" w:hAnsi="Times New Roman"/>
          <w:spacing w:val="4"/>
          <w:sz w:val="24"/>
          <w:szCs w:val="24"/>
          <w:lang w:val="ru-RU"/>
        </w:rPr>
        <w:t>ват</w:t>
      </w:r>
      <w:r w:rsidRPr="004C426F">
        <w:rPr>
          <w:rFonts w:ascii="Times New Roman" w:hAnsi="Times New Roman"/>
          <w:sz w:val="24"/>
          <w:szCs w:val="24"/>
          <w:lang w:val="ru-RU"/>
        </w:rPr>
        <w:t xml:space="preserve">ь </w:t>
      </w:r>
      <w:r w:rsidRPr="004C426F">
        <w:rPr>
          <w:rFonts w:ascii="Times New Roman" w:hAnsi="Times New Roman"/>
          <w:spacing w:val="7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5"/>
          <w:w w:val="114"/>
          <w:sz w:val="24"/>
          <w:szCs w:val="24"/>
          <w:lang w:val="ru-RU"/>
        </w:rPr>
        <w:t>текс</w:t>
      </w:r>
      <w:r w:rsidRPr="004C426F">
        <w:rPr>
          <w:rFonts w:ascii="Times New Roman" w:hAnsi="Times New Roman"/>
          <w:w w:val="114"/>
          <w:sz w:val="24"/>
          <w:szCs w:val="24"/>
          <w:lang w:val="ru-RU"/>
        </w:rPr>
        <w:t>т</w:t>
      </w:r>
      <w:r w:rsidRPr="004C426F">
        <w:rPr>
          <w:rFonts w:ascii="Times New Roman" w:hAnsi="Times New Roman"/>
          <w:spacing w:val="1"/>
          <w:w w:val="114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sz w:val="24"/>
          <w:szCs w:val="24"/>
          <w:lang w:val="ru-RU"/>
        </w:rPr>
        <w:t>д</w:t>
      </w:r>
      <w:r w:rsidRPr="004C426F">
        <w:rPr>
          <w:rFonts w:ascii="Times New Roman" w:hAnsi="Times New Roman"/>
          <w:sz w:val="24"/>
          <w:szCs w:val="24"/>
          <w:lang w:val="ru-RU"/>
        </w:rPr>
        <w:t>о</w:t>
      </w:r>
      <w:r w:rsidRPr="004C426F">
        <w:rPr>
          <w:rFonts w:ascii="Times New Roman" w:hAnsi="Times New Roman"/>
          <w:spacing w:val="22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5"/>
          <w:w w:val="117"/>
          <w:sz w:val="24"/>
          <w:szCs w:val="24"/>
          <w:lang w:val="ru-RU"/>
        </w:rPr>
        <w:t>чтения</w:t>
      </w:r>
      <w:r w:rsidRPr="004C426F">
        <w:rPr>
          <w:rFonts w:ascii="Times New Roman" w:hAnsi="Times New Roman"/>
          <w:w w:val="117"/>
          <w:sz w:val="24"/>
          <w:szCs w:val="24"/>
          <w:lang w:val="ru-RU"/>
        </w:rPr>
        <w:t xml:space="preserve">, </w:t>
      </w:r>
      <w:r w:rsidRPr="004C426F">
        <w:rPr>
          <w:rFonts w:ascii="Times New Roman" w:hAnsi="Times New Roman"/>
          <w:spacing w:val="4"/>
          <w:sz w:val="24"/>
          <w:szCs w:val="24"/>
          <w:lang w:val="ru-RU"/>
        </w:rPr>
        <w:t>в</w:t>
      </w:r>
      <w:r w:rsidRPr="004C426F">
        <w:rPr>
          <w:rFonts w:ascii="Times New Roman" w:hAnsi="Times New Roman"/>
          <w:sz w:val="24"/>
          <w:szCs w:val="24"/>
          <w:lang w:val="ru-RU"/>
        </w:rPr>
        <w:t>о</w:t>
      </w:r>
      <w:r w:rsidRPr="004C426F">
        <w:rPr>
          <w:rFonts w:ascii="Times New Roman" w:hAnsi="Times New Roman"/>
          <w:spacing w:val="24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5"/>
          <w:w w:val="114"/>
          <w:sz w:val="24"/>
          <w:szCs w:val="24"/>
          <w:lang w:val="ru-RU"/>
        </w:rPr>
        <w:t>врем</w:t>
      </w:r>
      <w:r w:rsidRPr="004C426F">
        <w:rPr>
          <w:rFonts w:ascii="Times New Roman" w:hAnsi="Times New Roman"/>
          <w:w w:val="114"/>
          <w:sz w:val="24"/>
          <w:szCs w:val="24"/>
          <w:lang w:val="ru-RU"/>
        </w:rPr>
        <w:t>я</w:t>
      </w:r>
      <w:r w:rsidRPr="004C426F">
        <w:rPr>
          <w:rFonts w:ascii="Times New Roman" w:hAnsi="Times New Roman"/>
          <w:spacing w:val="2"/>
          <w:w w:val="114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5"/>
          <w:w w:val="114"/>
          <w:sz w:val="24"/>
          <w:szCs w:val="24"/>
          <w:lang w:val="ru-RU"/>
        </w:rPr>
        <w:t>чтени</w:t>
      </w:r>
      <w:r w:rsidRPr="004C426F">
        <w:rPr>
          <w:rFonts w:ascii="Times New Roman" w:hAnsi="Times New Roman"/>
          <w:w w:val="114"/>
          <w:sz w:val="24"/>
          <w:szCs w:val="24"/>
          <w:lang w:val="ru-RU"/>
        </w:rPr>
        <w:t>я</w:t>
      </w:r>
      <w:r w:rsidRPr="004C426F">
        <w:rPr>
          <w:rFonts w:ascii="Times New Roman" w:hAnsi="Times New Roman"/>
          <w:spacing w:val="9"/>
          <w:w w:val="114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z w:val="24"/>
          <w:szCs w:val="24"/>
          <w:lang w:val="ru-RU"/>
        </w:rPr>
        <w:t>и</w:t>
      </w:r>
      <w:r w:rsidRPr="004C426F">
        <w:rPr>
          <w:rFonts w:ascii="Times New Roman" w:hAnsi="Times New Roman"/>
          <w:spacing w:val="25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sz w:val="24"/>
          <w:szCs w:val="24"/>
          <w:lang w:val="ru-RU"/>
        </w:rPr>
        <w:t>посл</w:t>
      </w:r>
      <w:r w:rsidRPr="004C426F">
        <w:rPr>
          <w:rFonts w:ascii="Times New Roman" w:hAnsi="Times New Roman"/>
          <w:sz w:val="24"/>
          <w:szCs w:val="24"/>
          <w:lang w:val="ru-RU"/>
        </w:rPr>
        <w:t xml:space="preserve">е </w:t>
      </w:r>
      <w:r w:rsidRPr="004C426F">
        <w:rPr>
          <w:rFonts w:ascii="Times New Roman" w:hAnsi="Times New Roman"/>
          <w:spacing w:val="5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5"/>
          <w:w w:val="117"/>
          <w:sz w:val="24"/>
          <w:szCs w:val="24"/>
          <w:lang w:val="ru-RU"/>
        </w:rPr>
        <w:t>чтения</w:t>
      </w:r>
      <w:r w:rsidRPr="004C426F">
        <w:rPr>
          <w:rFonts w:ascii="Times New Roman" w:hAnsi="Times New Roman"/>
          <w:w w:val="117"/>
          <w:sz w:val="24"/>
          <w:szCs w:val="24"/>
          <w:lang w:val="ru-RU"/>
        </w:rPr>
        <w:t xml:space="preserve">. </w:t>
      </w:r>
      <w:r w:rsidRPr="004C426F">
        <w:rPr>
          <w:rFonts w:ascii="Times New Roman" w:hAnsi="Times New Roman"/>
          <w:spacing w:val="4"/>
          <w:sz w:val="24"/>
          <w:szCs w:val="24"/>
          <w:lang w:val="ru-RU"/>
        </w:rPr>
        <w:t>Эт</w:t>
      </w:r>
      <w:r w:rsidRPr="004C426F">
        <w:rPr>
          <w:rFonts w:ascii="Times New Roman" w:hAnsi="Times New Roman"/>
          <w:sz w:val="24"/>
          <w:szCs w:val="24"/>
          <w:lang w:val="ru-RU"/>
        </w:rPr>
        <w:t>о</w:t>
      </w:r>
      <w:r w:rsidRPr="004C426F">
        <w:rPr>
          <w:rFonts w:ascii="Times New Roman" w:hAnsi="Times New Roman"/>
          <w:spacing w:val="21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w w:val="107"/>
          <w:sz w:val="24"/>
          <w:szCs w:val="24"/>
          <w:lang w:val="ru-RU"/>
        </w:rPr>
        <w:t>обеспе</w:t>
      </w:r>
      <w:r w:rsidRPr="004C426F">
        <w:rPr>
          <w:rFonts w:ascii="Times New Roman" w:hAnsi="Times New Roman"/>
          <w:spacing w:val="4"/>
          <w:w w:val="113"/>
          <w:sz w:val="24"/>
          <w:szCs w:val="24"/>
          <w:lang w:val="ru-RU"/>
        </w:rPr>
        <w:t>чивае</w:t>
      </w:r>
      <w:r w:rsidRPr="004C426F">
        <w:rPr>
          <w:rFonts w:ascii="Times New Roman" w:hAnsi="Times New Roman"/>
          <w:w w:val="113"/>
          <w:sz w:val="24"/>
          <w:szCs w:val="24"/>
          <w:lang w:val="ru-RU"/>
        </w:rPr>
        <w:t>т</w:t>
      </w:r>
      <w:r w:rsidRPr="004C426F">
        <w:rPr>
          <w:rFonts w:ascii="Times New Roman" w:hAnsi="Times New Roman"/>
          <w:spacing w:val="-3"/>
          <w:w w:val="113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w w:val="113"/>
          <w:sz w:val="24"/>
          <w:szCs w:val="24"/>
          <w:lang w:val="ru-RU"/>
        </w:rPr>
        <w:t>единств</w:t>
      </w:r>
      <w:r w:rsidRPr="004C426F">
        <w:rPr>
          <w:rFonts w:ascii="Times New Roman" w:hAnsi="Times New Roman"/>
          <w:w w:val="113"/>
          <w:sz w:val="24"/>
          <w:szCs w:val="24"/>
          <w:lang w:val="ru-RU"/>
        </w:rPr>
        <w:t>о</w:t>
      </w:r>
      <w:r w:rsidRPr="004C426F">
        <w:rPr>
          <w:rFonts w:ascii="Times New Roman" w:hAnsi="Times New Roman"/>
          <w:spacing w:val="-28"/>
          <w:w w:val="113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w w:val="113"/>
          <w:sz w:val="24"/>
          <w:szCs w:val="24"/>
          <w:lang w:val="ru-RU"/>
        </w:rPr>
        <w:t>подход</w:t>
      </w:r>
      <w:r w:rsidRPr="004C426F">
        <w:rPr>
          <w:rFonts w:ascii="Times New Roman" w:hAnsi="Times New Roman"/>
          <w:w w:val="113"/>
          <w:sz w:val="24"/>
          <w:szCs w:val="24"/>
          <w:lang w:val="ru-RU"/>
        </w:rPr>
        <w:t>а</w:t>
      </w:r>
      <w:r w:rsidRPr="004C426F">
        <w:rPr>
          <w:rFonts w:ascii="Times New Roman" w:hAnsi="Times New Roman"/>
          <w:spacing w:val="-26"/>
          <w:w w:val="113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w w:val="113"/>
          <w:sz w:val="24"/>
          <w:szCs w:val="24"/>
          <w:lang w:val="ru-RU"/>
        </w:rPr>
        <w:t>к</w:t>
      </w:r>
      <w:r w:rsidRPr="004C426F">
        <w:rPr>
          <w:rFonts w:ascii="Times New Roman" w:hAnsi="Times New Roman"/>
          <w:spacing w:val="9"/>
          <w:w w:val="113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sz w:val="24"/>
          <w:szCs w:val="24"/>
          <w:lang w:val="ru-RU"/>
        </w:rPr>
        <w:t>работ</w:t>
      </w:r>
      <w:r w:rsidRPr="004C426F">
        <w:rPr>
          <w:rFonts w:ascii="Times New Roman" w:hAnsi="Times New Roman"/>
          <w:sz w:val="24"/>
          <w:szCs w:val="24"/>
          <w:lang w:val="ru-RU"/>
        </w:rPr>
        <w:t xml:space="preserve">е </w:t>
      </w:r>
      <w:r w:rsidRPr="004C426F">
        <w:rPr>
          <w:rFonts w:ascii="Times New Roman" w:hAnsi="Times New Roman"/>
          <w:spacing w:val="7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z w:val="24"/>
          <w:szCs w:val="24"/>
          <w:lang w:val="ru-RU"/>
        </w:rPr>
        <w:t>с</w:t>
      </w:r>
      <w:r w:rsidRPr="004C426F">
        <w:rPr>
          <w:rFonts w:ascii="Times New Roman" w:hAnsi="Times New Roman"/>
          <w:spacing w:val="6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w w:val="112"/>
          <w:sz w:val="24"/>
          <w:szCs w:val="24"/>
          <w:lang w:val="ru-RU"/>
        </w:rPr>
        <w:t>тексто</w:t>
      </w:r>
      <w:r w:rsidRPr="004C426F">
        <w:rPr>
          <w:rFonts w:ascii="Times New Roman" w:hAnsi="Times New Roman"/>
          <w:w w:val="112"/>
          <w:sz w:val="24"/>
          <w:szCs w:val="24"/>
          <w:lang w:val="ru-RU"/>
        </w:rPr>
        <w:t>м</w:t>
      </w:r>
      <w:r w:rsidRPr="004C426F">
        <w:rPr>
          <w:rFonts w:ascii="Times New Roman" w:hAnsi="Times New Roman"/>
          <w:spacing w:val="-2"/>
          <w:w w:val="112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z w:val="24"/>
          <w:szCs w:val="24"/>
          <w:lang w:val="ru-RU"/>
        </w:rPr>
        <w:t>и</w:t>
      </w:r>
      <w:r w:rsidRPr="004C426F">
        <w:rPr>
          <w:rFonts w:ascii="Times New Roman" w:hAnsi="Times New Roman"/>
          <w:spacing w:val="19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w w:val="111"/>
          <w:sz w:val="24"/>
          <w:szCs w:val="24"/>
          <w:lang w:val="ru-RU"/>
        </w:rPr>
        <w:t>формировани</w:t>
      </w:r>
      <w:r w:rsidRPr="004C426F">
        <w:rPr>
          <w:rFonts w:ascii="Times New Roman" w:hAnsi="Times New Roman"/>
          <w:w w:val="111"/>
          <w:sz w:val="24"/>
          <w:szCs w:val="24"/>
          <w:lang w:val="ru-RU"/>
        </w:rPr>
        <w:t>е</w:t>
      </w:r>
      <w:r w:rsidRPr="004C426F">
        <w:rPr>
          <w:rFonts w:ascii="Times New Roman" w:hAnsi="Times New Roman"/>
          <w:spacing w:val="3"/>
          <w:w w:val="111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w w:val="108"/>
          <w:sz w:val="24"/>
          <w:szCs w:val="24"/>
          <w:lang w:val="ru-RU"/>
        </w:rPr>
        <w:t xml:space="preserve">одного </w:t>
      </w:r>
      <w:r w:rsidRPr="004C426F">
        <w:rPr>
          <w:rFonts w:ascii="Times New Roman" w:hAnsi="Times New Roman"/>
          <w:spacing w:val="4"/>
          <w:sz w:val="24"/>
          <w:szCs w:val="24"/>
          <w:lang w:val="ru-RU"/>
        </w:rPr>
        <w:t>и</w:t>
      </w:r>
      <w:r w:rsidRPr="004C426F">
        <w:rPr>
          <w:rFonts w:ascii="Times New Roman" w:hAnsi="Times New Roman"/>
          <w:sz w:val="24"/>
          <w:szCs w:val="24"/>
          <w:lang w:val="ru-RU"/>
        </w:rPr>
        <w:t>з</w:t>
      </w:r>
      <w:r w:rsidRPr="004C426F">
        <w:rPr>
          <w:rFonts w:ascii="Times New Roman" w:hAnsi="Times New Roman"/>
          <w:spacing w:val="45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5"/>
          <w:w w:val="114"/>
          <w:sz w:val="24"/>
          <w:szCs w:val="24"/>
          <w:lang w:val="ru-RU"/>
        </w:rPr>
        <w:t>важнейши</w:t>
      </w:r>
      <w:r w:rsidRPr="004C426F">
        <w:rPr>
          <w:rFonts w:ascii="Times New Roman" w:hAnsi="Times New Roman"/>
          <w:w w:val="114"/>
          <w:sz w:val="24"/>
          <w:szCs w:val="24"/>
          <w:lang w:val="ru-RU"/>
        </w:rPr>
        <w:t>х</w:t>
      </w:r>
      <w:r w:rsidRPr="004C426F">
        <w:rPr>
          <w:rFonts w:ascii="Times New Roman" w:hAnsi="Times New Roman"/>
          <w:spacing w:val="19"/>
          <w:w w:val="114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5"/>
          <w:w w:val="114"/>
          <w:sz w:val="24"/>
          <w:szCs w:val="24"/>
          <w:lang w:val="ru-RU"/>
        </w:rPr>
        <w:t>навыко</w:t>
      </w:r>
      <w:r w:rsidRPr="004C426F">
        <w:rPr>
          <w:rFonts w:ascii="Times New Roman" w:hAnsi="Times New Roman"/>
          <w:w w:val="114"/>
          <w:sz w:val="24"/>
          <w:szCs w:val="24"/>
          <w:lang w:val="ru-RU"/>
        </w:rPr>
        <w:t>в</w:t>
      </w:r>
      <w:r w:rsidRPr="004C426F">
        <w:rPr>
          <w:rFonts w:ascii="Times New Roman" w:hAnsi="Times New Roman"/>
          <w:spacing w:val="7"/>
          <w:w w:val="114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z w:val="24"/>
          <w:szCs w:val="24"/>
          <w:lang w:val="ru-RU"/>
        </w:rPr>
        <w:t>–</w:t>
      </w:r>
      <w:r w:rsidRPr="004C426F">
        <w:rPr>
          <w:rFonts w:ascii="Times New Roman" w:hAnsi="Times New Roman"/>
          <w:spacing w:val="35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w w:val="112"/>
          <w:sz w:val="24"/>
          <w:szCs w:val="24"/>
          <w:lang w:val="ru-RU"/>
        </w:rPr>
        <w:t>навык</w:t>
      </w:r>
      <w:r w:rsidRPr="004C426F">
        <w:rPr>
          <w:rFonts w:ascii="Times New Roman" w:hAnsi="Times New Roman"/>
          <w:w w:val="112"/>
          <w:sz w:val="24"/>
          <w:szCs w:val="24"/>
          <w:lang w:val="ru-RU"/>
        </w:rPr>
        <w:t>а</w:t>
      </w:r>
      <w:r w:rsidRPr="004C426F">
        <w:rPr>
          <w:rFonts w:ascii="Times New Roman" w:hAnsi="Times New Roman"/>
          <w:spacing w:val="35"/>
          <w:w w:val="112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w w:val="112"/>
          <w:sz w:val="24"/>
          <w:szCs w:val="24"/>
          <w:lang w:val="ru-RU"/>
        </w:rPr>
        <w:t>осознанног</w:t>
      </w:r>
      <w:r w:rsidRPr="004C426F">
        <w:rPr>
          <w:rFonts w:ascii="Times New Roman" w:hAnsi="Times New Roman"/>
          <w:w w:val="112"/>
          <w:sz w:val="24"/>
          <w:szCs w:val="24"/>
          <w:lang w:val="ru-RU"/>
        </w:rPr>
        <w:t>о</w:t>
      </w:r>
      <w:r w:rsidRPr="004C426F">
        <w:rPr>
          <w:rFonts w:ascii="Times New Roman" w:hAnsi="Times New Roman"/>
          <w:spacing w:val="-25"/>
          <w:w w:val="112"/>
          <w:sz w:val="24"/>
          <w:szCs w:val="24"/>
          <w:lang w:val="ru-RU"/>
        </w:rPr>
        <w:t xml:space="preserve"> </w:t>
      </w:r>
      <w:r w:rsidRPr="004C426F">
        <w:rPr>
          <w:rFonts w:ascii="Times New Roman" w:hAnsi="Times New Roman"/>
          <w:spacing w:val="4"/>
          <w:w w:val="118"/>
          <w:sz w:val="24"/>
          <w:szCs w:val="24"/>
          <w:lang w:val="ru-RU"/>
        </w:rPr>
        <w:t>чтения.</w:t>
      </w:r>
    </w:p>
    <w:p w:rsidR="00F366E9" w:rsidRPr="008014F1" w:rsidRDefault="00F366E9" w:rsidP="00447B43">
      <w:pPr>
        <w:widowControl w:val="0"/>
        <w:autoSpaceDE w:val="0"/>
        <w:autoSpaceDN w:val="0"/>
        <w:adjustRightInd w:val="0"/>
        <w:spacing w:after="0" w:line="240" w:lineRule="auto"/>
        <w:ind w:right="2773"/>
        <w:rPr>
          <w:rFonts w:ascii="Times New Roman" w:hAnsi="Times New Roman"/>
          <w:sz w:val="24"/>
          <w:szCs w:val="24"/>
          <w:lang w:val="ru-RU"/>
        </w:rPr>
      </w:pPr>
      <w:r w:rsidRPr="008014F1">
        <w:rPr>
          <w:rFonts w:ascii="Times New Roman" w:hAnsi="Times New Roman"/>
          <w:b/>
          <w:bCs/>
          <w:w w:val="106"/>
          <w:sz w:val="24"/>
          <w:szCs w:val="24"/>
          <w:lang w:val="ru-RU"/>
        </w:rPr>
        <w:t xml:space="preserve">   Раздел</w:t>
      </w:r>
      <w:r w:rsidRPr="008014F1">
        <w:rPr>
          <w:rFonts w:ascii="Times New Roman" w:hAnsi="Times New Roman"/>
          <w:b/>
          <w:bCs/>
          <w:spacing w:val="37"/>
          <w:w w:val="106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b/>
          <w:bCs/>
          <w:w w:val="106"/>
          <w:sz w:val="24"/>
          <w:szCs w:val="24"/>
          <w:lang w:val="ru-RU"/>
        </w:rPr>
        <w:t>«Слово»</w:t>
      </w:r>
    </w:p>
    <w:p w:rsidR="00F366E9" w:rsidRPr="008014F1" w:rsidRDefault="00F366E9" w:rsidP="00447B43">
      <w:pPr>
        <w:widowControl w:val="0"/>
        <w:autoSpaceDE w:val="0"/>
        <w:autoSpaceDN w:val="0"/>
        <w:adjustRightInd w:val="0"/>
        <w:spacing w:after="0" w:line="240" w:lineRule="auto"/>
        <w:ind w:left="145" w:right="88" w:firstLine="283"/>
        <w:jc w:val="both"/>
        <w:rPr>
          <w:rFonts w:ascii="Times New Roman" w:hAnsi="Times New Roman"/>
          <w:sz w:val="24"/>
          <w:szCs w:val="24"/>
          <w:lang w:val="ru-RU"/>
        </w:rPr>
      </w:pPr>
      <w:r w:rsidRPr="008014F1">
        <w:rPr>
          <w:rFonts w:ascii="Times New Roman" w:hAnsi="Times New Roman"/>
          <w:spacing w:val="4"/>
          <w:w w:val="112"/>
          <w:sz w:val="24"/>
          <w:szCs w:val="24"/>
          <w:lang w:val="ru-RU"/>
        </w:rPr>
        <w:t>Третьи</w:t>
      </w:r>
      <w:r w:rsidRPr="008014F1">
        <w:rPr>
          <w:rFonts w:ascii="Times New Roman" w:hAnsi="Times New Roman"/>
          <w:w w:val="112"/>
          <w:sz w:val="24"/>
          <w:szCs w:val="24"/>
          <w:lang w:val="ru-RU"/>
        </w:rPr>
        <w:t>м</w:t>
      </w:r>
      <w:r w:rsidRPr="008014F1">
        <w:rPr>
          <w:rFonts w:ascii="Times New Roman" w:hAnsi="Times New Roman"/>
          <w:spacing w:val="25"/>
          <w:w w:val="11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2"/>
          <w:sz w:val="24"/>
          <w:szCs w:val="24"/>
          <w:lang w:val="ru-RU"/>
        </w:rPr>
        <w:t>важнейши</w:t>
      </w:r>
      <w:r w:rsidRPr="008014F1">
        <w:rPr>
          <w:rFonts w:ascii="Times New Roman" w:hAnsi="Times New Roman"/>
          <w:w w:val="112"/>
          <w:sz w:val="24"/>
          <w:szCs w:val="24"/>
          <w:lang w:val="ru-RU"/>
        </w:rPr>
        <w:t xml:space="preserve">м </w:t>
      </w:r>
      <w:r w:rsidRPr="008014F1">
        <w:rPr>
          <w:rFonts w:ascii="Times New Roman" w:hAnsi="Times New Roman"/>
          <w:spacing w:val="6"/>
          <w:w w:val="11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2"/>
          <w:sz w:val="24"/>
          <w:szCs w:val="24"/>
          <w:lang w:val="ru-RU"/>
        </w:rPr>
        <w:t>раздело</w:t>
      </w:r>
      <w:r w:rsidRPr="008014F1">
        <w:rPr>
          <w:rFonts w:ascii="Times New Roman" w:hAnsi="Times New Roman"/>
          <w:w w:val="112"/>
          <w:sz w:val="24"/>
          <w:szCs w:val="24"/>
          <w:lang w:val="ru-RU"/>
        </w:rPr>
        <w:t>м</w:t>
      </w:r>
      <w:r w:rsidRPr="008014F1">
        <w:rPr>
          <w:rFonts w:ascii="Times New Roman" w:hAnsi="Times New Roman"/>
          <w:spacing w:val="33"/>
          <w:w w:val="11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z w:val="24"/>
          <w:szCs w:val="24"/>
          <w:lang w:val="ru-RU"/>
        </w:rPr>
        <w:t>в</w:t>
      </w:r>
      <w:r w:rsidRPr="008014F1">
        <w:rPr>
          <w:rFonts w:ascii="Times New Roman" w:hAnsi="Times New Roman"/>
          <w:spacing w:val="46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5"/>
          <w:w w:val="114"/>
          <w:sz w:val="24"/>
          <w:szCs w:val="24"/>
          <w:lang w:val="ru-RU"/>
        </w:rPr>
        <w:t>курс</w:t>
      </w:r>
      <w:r w:rsidRPr="008014F1">
        <w:rPr>
          <w:rFonts w:ascii="Times New Roman" w:hAnsi="Times New Roman"/>
          <w:w w:val="114"/>
          <w:sz w:val="24"/>
          <w:szCs w:val="24"/>
          <w:lang w:val="ru-RU"/>
        </w:rPr>
        <w:t>е</w:t>
      </w:r>
      <w:r w:rsidRPr="008014F1">
        <w:rPr>
          <w:rFonts w:ascii="Times New Roman" w:hAnsi="Times New Roman"/>
          <w:spacing w:val="24"/>
          <w:w w:val="114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5"/>
          <w:w w:val="114"/>
          <w:sz w:val="24"/>
          <w:szCs w:val="24"/>
          <w:lang w:val="ru-RU"/>
        </w:rPr>
        <w:t>русског</w:t>
      </w:r>
      <w:r w:rsidRPr="008014F1">
        <w:rPr>
          <w:rFonts w:ascii="Times New Roman" w:hAnsi="Times New Roman"/>
          <w:w w:val="114"/>
          <w:sz w:val="24"/>
          <w:szCs w:val="24"/>
          <w:lang w:val="ru-RU"/>
        </w:rPr>
        <w:t>о</w:t>
      </w:r>
      <w:r w:rsidRPr="008014F1">
        <w:rPr>
          <w:rFonts w:ascii="Times New Roman" w:hAnsi="Times New Roman"/>
          <w:spacing w:val="-3"/>
          <w:w w:val="114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5"/>
          <w:w w:val="114"/>
          <w:sz w:val="24"/>
          <w:szCs w:val="24"/>
          <w:lang w:val="ru-RU"/>
        </w:rPr>
        <w:t>язык</w:t>
      </w:r>
      <w:r w:rsidRPr="008014F1">
        <w:rPr>
          <w:rFonts w:ascii="Times New Roman" w:hAnsi="Times New Roman"/>
          <w:w w:val="114"/>
          <w:sz w:val="24"/>
          <w:szCs w:val="24"/>
          <w:lang w:val="ru-RU"/>
        </w:rPr>
        <w:t>а</w:t>
      </w:r>
      <w:r w:rsidRPr="008014F1">
        <w:rPr>
          <w:rFonts w:ascii="Times New Roman" w:hAnsi="Times New Roman"/>
          <w:spacing w:val="62"/>
          <w:w w:val="114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6"/>
          <w:sz w:val="24"/>
          <w:szCs w:val="24"/>
          <w:lang w:val="ru-RU"/>
        </w:rPr>
        <w:t>началь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но</w:t>
      </w:r>
      <w:r w:rsidRPr="008014F1">
        <w:rPr>
          <w:rFonts w:ascii="Times New Roman" w:hAnsi="Times New Roman"/>
          <w:sz w:val="24"/>
          <w:szCs w:val="24"/>
          <w:lang w:val="ru-RU"/>
        </w:rPr>
        <w:t>й</w:t>
      </w:r>
      <w:r w:rsidRPr="008014F1">
        <w:rPr>
          <w:rFonts w:ascii="Times New Roman" w:hAnsi="Times New Roman"/>
          <w:spacing w:val="51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5"/>
          <w:w w:val="115"/>
          <w:sz w:val="24"/>
          <w:szCs w:val="24"/>
          <w:lang w:val="ru-RU"/>
        </w:rPr>
        <w:t>школ</w:t>
      </w:r>
      <w:r w:rsidRPr="008014F1">
        <w:rPr>
          <w:rFonts w:ascii="Times New Roman" w:hAnsi="Times New Roman"/>
          <w:w w:val="115"/>
          <w:sz w:val="24"/>
          <w:szCs w:val="24"/>
          <w:lang w:val="ru-RU"/>
        </w:rPr>
        <w:t>ы</w:t>
      </w:r>
      <w:r w:rsidRPr="008014F1">
        <w:rPr>
          <w:rFonts w:ascii="Times New Roman" w:hAnsi="Times New Roman"/>
          <w:spacing w:val="6"/>
          <w:w w:val="115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5"/>
          <w:w w:val="115"/>
          <w:sz w:val="24"/>
          <w:szCs w:val="24"/>
          <w:lang w:val="ru-RU"/>
        </w:rPr>
        <w:t>являетс</w:t>
      </w:r>
      <w:r w:rsidRPr="008014F1">
        <w:rPr>
          <w:rFonts w:ascii="Times New Roman" w:hAnsi="Times New Roman"/>
          <w:w w:val="115"/>
          <w:sz w:val="24"/>
          <w:szCs w:val="24"/>
          <w:lang w:val="ru-RU"/>
        </w:rPr>
        <w:t>я</w:t>
      </w:r>
      <w:r w:rsidRPr="008014F1">
        <w:rPr>
          <w:rFonts w:ascii="Times New Roman" w:hAnsi="Times New Roman"/>
          <w:spacing w:val="22"/>
          <w:w w:val="115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5"/>
          <w:w w:val="115"/>
          <w:sz w:val="24"/>
          <w:szCs w:val="24"/>
          <w:lang w:val="ru-RU"/>
        </w:rPr>
        <w:t>разде</w:t>
      </w:r>
      <w:r w:rsidRPr="008014F1">
        <w:rPr>
          <w:rFonts w:ascii="Times New Roman" w:hAnsi="Times New Roman"/>
          <w:w w:val="115"/>
          <w:sz w:val="24"/>
          <w:szCs w:val="24"/>
          <w:lang w:val="ru-RU"/>
        </w:rPr>
        <w:t>л</w:t>
      </w:r>
      <w:r w:rsidRPr="008014F1">
        <w:rPr>
          <w:rFonts w:ascii="Times New Roman" w:hAnsi="Times New Roman"/>
          <w:spacing w:val="-7"/>
          <w:w w:val="115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b/>
          <w:bCs/>
          <w:spacing w:val="4"/>
          <w:w w:val="106"/>
          <w:sz w:val="24"/>
          <w:szCs w:val="24"/>
          <w:lang w:val="ru-RU"/>
        </w:rPr>
        <w:t>«Слово»</w:t>
      </w:r>
      <w:r w:rsidRPr="008014F1">
        <w:rPr>
          <w:rFonts w:ascii="Times New Roman" w:hAnsi="Times New Roman"/>
          <w:w w:val="138"/>
          <w:sz w:val="24"/>
          <w:szCs w:val="24"/>
          <w:lang w:val="ru-RU"/>
        </w:rPr>
        <w:t>.</w:t>
      </w:r>
    </w:p>
    <w:p w:rsidR="00F366E9" w:rsidRPr="008014F1" w:rsidRDefault="00F366E9" w:rsidP="00447B43">
      <w:pPr>
        <w:widowControl w:val="0"/>
        <w:autoSpaceDE w:val="0"/>
        <w:autoSpaceDN w:val="0"/>
        <w:adjustRightInd w:val="0"/>
        <w:spacing w:after="0" w:line="240" w:lineRule="auto"/>
        <w:ind w:left="428"/>
        <w:rPr>
          <w:rFonts w:ascii="Times New Roman" w:hAnsi="Times New Roman"/>
          <w:sz w:val="24"/>
          <w:szCs w:val="24"/>
          <w:lang w:val="ru-RU"/>
        </w:rPr>
      </w:pP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Слов</w:t>
      </w:r>
      <w:r w:rsidRPr="008014F1">
        <w:rPr>
          <w:rFonts w:ascii="Times New Roman" w:hAnsi="Times New Roman"/>
          <w:sz w:val="24"/>
          <w:szCs w:val="24"/>
          <w:lang w:val="ru-RU"/>
        </w:rPr>
        <w:t>о</w:t>
      </w:r>
      <w:r w:rsidRPr="008014F1">
        <w:rPr>
          <w:rFonts w:ascii="Times New Roman" w:hAnsi="Times New Roman"/>
          <w:spacing w:val="51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3"/>
          <w:sz w:val="24"/>
          <w:szCs w:val="24"/>
          <w:lang w:val="ru-RU"/>
        </w:rPr>
        <w:t>рассматриваетс</w:t>
      </w:r>
      <w:r w:rsidRPr="008014F1">
        <w:rPr>
          <w:rFonts w:ascii="Times New Roman" w:hAnsi="Times New Roman"/>
          <w:w w:val="113"/>
          <w:sz w:val="24"/>
          <w:szCs w:val="24"/>
          <w:lang w:val="ru-RU"/>
        </w:rPr>
        <w:t>я</w:t>
      </w:r>
      <w:r w:rsidRPr="008014F1">
        <w:rPr>
          <w:rFonts w:ascii="Times New Roman" w:hAnsi="Times New Roman"/>
          <w:spacing w:val="11"/>
          <w:w w:val="113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z w:val="24"/>
          <w:szCs w:val="24"/>
          <w:lang w:val="ru-RU"/>
        </w:rPr>
        <w:t>с</w:t>
      </w:r>
      <w:r w:rsidRPr="008014F1">
        <w:rPr>
          <w:rFonts w:ascii="Times New Roman" w:hAnsi="Times New Roman"/>
          <w:spacing w:val="16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b/>
          <w:bCs/>
          <w:i/>
          <w:iCs/>
          <w:spacing w:val="4"/>
          <w:w w:val="112"/>
          <w:sz w:val="24"/>
          <w:szCs w:val="24"/>
          <w:lang w:val="ru-RU"/>
        </w:rPr>
        <w:t>четырё</w:t>
      </w:r>
      <w:r w:rsidRPr="008014F1">
        <w:rPr>
          <w:rFonts w:ascii="Times New Roman" w:hAnsi="Times New Roman"/>
          <w:b/>
          <w:bCs/>
          <w:i/>
          <w:iCs/>
          <w:w w:val="112"/>
          <w:sz w:val="24"/>
          <w:szCs w:val="24"/>
          <w:lang w:val="ru-RU"/>
        </w:rPr>
        <w:t>х</w:t>
      </w:r>
      <w:r w:rsidRPr="008014F1">
        <w:rPr>
          <w:rFonts w:ascii="Times New Roman" w:hAnsi="Times New Roman"/>
          <w:b/>
          <w:bCs/>
          <w:i/>
          <w:iCs/>
          <w:spacing w:val="26"/>
          <w:w w:val="11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b/>
          <w:bCs/>
          <w:i/>
          <w:iCs/>
          <w:spacing w:val="4"/>
          <w:w w:val="112"/>
          <w:sz w:val="24"/>
          <w:szCs w:val="24"/>
          <w:lang w:val="ru-RU"/>
        </w:rPr>
        <w:t>точе</w:t>
      </w:r>
      <w:r w:rsidRPr="008014F1">
        <w:rPr>
          <w:rFonts w:ascii="Times New Roman" w:hAnsi="Times New Roman"/>
          <w:b/>
          <w:bCs/>
          <w:i/>
          <w:iCs/>
          <w:w w:val="112"/>
          <w:sz w:val="24"/>
          <w:szCs w:val="24"/>
          <w:lang w:val="ru-RU"/>
        </w:rPr>
        <w:t>к</w:t>
      </w:r>
      <w:r w:rsidRPr="008014F1">
        <w:rPr>
          <w:rFonts w:ascii="Times New Roman" w:hAnsi="Times New Roman"/>
          <w:b/>
          <w:bCs/>
          <w:i/>
          <w:iCs/>
          <w:spacing w:val="1"/>
          <w:w w:val="11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b/>
          <w:bCs/>
          <w:i/>
          <w:iCs/>
          <w:spacing w:val="4"/>
          <w:w w:val="114"/>
          <w:sz w:val="24"/>
          <w:szCs w:val="24"/>
          <w:lang w:val="ru-RU"/>
        </w:rPr>
        <w:t>зрения:</w:t>
      </w:r>
    </w:p>
    <w:p w:rsidR="00F366E9" w:rsidRPr="008014F1" w:rsidRDefault="00F366E9" w:rsidP="00447B43">
      <w:pPr>
        <w:widowControl w:val="0"/>
        <w:autoSpaceDE w:val="0"/>
        <w:autoSpaceDN w:val="0"/>
        <w:adjustRightInd w:val="0"/>
        <w:spacing w:after="0" w:line="240" w:lineRule="auto"/>
        <w:ind w:left="428"/>
        <w:rPr>
          <w:rFonts w:ascii="Times New Roman" w:hAnsi="Times New Roman"/>
          <w:sz w:val="24"/>
          <w:szCs w:val="24"/>
          <w:lang w:val="ru-RU"/>
        </w:rPr>
      </w:pP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1</w:t>
      </w:r>
      <w:r w:rsidRPr="008014F1">
        <w:rPr>
          <w:rFonts w:ascii="Times New Roman" w:hAnsi="Times New Roman"/>
          <w:sz w:val="24"/>
          <w:szCs w:val="24"/>
          <w:lang w:val="ru-RU"/>
        </w:rPr>
        <w:t>)</w:t>
      </w:r>
      <w:r w:rsidRPr="008014F1">
        <w:rPr>
          <w:rFonts w:ascii="Times New Roman" w:hAnsi="Times New Roman"/>
          <w:spacing w:val="30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0"/>
          <w:sz w:val="24"/>
          <w:szCs w:val="24"/>
          <w:lang w:val="ru-RU"/>
        </w:rPr>
        <w:t>звуковог</w:t>
      </w:r>
      <w:r w:rsidRPr="008014F1">
        <w:rPr>
          <w:rFonts w:ascii="Times New Roman" w:hAnsi="Times New Roman"/>
          <w:w w:val="110"/>
          <w:sz w:val="24"/>
          <w:szCs w:val="24"/>
          <w:lang w:val="ru-RU"/>
        </w:rPr>
        <w:t>о</w:t>
      </w:r>
      <w:r w:rsidRPr="008014F1">
        <w:rPr>
          <w:rFonts w:ascii="Times New Roman" w:hAnsi="Times New Roman"/>
          <w:spacing w:val="20"/>
          <w:w w:val="110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0"/>
          <w:sz w:val="24"/>
          <w:szCs w:val="24"/>
          <w:lang w:val="ru-RU"/>
        </w:rPr>
        <w:t>состав</w:t>
      </w:r>
      <w:r w:rsidRPr="008014F1">
        <w:rPr>
          <w:rFonts w:ascii="Times New Roman" w:hAnsi="Times New Roman"/>
          <w:w w:val="110"/>
          <w:sz w:val="24"/>
          <w:szCs w:val="24"/>
          <w:lang w:val="ru-RU"/>
        </w:rPr>
        <w:t>а</w:t>
      </w:r>
      <w:r w:rsidRPr="008014F1">
        <w:rPr>
          <w:rFonts w:ascii="Times New Roman" w:hAnsi="Times New Roman"/>
          <w:spacing w:val="9"/>
          <w:w w:val="110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z w:val="24"/>
          <w:szCs w:val="24"/>
          <w:lang w:val="ru-RU"/>
        </w:rPr>
        <w:t>и</w:t>
      </w:r>
      <w:r w:rsidRPr="008014F1">
        <w:rPr>
          <w:rFonts w:ascii="Times New Roman" w:hAnsi="Times New Roman"/>
          <w:spacing w:val="29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2"/>
          <w:sz w:val="24"/>
          <w:szCs w:val="24"/>
          <w:lang w:val="ru-RU"/>
        </w:rPr>
        <w:t>обозначени</w:t>
      </w:r>
      <w:r w:rsidRPr="008014F1">
        <w:rPr>
          <w:rFonts w:ascii="Times New Roman" w:hAnsi="Times New Roman"/>
          <w:w w:val="112"/>
          <w:sz w:val="24"/>
          <w:szCs w:val="24"/>
          <w:lang w:val="ru-RU"/>
        </w:rPr>
        <w:t>я</w:t>
      </w:r>
      <w:r w:rsidRPr="008014F1">
        <w:rPr>
          <w:rFonts w:ascii="Times New Roman" w:hAnsi="Times New Roman"/>
          <w:spacing w:val="10"/>
          <w:w w:val="11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2"/>
          <w:sz w:val="24"/>
          <w:szCs w:val="24"/>
          <w:lang w:val="ru-RU"/>
        </w:rPr>
        <w:t>звуко</w:t>
      </w:r>
      <w:r w:rsidRPr="008014F1">
        <w:rPr>
          <w:rFonts w:ascii="Times New Roman" w:hAnsi="Times New Roman"/>
          <w:w w:val="112"/>
          <w:sz w:val="24"/>
          <w:szCs w:val="24"/>
          <w:lang w:val="ru-RU"/>
        </w:rPr>
        <w:t>в</w:t>
      </w:r>
      <w:r w:rsidRPr="008014F1">
        <w:rPr>
          <w:rFonts w:ascii="Times New Roman" w:hAnsi="Times New Roman"/>
          <w:spacing w:val="13"/>
          <w:w w:val="11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5"/>
          <w:sz w:val="24"/>
          <w:szCs w:val="24"/>
          <w:lang w:val="ru-RU"/>
        </w:rPr>
        <w:t>буквами;</w:t>
      </w:r>
    </w:p>
    <w:p w:rsidR="00F366E9" w:rsidRPr="008014F1" w:rsidRDefault="00F366E9" w:rsidP="00447B43">
      <w:pPr>
        <w:widowControl w:val="0"/>
        <w:autoSpaceDE w:val="0"/>
        <w:autoSpaceDN w:val="0"/>
        <w:adjustRightInd w:val="0"/>
        <w:spacing w:after="0" w:line="240" w:lineRule="auto"/>
        <w:ind w:left="428"/>
        <w:rPr>
          <w:rFonts w:ascii="Times New Roman" w:hAnsi="Times New Roman"/>
          <w:sz w:val="24"/>
          <w:szCs w:val="24"/>
          <w:lang w:val="ru-RU"/>
        </w:rPr>
      </w:pP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2</w:t>
      </w:r>
      <w:r w:rsidRPr="008014F1">
        <w:rPr>
          <w:rFonts w:ascii="Times New Roman" w:hAnsi="Times New Roman"/>
          <w:sz w:val="24"/>
          <w:szCs w:val="24"/>
          <w:lang w:val="ru-RU"/>
        </w:rPr>
        <w:t>)</w:t>
      </w:r>
      <w:r w:rsidRPr="008014F1">
        <w:rPr>
          <w:rFonts w:ascii="Times New Roman" w:hAnsi="Times New Roman"/>
          <w:spacing w:val="30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09"/>
          <w:sz w:val="24"/>
          <w:szCs w:val="24"/>
          <w:lang w:val="ru-RU"/>
        </w:rPr>
        <w:t>морфемног</w:t>
      </w:r>
      <w:r w:rsidRPr="008014F1">
        <w:rPr>
          <w:rFonts w:ascii="Times New Roman" w:hAnsi="Times New Roman"/>
          <w:w w:val="109"/>
          <w:sz w:val="24"/>
          <w:szCs w:val="24"/>
          <w:lang w:val="ru-RU"/>
        </w:rPr>
        <w:t>о</w:t>
      </w:r>
      <w:r w:rsidRPr="008014F1">
        <w:rPr>
          <w:rFonts w:ascii="Times New Roman" w:hAnsi="Times New Roman"/>
          <w:spacing w:val="13"/>
          <w:w w:val="109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09"/>
          <w:sz w:val="24"/>
          <w:szCs w:val="24"/>
          <w:lang w:val="ru-RU"/>
        </w:rPr>
        <w:t>состав</w:t>
      </w:r>
      <w:r w:rsidRPr="008014F1">
        <w:rPr>
          <w:rFonts w:ascii="Times New Roman" w:hAnsi="Times New Roman"/>
          <w:w w:val="109"/>
          <w:sz w:val="24"/>
          <w:szCs w:val="24"/>
          <w:lang w:val="ru-RU"/>
        </w:rPr>
        <w:t>а</w:t>
      </w:r>
      <w:r w:rsidRPr="008014F1">
        <w:rPr>
          <w:rFonts w:ascii="Times New Roman" w:hAnsi="Times New Roman"/>
          <w:spacing w:val="17"/>
          <w:w w:val="109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z w:val="24"/>
          <w:szCs w:val="24"/>
          <w:lang w:val="ru-RU"/>
        </w:rPr>
        <w:t>и</w:t>
      </w:r>
      <w:r w:rsidRPr="008014F1">
        <w:rPr>
          <w:rFonts w:ascii="Times New Roman" w:hAnsi="Times New Roman"/>
          <w:spacing w:val="29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2"/>
          <w:sz w:val="24"/>
          <w:szCs w:val="24"/>
          <w:lang w:val="ru-RU"/>
        </w:rPr>
        <w:t>словообразования;</w:t>
      </w:r>
    </w:p>
    <w:p w:rsidR="00F366E9" w:rsidRPr="008014F1" w:rsidRDefault="00F366E9" w:rsidP="00447B43">
      <w:pPr>
        <w:widowControl w:val="0"/>
        <w:autoSpaceDE w:val="0"/>
        <w:autoSpaceDN w:val="0"/>
        <w:adjustRightInd w:val="0"/>
        <w:spacing w:after="0" w:line="240" w:lineRule="auto"/>
        <w:ind w:left="428"/>
        <w:rPr>
          <w:rFonts w:ascii="Times New Roman" w:hAnsi="Times New Roman"/>
          <w:sz w:val="24"/>
          <w:szCs w:val="24"/>
          <w:lang w:val="ru-RU"/>
        </w:rPr>
      </w:pP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3</w:t>
      </w:r>
      <w:r w:rsidRPr="008014F1">
        <w:rPr>
          <w:rFonts w:ascii="Times New Roman" w:hAnsi="Times New Roman"/>
          <w:sz w:val="24"/>
          <w:szCs w:val="24"/>
          <w:lang w:val="ru-RU"/>
        </w:rPr>
        <w:t>)</w:t>
      </w:r>
      <w:r w:rsidRPr="008014F1">
        <w:rPr>
          <w:rFonts w:ascii="Times New Roman" w:hAnsi="Times New Roman"/>
          <w:spacing w:val="30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2"/>
          <w:sz w:val="24"/>
          <w:szCs w:val="24"/>
          <w:lang w:val="ru-RU"/>
        </w:rPr>
        <w:t>грамматическог</w:t>
      </w:r>
      <w:r w:rsidRPr="008014F1">
        <w:rPr>
          <w:rFonts w:ascii="Times New Roman" w:hAnsi="Times New Roman"/>
          <w:w w:val="112"/>
          <w:sz w:val="24"/>
          <w:szCs w:val="24"/>
          <w:lang w:val="ru-RU"/>
        </w:rPr>
        <w:t>о</w:t>
      </w:r>
      <w:r w:rsidRPr="008014F1">
        <w:rPr>
          <w:rFonts w:ascii="Times New Roman" w:hAnsi="Times New Roman"/>
          <w:spacing w:val="13"/>
          <w:w w:val="11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7"/>
          <w:sz w:val="24"/>
          <w:szCs w:val="24"/>
          <w:lang w:val="ru-RU"/>
        </w:rPr>
        <w:t>значения;</w:t>
      </w:r>
    </w:p>
    <w:p w:rsidR="00F366E9" w:rsidRPr="008014F1" w:rsidRDefault="00F366E9" w:rsidP="00447B43">
      <w:pPr>
        <w:widowControl w:val="0"/>
        <w:autoSpaceDE w:val="0"/>
        <w:autoSpaceDN w:val="0"/>
        <w:adjustRightInd w:val="0"/>
        <w:spacing w:after="0" w:line="240" w:lineRule="auto"/>
        <w:ind w:left="145" w:right="83" w:firstLine="283"/>
        <w:jc w:val="both"/>
        <w:rPr>
          <w:rFonts w:ascii="Times New Roman" w:hAnsi="Times New Roman"/>
          <w:sz w:val="24"/>
          <w:szCs w:val="24"/>
          <w:lang w:val="ru-RU"/>
        </w:rPr>
      </w:pP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4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) </w:t>
      </w:r>
      <w:r w:rsidRPr="008014F1">
        <w:rPr>
          <w:rFonts w:ascii="Times New Roman" w:hAnsi="Times New Roman"/>
          <w:spacing w:val="3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3"/>
          <w:sz w:val="24"/>
          <w:szCs w:val="24"/>
          <w:lang w:val="ru-RU"/>
        </w:rPr>
        <w:t>лексическог</w:t>
      </w:r>
      <w:r w:rsidRPr="008014F1">
        <w:rPr>
          <w:rFonts w:ascii="Times New Roman" w:hAnsi="Times New Roman"/>
          <w:w w:val="113"/>
          <w:sz w:val="24"/>
          <w:szCs w:val="24"/>
          <w:lang w:val="ru-RU"/>
        </w:rPr>
        <w:t>о</w:t>
      </w:r>
      <w:r w:rsidRPr="008014F1">
        <w:rPr>
          <w:rFonts w:ascii="Times New Roman" w:hAnsi="Times New Roman"/>
          <w:spacing w:val="25"/>
          <w:w w:val="113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3"/>
          <w:sz w:val="24"/>
          <w:szCs w:val="24"/>
          <w:lang w:val="ru-RU"/>
        </w:rPr>
        <w:t>значения</w:t>
      </w:r>
      <w:r w:rsidRPr="008014F1">
        <w:rPr>
          <w:rFonts w:ascii="Times New Roman" w:hAnsi="Times New Roman"/>
          <w:w w:val="113"/>
          <w:sz w:val="24"/>
          <w:szCs w:val="24"/>
          <w:lang w:val="ru-RU"/>
        </w:rPr>
        <w:t xml:space="preserve">, </w:t>
      </w:r>
      <w:r w:rsidRPr="008014F1">
        <w:rPr>
          <w:rFonts w:ascii="Times New Roman" w:hAnsi="Times New Roman"/>
          <w:spacing w:val="10"/>
          <w:w w:val="113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3"/>
          <w:sz w:val="24"/>
          <w:szCs w:val="24"/>
          <w:lang w:val="ru-RU"/>
        </w:rPr>
        <w:t>лексическо</w:t>
      </w:r>
      <w:r w:rsidRPr="008014F1">
        <w:rPr>
          <w:rFonts w:ascii="Times New Roman" w:hAnsi="Times New Roman"/>
          <w:w w:val="113"/>
          <w:sz w:val="24"/>
          <w:szCs w:val="24"/>
          <w:lang w:val="ru-RU"/>
        </w:rPr>
        <w:t>й</w:t>
      </w:r>
      <w:r w:rsidRPr="008014F1">
        <w:rPr>
          <w:rFonts w:ascii="Times New Roman" w:hAnsi="Times New Roman"/>
          <w:spacing w:val="38"/>
          <w:w w:val="113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3"/>
          <w:sz w:val="24"/>
          <w:szCs w:val="24"/>
          <w:lang w:val="ru-RU"/>
        </w:rPr>
        <w:t>сочетаемост</w:t>
      </w:r>
      <w:r w:rsidRPr="008014F1">
        <w:rPr>
          <w:rFonts w:ascii="Times New Roman" w:hAnsi="Times New Roman"/>
          <w:w w:val="113"/>
          <w:sz w:val="24"/>
          <w:szCs w:val="24"/>
          <w:lang w:val="ru-RU"/>
        </w:rPr>
        <w:t xml:space="preserve">и 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и </w:t>
      </w:r>
      <w:r w:rsidRPr="008014F1">
        <w:rPr>
          <w:rFonts w:ascii="Times New Roman" w:hAnsi="Times New Roman"/>
          <w:spacing w:val="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09"/>
          <w:sz w:val="24"/>
          <w:szCs w:val="24"/>
          <w:lang w:val="ru-RU"/>
        </w:rPr>
        <w:t>слово</w:t>
      </w:r>
      <w:r w:rsidRPr="008014F1">
        <w:rPr>
          <w:rFonts w:ascii="Times New Roman" w:hAnsi="Times New Roman"/>
          <w:spacing w:val="4"/>
          <w:w w:val="114"/>
          <w:sz w:val="24"/>
          <w:szCs w:val="24"/>
          <w:lang w:val="ru-RU"/>
        </w:rPr>
        <w:t>употребления.</w:t>
      </w:r>
    </w:p>
    <w:p w:rsidR="00F366E9" w:rsidRPr="008014F1" w:rsidRDefault="00F366E9" w:rsidP="00447B43">
      <w:pPr>
        <w:widowControl w:val="0"/>
        <w:autoSpaceDE w:val="0"/>
        <w:autoSpaceDN w:val="0"/>
        <w:adjustRightInd w:val="0"/>
        <w:spacing w:after="0" w:line="240" w:lineRule="auto"/>
        <w:ind w:left="145" w:right="79" w:firstLine="283"/>
        <w:jc w:val="both"/>
        <w:rPr>
          <w:rFonts w:ascii="Times New Roman" w:hAnsi="Times New Roman"/>
          <w:sz w:val="24"/>
          <w:szCs w:val="24"/>
          <w:lang w:val="ru-RU"/>
        </w:rPr>
      </w:pPr>
      <w:r w:rsidRPr="008014F1">
        <w:rPr>
          <w:rFonts w:ascii="Times New Roman" w:hAnsi="Times New Roman"/>
          <w:b/>
          <w:bCs/>
          <w:sz w:val="24"/>
          <w:szCs w:val="24"/>
          <w:lang w:val="ru-RU"/>
        </w:rPr>
        <w:t xml:space="preserve">В </w:t>
      </w:r>
      <w:r w:rsidRPr="008014F1">
        <w:rPr>
          <w:rFonts w:ascii="Times New Roman" w:hAnsi="Times New Roman"/>
          <w:b/>
          <w:bCs/>
          <w:spacing w:val="34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b/>
          <w:bCs/>
          <w:spacing w:val="5"/>
          <w:sz w:val="24"/>
          <w:szCs w:val="24"/>
          <w:lang w:val="ru-RU"/>
        </w:rPr>
        <w:t>1-</w:t>
      </w:r>
      <w:r w:rsidRPr="008014F1">
        <w:rPr>
          <w:rFonts w:ascii="Times New Roman" w:hAnsi="Times New Roman"/>
          <w:b/>
          <w:bCs/>
          <w:sz w:val="24"/>
          <w:szCs w:val="24"/>
          <w:lang w:val="ru-RU"/>
        </w:rPr>
        <w:t xml:space="preserve">м  </w:t>
      </w:r>
      <w:r w:rsidRPr="008014F1">
        <w:rPr>
          <w:rFonts w:ascii="Times New Roman" w:hAnsi="Times New Roman"/>
          <w:b/>
          <w:bCs/>
          <w:spacing w:val="21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и </w:t>
      </w:r>
      <w:r w:rsidRPr="008014F1">
        <w:rPr>
          <w:rFonts w:ascii="Times New Roman" w:hAnsi="Times New Roman"/>
          <w:spacing w:val="47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b/>
          <w:bCs/>
          <w:spacing w:val="5"/>
          <w:sz w:val="24"/>
          <w:szCs w:val="24"/>
          <w:lang w:val="ru-RU"/>
        </w:rPr>
        <w:t>2-</w:t>
      </w:r>
      <w:r w:rsidRPr="008014F1">
        <w:rPr>
          <w:rFonts w:ascii="Times New Roman" w:hAnsi="Times New Roman"/>
          <w:b/>
          <w:bCs/>
          <w:sz w:val="24"/>
          <w:szCs w:val="24"/>
          <w:lang w:val="ru-RU"/>
        </w:rPr>
        <w:t xml:space="preserve">м  </w:t>
      </w:r>
      <w:r w:rsidRPr="008014F1">
        <w:rPr>
          <w:rFonts w:ascii="Times New Roman" w:hAnsi="Times New Roman"/>
          <w:b/>
          <w:bCs/>
          <w:spacing w:val="21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b/>
          <w:bCs/>
          <w:spacing w:val="5"/>
          <w:w w:val="109"/>
          <w:sz w:val="24"/>
          <w:szCs w:val="24"/>
          <w:lang w:val="ru-RU"/>
        </w:rPr>
        <w:t>класса</w:t>
      </w:r>
      <w:r w:rsidRPr="008014F1">
        <w:rPr>
          <w:rFonts w:ascii="Times New Roman" w:hAnsi="Times New Roman"/>
          <w:b/>
          <w:bCs/>
          <w:w w:val="109"/>
          <w:sz w:val="24"/>
          <w:szCs w:val="24"/>
          <w:lang w:val="ru-RU"/>
        </w:rPr>
        <w:t xml:space="preserve">х </w:t>
      </w:r>
      <w:r w:rsidRPr="008014F1">
        <w:rPr>
          <w:rFonts w:ascii="Times New Roman" w:hAnsi="Times New Roman"/>
          <w:b/>
          <w:bCs/>
          <w:spacing w:val="15"/>
          <w:w w:val="109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5"/>
          <w:w w:val="109"/>
          <w:sz w:val="24"/>
          <w:szCs w:val="24"/>
          <w:lang w:val="ru-RU"/>
        </w:rPr>
        <w:t>происходи</w:t>
      </w:r>
      <w:r w:rsidRPr="008014F1">
        <w:rPr>
          <w:rFonts w:ascii="Times New Roman" w:hAnsi="Times New Roman"/>
          <w:w w:val="109"/>
          <w:sz w:val="24"/>
          <w:szCs w:val="24"/>
          <w:lang w:val="ru-RU"/>
        </w:rPr>
        <w:t xml:space="preserve">т </w:t>
      </w:r>
      <w:r w:rsidRPr="008014F1">
        <w:rPr>
          <w:rFonts w:ascii="Times New Roman" w:hAnsi="Times New Roman"/>
          <w:spacing w:val="47"/>
          <w:w w:val="109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5"/>
          <w:w w:val="115"/>
          <w:sz w:val="24"/>
          <w:szCs w:val="24"/>
          <w:lang w:val="ru-RU"/>
        </w:rPr>
        <w:t>закреплени</w:t>
      </w:r>
      <w:r w:rsidRPr="008014F1">
        <w:rPr>
          <w:rFonts w:ascii="Times New Roman" w:hAnsi="Times New Roman"/>
          <w:w w:val="115"/>
          <w:sz w:val="24"/>
          <w:szCs w:val="24"/>
          <w:lang w:val="ru-RU"/>
        </w:rPr>
        <w:t>е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  </w:t>
      </w:r>
      <w:r w:rsidRPr="008014F1">
        <w:rPr>
          <w:rFonts w:ascii="Times New Roman" w:hAnsi="Times New Roman"/>
          <w:spacing w:val="-27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5"/>
          <w:w w:val="110"/>
          <w:sz w:val="24"/>
          <w:szCs w:val="24"/>
          <w:lang w:val="ru-RU"/>
        </w:rPr>
        <w:t>необходимого</w:t>
      </w:r>
      <w:r w:rsidRPr="008014F1">
        <w:rPr>
          <w:rFonts w:ascii="Times New Roman" w:hAnsi="Times New Roman"/>
          <w:spacing w:val="-15"/>
          <w:w w:val="110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0"/>
          <w:sz w:val="24"/>
          <w:szCs w:val="24"/>
          <w:lang w:val="ru-RU"/>
        </w:rPr>
        <w:t>минимум</w:t>
      </w:r>
      <w:r w:rsidRPr="008014F1">
        <w:rPr>
          <w:rFonts w:ascii="Times New Roman" w:hAnsi="Times New Roman"/>
          <w:w w:val="110"/>
          <w:sz w:val="24"/>
          <w:szCs w:val="24"/>
          <w:lang w:val="ru-RU"/>
        </w:rPr>
        <w:t>а</w:t>
      </w:r>
      <w:r w:rsidRPr="008014F1">
        <w:rPr>
          <w:rFonts w:ascii="Times New Roman" w:hAnsi="Times New Roman"/>
          <w:spacing w:val="36"/>
          <w:w w:val="110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0"/>
          <w:sz w:val="24"/>
          <w:szCs w:val="24"/>
          <w:lang w:val="ru-RU"/>
        </w:rPr>
        <w:t>знани</w:t>
      </w:r>
      <w:r w:rsidRPr="008014F1">
        <w:rPr>
          <w:rFonts w:ascii="Times New Roman" w:hAnsi="Times New Roman"/>
          <w:w w:val="110"/>
          <w:sz w:val="24"/>
          <w:szCs w:val="24"/>
          <w:lang w:val="ru-RU"/>
        </w:rPr>
        <w:t>й</w:t>
      </w:r>
      <w:r w:rsidRPr="008014F1">
        <w:rPr>
          <w:rFonts w:ascii="Times New Roman" w:hAnsi="Times New Roman"/>
          <w:spacing w:val="37"/>
          <w:w w:val="110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и</w:t>
      </w:r>
      <w:r w:rsidRPr="008014F1">
        <w:rPr>
          <w:rFonts w:ascii="Times New Roman" w:hAnsi="Times New Roman"/>
          <w:sz w:val="24"/>
          <w:szCs w:val="24"/>
          <w:lang w:val="ru-RU"/>
        </w:rPr>
        <w:t>з</w:t>
      </w:r>
      <w:r w:rsidRPr="008014F1">
        <w:rPr>
          <w:rFonts w:ascii="Times New Roman" w:hAnsi="Times New Roman"/>
          <w:spacing w:val="40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2"/>
          <w:sz w:val="24"/>
          <w:szCs w:val="24"/>
          <w:lang w:val="ru-RU"/>
        </w:rPr>
        <w:t>област</w:t>
      </w:r>
      <w:r w:rsidRPr="008014F1">
        <w:rPr>
          <w:rFonts w:ascii="Times New Roman" w:hAnsi="Times New Roman"/>
          <w:w w:val="112"/>
          <w:sz w:val="24"/>
          <w:szCs w:val="24"/>
          <w:lang w:val="ru-RU"/>
        </w:rPr>
        <w:t>и</w:t>
      </w:r>
      <w:r w:rsidRPr="008014F1">
        <w:rPr>
          <w:rFonts w:ascii="Times New Roman" w:hAnsi="Times New Roman"/>
          <w:spacing w:val="-12"/>
          <w:w w:val="11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b/>
          <w:bCs/>
          <w:i/>
          <w:iCs/>
          <w:spacing w:val="4"/>
          <w:w w:val="112"/>
          <w:sz w:val="24"/>
          <w:szCs w:val="24"/>
          <w:lang w:val="ru-RU"/>
        </w:rPr>
        <w:t>фонетики</w:t>
      </w:r>
      <w:r w:rsidRPr="008014F1">
        <w:rPr>
          <w:rFonts w:ascii="Times New Roman" w:hAnsi="Times New Roman"/>
          <w:w w:val="112"/>
          <w:sz w:val="24"/>
          <w:szCs w:val="24"/>
          <w:lang w:val="ru-RU"/>
        </w:rPr>
        <w:t xml:space="preserve">, </w:t>
      </w:r>
      <w:r w:rsidRPr="008014F1">
        <w:rPr>
          <w:rFonts w:ascii="Times New Roman" w:hAnsi="Times New Roman"/>
          <w:spacing w:val="4"/>
          <w:w w:val="113"/>
          <w:sz w:val="24"/>
          <w:szCs w:val="24"/>
          <w:lang w:val="ru-RU"/>
        </w:rPr>
        <w:t>которы</w:t>
      </w:r>
      <w:r w:rsidRPr="008014F1">
        <w:rPr>
          <w:rFonts w:ascii="Times New Roman" w:hAnsi="Times New Roman"/>
          <w:w w:val="113"/>
          <w:sz w:val="24"/>
          <w:szCs w:val="24"/>
          <w:lang w:val="ru-RU"/>
        </w:rPr>
        <w:t>е</w:t>
      </w:r>
      <w:r w:rsidRPr="008014F1">
        <w:rPr>
          <w:rFonts w:ascii="Times New Roman" w:hAnsi="Times New Roman"/>
          <w:spacing w:val="5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3"/>
          <w:sz w:val="24"/>
          <w:szCs w:val="24"/>
          <w:lang w:val="ru-RU"/>
        </w:rPr>
        <w:t>вводятс</w:t>
      </w:r>
      <w:r w:rsidRPr="008014F1">
        <w:rPr>
          <w:rFonts w:ascii="Times New Roman" w:hAnsi="Times New Roman"/>
          <w:w w:val="113"/>
          <w:sz w:val="24"/>
          <w:szCs w:val="24"/>
          <w:lang w:val="ru-RU"/>
        </w:rPr>
        <w:t>я</w:t>
      </w:r>
      <w:r w:rsidRPr="008014F1">
        <w:rPr>
          <w:rFonts w:ascii="Times New Roman" w:hAnsi="Times New Roman"/>
          <w:spacing w:val="2"/>
          <w:w w:val="113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z w:val="24"/>
          <w:szCs w:val="24"/>
          <w:lang w:val="ru-RU"/>
        </w:rPr>
        <w:t>в</w:t>
      </w:r>
      <w:r w:rsidRPr="008014F1">
        <w:rPr>
          <w:rFonts w:ascii="Times New Roman" w:hAnsi="Times New Roman"/>
          <w:spacing w:val="17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3"/>
          <w:sz w:val="24"/>
          <w:szCs w:val="24"/>
          <w:lang w:val="ru-RU"/>
        </w:rPr>
        <w:t>курсе</w:t>
      </w:r>
      <w:r w:rsidRPr="008014F1">
        <w:rPr>
          <w:rFonts w:ascii="Times New Roman" w:hAnsi="Times New Roman"/>
          <w:spacing w:val="7"/>
          <w:w w:val="113"/>
          <w:sz w:val="24"/>
          <w:szCs w:val="24"/>
          <w:lang w:val="ru-RU"/>
        </w:rPr>
        <w:t xml:space="preserve"> обучени</w:t>
      </w:r>
      <w:r w:rsidRPr="008014F1">
        <w:rPr>
          <w:rFonts w:ascii="Times New Roman" w:hAnsi="Times New Roman"/>
          <w:w w:val="113"/>
          <w:sz w:val="24"/>
          <w:szCs w:val="24"/>
          <w:lang w:val="ru-RU"/>
        </w:rPr>
        <w:t xml:space="preserve">я </w:t>
      </w:r>
      <w:r w:rsidRPr="008014F1">
        <w:rPr>
          <w:rFonts w:ascii="Times New Roman" w:hAnsi="Times New Roman"/>
          <w:spacing w:val="6"/>
          <w:w w:val="113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7"/>
          <w:w w:val="113"/>
          <w:sz w:val="24"/>
          <w:szCs w:val="24"/>
          <w:lang w:val="ru-RU"/>
        </w:rPr>
        <w:t>грамоте</w:t>
      </w:r>
      <w:r w:rsidRPr="008014F1">
        <w:rPr>
          <w:rFonts w:ascii="Times New Roman" w:hAnsi="Times New Roman"/>
          <w:w w:val="113"/>
          <w:sz w:val="24"/>
          <w:szCs w:val="24"/>
          <w:lang w:val="ru-RU"/>
        </w:rPr>
        <w:t xml:space="preserve">: </w:t>
      </w:r>
      <w:r w:rsidRPr="008014F1">
        <w:rPr>
          <w:rFonts w:ascii="Times New Roman" w:hAnsi="Times New Roman"/>
          <w:spacing w:val="14"/>
          <w:w w:val="113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7"/>
          <w:w w:val="113"/>
          <w:sz w:val="24"/>
          <w:szCs w:val="24"/>
          <w:lang w:val="ru-RU"/>
        </w:rPr>
        <w:t>зву</w:t>
      </w:r>
      <w:r w:rsidRPr="008014F1">
        <w:rPr>
          <w:rFonts w:ascii="Times New Roman" w:hAnsi="Times New Roman"/>
          <w:w w:val="113"/>
          <w:sz w:val="24"/>
          <w:szCs w:val="24"/>
          <w:lang w:val="ru-RU"/>
        </w:rPr>
        <w:t xml:space="preserve">к </w:t>
      </w:r>
      <w:r w:rsidRPr="008014F1">
        <w:rPr>
          <w:rFonts w:ascii="Times New Roman" w:hAnsi="Times New Roman"/>
          <w:spacing w:val="33"/>
          <w:w w:val="113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и </w:t>
      </w:r>
      <w:r w:rsidRPr="008014F1">
        <w:rPr>
          <w:rFonts w:ascii="Times New Roman" w:hAnsi="Times New Roman"/>
          <w:spacing w:val="50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7"/>
          <w:w w:val="115"/>
          <w:sz w:val="24"/>
          <w:szCs w:val="24"/>
          <w:lang w:val="ru-RU"/>
        </w:rPr>
        <w:t>буква</w:t>
      </w:r>
      <w:r w:rsidRPr="008014F1">
        <w:rPr>
          <w:rFonts w:ascii="Times New Roman" w:hAnsi="Times New Roman"/>
          <w:w w:val="115"/>
          <w:sz w:val="24"/>
          <w:szCs w:val="24"/>
          <w:lang w:val="ru-RU"/>
        </w:rPr>
        <w:t xml:space="preserve">, </w:t>
      </w:r>
      <w:r w:rsidRPr="008014F1">
        <w:rPr>
          <w:rFonts w:ascii="Times New Roman" w:hAnsi="Times New Roman"/>
          <w:spacing w:val="18"/>
          <w:w w:val="115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6"/>
          <w:w w:val="119"/>
          <w:sz w:val="24"/>
          <w:szCs w:val="24"/>
          <w:lang w:val="ru-RU"/>
        </w:rPr>
        <w:t>з</w:t>
      </w:r>
      <w:r w:rsidRPr="008014F1">
        <w:rPr>
          <w:rFonts w:ascii="Times New Roman" w:hAnsi="Times New Roman"/>
          <w:spacing w:val="6"/>
          <w:w w:val="112"/>
          <w:sz w:val="24"/>
          <w:szCs w:val="24"/>
          <w:lang w:val="ru-RU"/>
        </w:rPr>
        <w:t>ву</w:t>
      </w:r>
      <w:r w:rsidRPr="008014F1">
        <w:rPr>
          <w:rFonts w:ascii="Times New Roman" w:hAnsi="Times New Roman"/>
          <w:spacing w:val="6"/>
          <w:w w:val="128"/>
          <w:sz w:val="24"/>
          <w:szCs w:val="24"/>
          <w:lang w:val="ru-RU"/>
        </w:rPr>
        <w:t>к</w:t>
      </w:r>
      <w:r w:rsidRPr="008014F1">
        <w:rPr>
          <w:rFonts w:ascii="Times New Roman" w:hAnsi="Times New Roman"/>
          <w:w w:val="116"/>
          <w:sz w:val="24"/>
          <w:szCs w:val="24"/>
          <w:lang w:val="ru-RU"/>
        </w:rPr>
        <w:t>и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  </w:t>
      </w:r>
      <w:r w:rsidRPr="008014F1">
        <w:rPr>
          <w:rFonts w:ascii="Times New Roman" w:hAnsi="Times New Roman"/>
          <w:spacing w:val="-24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7"/>
          <w:w w:val="113"/>
          <w:sz w:val="24"/>
          <w:szCs w:val="24"/>
          <w:lang w:val="ru-RU"/>
        </w:rPr>
        <w:t>гласны</w:t>
      </w:r>
      <w:r w:rsidRPr="008014F1">
        <w:rPr>
          <w:rFonts w:ascii="Times New Roman" w:hAnsi="Times New Roman"/>
          <w:w w:val="113"/>
          <w:sz w:val="24"/>
          <w:szCs w:val="24"/>
          <w:lang w:val="ru-RU"/>
        </w:rPr>
        <w:t xml:space="preserve">е </w:t>
      </w:r>
      <w:r w:rsidRPr="008014F1">
        <w:rPr>
          <w:rFonts w:ascii="Times New Roman" w:hAnsi="Times New Roman"/>
          <w:spacing w:val="17"/>
          <w:w w:val="113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и </w:t>
      </w:r>
      <w:r w:rsidRPr="008014F1">
        <w:rPr>
          <w:rFonts w:ascii="Times New Roman" w:hAnsi="Times New Roman"/>
          <w:spacing w:val="50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7"/>
          <w:w w:val="112"/>
          <w:sz w:val="24"/>
          <w:szCs w:val="24"/>
          <w:lang w:val="ru-RU"/>
        </w:rPr>
        <w:t>согласные</w:t>
      </w:r>
      <w:r w:rsidRPr="008014F1">
        <w:rPr>
          <w:rFonts w:ascii="Times New Roman" w:hAnsi="Times New Roman"/>
          <w:w w:val="112"/>
          <w:sz w:val="24"/>
          <w:szCs w:val="24"/>
          <w:lang w:val="ru-RU"/>
        </w:rPr>
        <w:t>;</w:t>
      </w:r>
      <w:r w:rsidRPr="008014F1">
        <w:rPr>
          <w:rFonts w:ascii="Times New Roman" w:hAnsi="Times New Roman"/>
          <w:spacing w:val="10"/>
          <w:w w:val="11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2"/>
          <w:sz w:val="24"/>
          <w:szCs w:val="24"/>
          <w:lang w:val="ru-RU"/>
        </w:rPr>
        <w:t>согласны</w:t>
      </w:r>
      <w:r w:rsidRPr="008014F1">
        <w:rPr>
          <w:rFonts w:ascii="Times New Roman" w:hAnsi="Times New Roman"/>
          <w:w w:val="112"/>
          <w:sz w:val="24"/>
          <w:szCs w:val="24"/>
          <w:lang w:val="ru-RU"/>
        </w:rPr>
        <w:t>е</w:t>
      </w:r>
      <w:r w:rsidRPr="008014F1">
        <w:rPr>
          <w:rFonts w:ascii="Times New Roman" w:hAnsi="Times New Roman"/>
          <w:spacing w:val="28"/>
          <w:w w:val="11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2"/>
          <w:sz w:val="24"/>
          <w:szCs w:val="24"/>
          <w:lang w:val="ru-RU"/>
        </w:rPr>
        <w:t>звонки</w:t>
      </w:r>
      <w:r w:rsidRPr="008014F1">
        <w:rPr>
          <w:rFonts w:ascii="Times New Roman" w:hAnsi="Times New Roman"/>
          <w:w w:val="112"/>
          <w:sz w:val="24"/>
          <w:szCs w:val="24"/>
          <w:lang w:val="ru-RU"/>
        </w:rPr>
        <w:t>е</w:t>
      </w:r>
      <w:r w:rsidRPr="008014F1">
        <w:rPr>
          <w:rFonts w:ascii="Times New Roman" w:hAnsi="Times New Roman"/>
          <w:spacing w:val="43"/>
          <w:w w:val="11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и </w:t>
      </w:r>
      <w:r w:rsidRPr="008014F1">
        <w:rPr>
          <w:rFonts w:ascii="Times New Roman" w:hAnsi="Times New Roman"/>
          <w:spacing w:val="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5"/>
          <w:w w:val="116"/>
          <w:sz w:val="24"/>
          <w:szCs w:val="24"/>
          <w:lang w:val="ru-RU"/>
        </w:rPr>
        <w:t>глухие</w:t>
      </w:r>
      <w:r w:rsidRPr="008014F1">
        <w:rPr>
          <w:rFonts w:ascii="Times New Roman" w:hAnsi="Times New Roman"/>
          <w:w w:val="116"/>
          <w:sz w:val="24"/>
          <w:szCs w:val="24"/>
          <w:lang w:val="ru-RU"/>
        </w:rPr>
        <w:t>,</w:t>
      </w:r>
      <w:r w:rsidRPr="008014F1">
        <w:rPr>
          <w:rFonts w:ascii="Times New Roman" w:hAnsi="Times New Roman"/>
          <w:spacing w:val="32"/>
          <w:w w:val="116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5"/>
          <w:w w:val="116"/>
          <w:sz w:val="24"/>
          <w:szCs w:val="24"/>
          <w:lang w:val="ru-RU"/>
        </w:rPr>
        <w:t>твёрды</w:t>
      </w:r>
      <w:r w:rsidRPr="008014F1">
        <w:rPr>
          <w:rFonts w:ascii="Times New Roman" w:hAnsi="Times New Roman"/>
          <w:w w:val="116"/>
          <w:sz w:val="24"/>
          <w:szCs w:val="24"/>
          <w:lang w:val="ru-RU"/>
        </w:rPr>
        <w:t>е</w:t>
      </w:r>
      <w:r w:rsidRPr="008014F1">
        <w:rPr>
          <w:rFonts w:ascii="Times New Roman" w:hAnsi="Times New Roman"/>
          <w:spacing w:val="-5"/>
          <w:w w:val="116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w w:val="116"/>
          <w:sz w:val="24"/>
          <w:szCs w:val="24"/>
          <w:lang w:val="ru-RU"/>
        </w:rPr>
        <w:t>и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-17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5"/>
          <w:w w:val="116"/>
          <w:sz w:val="24"/>
          <w:szCs w:val="24"/>
          <w:lang w:val="ru-RU"/>
        </w:rPr>
        <w:t>мягкие</w:t>
      </w:r>
      <w:r w:rsidRPr="008014F1">
        <w:rPr>
          <w:rFonts w:ascii="Times New Roman" w:hAnsi="Times New Roman"/>
          <w:w w:val="116"/>
          <w:sz w:val="24"/>
          <w:szCs w:val="24"/>
          <w:lang w:val="ru-RU"/>
        </w:rPr>
        <w:t>,</w:t>
      </w:r>
      <w:r w:rsidRPr="008014F1">
        <w:rPr>
          <w:rFonts w:ascii="Times New Roman" w:hAnsi="Times New Roman"/>
          <w:spacing w:val="54"/>
          <w:w w:val="116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5"/>
          <w:w w:val="116"/>
          <w:sz w:val="24"/>
          <w:szCs w:val="24"/>
          <w:lang w:val="ru-RU"/>
        </w:rPr>
        <w:t>парны</w:t>
      </w:r>
      <w:r w:rsidRPr="008014F1">
        <w:rPr>
          <w:rFonts w:ascii="Times New Roman" w:hAnsi="Times New Roman"/>
          <w:w w:val="116"/>
          <w:sz w:val="24"/>
          <w:szCs w:val="24"/>
          <w:lang w:val="ru-RU"/>
        </w:rPr>
        <w:t>е</w:t>
      </w:r>
      <w:r w:rsidRPr="008014F1">
        <w:rPr>
          <w:rFonts w:ascii="Times New Roman" w:hAnsi="Times New Roman"/>
          <w:spacing w:val="12"/>
          <w:w w:val="116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и </w:t>
      </w:r>
      <w:r w:rsidRPr="008014F1">
        <w:rPr>
          <w:rFonts w:ascii="Times New Roman" w:hAnsi="Times New Roman"/>
          <w:spacing w:val="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1"/>
          <w:sz w:val="24"/>
          <w:szCs w:val="24"/>
          <w:lang w:val="ru-RU"/>
        </w:rPr>
        <w:t>непар</w:t>
      </w:r>
      <w:r w:rsidRPr="008014F1">
        <w:rPr>
          <w:rFonts w:ascii="Times New Roman" w:hAnsi="Times New Roman"/>
          <w:spacing w:val="6"/>
          <w:sz w:val="24"/>
          <w:szCs w:val="24"/>
          <w:lang w:val="ru-RU"/>
        </w:rPr>
        <w:t>ные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;  </w:t>
      </w:r>
      <w:r w:rsidRPr="008014F1">
        <w:rPr>
          <w:rFonts w:ascii="Times New Roman" w:hAnsi="Times New Roman"/>
          <w:spacing w:val="38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6"/>
          <w:sz w:val="24"/>
          <w:szCs w:val="24"/>
          <w:lang w:val="ru-RU"/>
        </w:rPr>
        <w:t>слог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,  </w:t>
      </w:r>
      <w:r w:rsidRPr="008014F1">
        <w:rPr>
          <w:rFonts w:ascii="Times New Roman" w:hAnsi="Times New Roman"/>
          <w:spacing w:val="39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7"/>
          <w:w w:val="111"/>
          <w:sz w:val="24"/>
          <w:szCs w:val="24"/>
          <w:lang w:val="ru-RU"/>
        </w:rPr>
        <w:t>слогообразующа</w:t>
      </w:r>
      <w:r w:rsidRPr="008014F1">
        <w:rPr>
          <w:rFonts w:ascii="Times New Roman" w:hAnsi="Times New Roman"/>
          <w:w w:val="111"/>
          <w:sz w:val="24"/>
          <w:szCs w:val="24"/>
          <w:lang w:val="ru-RU"/>
        </w:rPr>
        <w:t xml:space="preserve">я </w:t>
      </w:r>
      <w:r w:rsidRPr="008014F1">
        <w:rPr>
          <w:rFonts w:ascii="Times New Roman" w:hAnsi="Times New Roman"/>
          <w:spacing w:val="24"/>
          <w:w w:val="111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6"/>
          <w:w w:val="113"/>
          <w:sz w:val="24"/>
          <w:szCs w:val="24"/>
          <w:lang w:val="ru-RU"/>
        </w:rPr>
        <w:t>рол</w:t>
      </w:r>
      <w:r w:rsidRPr="008014F1">
        <w:rPr>
          <w:rFonts w:ascii="Times New Roman" w:hAnsi="Times New Roman"/>
          <w:w w:val="113"/>
          <w:sz w:val="24"/>
          <w:szCs w:val="24"/>
          <w:lang w:val="ru-RU"/>
        </w:rPr>
        <w:t>ь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  </w:t>
      </w:r>
      <w:r w:rsidRPr="008014F1">
        <w:rPr>
          <w:rFonts w:ascii="Times New Roman" w:hAnsi="Times New Roman"/>
          <w:spacing w:val="-26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7"/>
          <w:w w:val="113"/>
          <w:sz w:val="24"/>
          <w:szCs w:val="24"/>
          <w:lang w:val="ru-RU"/>
        </w:rPr>
        <w:t>гласных</w:t>
      </w:r>
      <w:r w:rsidRPr="008014F1">
        <w:rPr>
          <w:rFonts w:ascii="Times New Roman" w:hAnsi="Times New Roman"/>
          <w:w w:val="113"/>
          <w:sz w:val="24"/>
          <w:szCs w:val="24"/>
          <w:lang w:val="ru-RU"/>
        </w:rPr>
        <w:t xml:space="preserve">; </w:t>
      </w:r>
      <w:r w:rsidRPr="008014F1">
        <w:rPr>
          <w:rFonts w:ascii="Times New Roman" w:hAnsi="Times New Roman"/>
          <w:spacing w:val="34"/>
          <w:w w:val="113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7"/>
          <w:w w:val="113"/>
          <w:sz w:val="24"/>
          <w:szCs w:val="24"/>
          <w:lang w:val="ru-RU"/>
        </w:rPr>
        <w:t>ударение</w:t>
      </w:r>
      <w:r w:rsidRPr="008014F1">
        <w:rPr>
          <w:rFonts w:ascii="Times New Roman" w:hAnsi="Times New Roman"/>
          <w:w w:val="113"/>
          <w:sz w:val="24"/>
          <w:szCs w:val="24"/>
          <w:lang w:val="ru-RU"/>
        </w:rPr>
        <w:t xml:space="preserve">, </w:t>
      </w:r>
      <w:r w:rsidRPr="008014F1">
        <w:rPr>
          <w:rFonts w:ascii="Times New Roman" w:hAnsi="Times New Roman"/>
          <w:spacing w:val="18"/>
          <w:w w:val="113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7"/>
          <w:w w:val="113"/>
          <w:sz w:val="24"/>
          <w:szCs w:val="24"/>
          <w:lang w:val="ru-RU"/>
        </w:rPr>
        <w:t>гласные</w:t>
      </w:r>
      <w:r w:rsidRPr="008014F1">
        <w:rPr>
          <w:rFonts w:ascii="Times New Roman" w:hAnsi="Times New Roman"/>
          <w:spacing w:val="9"/>
          <w:w w:val="113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3"/>
          <w:sz w:val="24"/>
          <w:szCs w:val="24"/>
          <w:lang w:val="ru-RU"/>
        </w:rPr>
        <w:t>ударны</w:t>
      </w:r>
      <w:r w:rsidRPr="008014F1">
        <w:rPr>
          <w:rFonts w:ascii="Times New Roman" w:hAnsi="Times New Roman"/>
          <w:w w:val="113"/>
          <w:sz w:val="24"/>
          <w:szCs w:val="24"/>
          <w:lang w:val="ru-RU"/>
        </w:rPr>
        <w:t>е</w:t>
      </w:r>
      <w:r w:rsidRPr="008014F1">
        <w:rPr>
          <w:rFonts w:ascii="Times New Roman" w:hAnsi="Times New Roman"/>
          <w:spacing w:val="11"/>
          <w:w w:val="113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z w:val="24"/>
          <w:szCs w:val="24"/>
          <w:lang w:val="ru-RU"/>
        </w:rPr>
        <w:t>и</w:t>
      </w:r>
      <w:r w:rsidRPr="008014F1">
        <w:rPr>
          <w:rFonts w:ascii="Times New Roman" w:hAnsi="Times New Roman"/>
          <w:spacing w:val="40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2"/>
          <w:sz w:val="24"/>
          <w:szCs w:val="24"/>
          <w:lang w:val="ru-RU"/>
        </w:rPr>
        <w:t>безударные</w:t>
      </w:r>
      <w:r w:rsidRPr="008014F1">
        <w:rPr>
          <w:rFonts w:ascii="Times New Roman" w:hAnsi="Times New Roman"/>
          <w:w w:val="112"/>
          <w:sz w:val="24"/>
          <w:szCs w:val="24"/>
          <w:lang w:val="ru-RU"/>
        </w:rPr>
        <w:t>,</w:t>
      </w:r>
      <w:r w:rsidRPr="008014F1">
        <w:rPr>
          <w:rFonts w:ascii="Times New Roman" w:hAnsi="Times New Roman"/>
          <w:spacing w:val="21"/>
          <w:w w:val="11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2"/>
          <w:sz w:val="24"/>
          <w:szCs w:val="24"/>
          <w:lang w:val="ru-RU"/>
        </w:rPr>
        <w:t>слог</w:t>
      </w:r>
      <w:r w:rsidRPr="008014F1">
        <w:rPr>
          <w:rFonts w:ascii="Times New Roman" w:hAnsi="Times New Roman"/>
          <w:w w:val="112"/>
          <w:sz w:val="24"/>
          <w:szCs w:val="24"/>
          <w:lang w:val="ru-RU"/>
        </w:rPr>
        <w:t>и</w:t>
      </w:r>
      <w:r w:rsidRPr="008014F1">
        <w:rPr>
          <w:rFonts w:ascii="Times New Roman" w:hAnsi="Times New Roman"/>
          <w:spacing w:val="21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2"/>
          <w:sz w:val="24"/>
          <w:szCs w:val="24"/>
          <w:lang w:val="ru-RU"/>
        </w:rPr>
        <w:t>ударны</w:t>
      </w:r>
      <w:r w:rsidRPr="008014F1">
        <w:rPr>
          <w:rFonts w:ascii="Times New Roman" w:hAnsi="Times New Roman"/>
          <w:w w:val="112"/>
          <w:sz w:val="24"/>
          <w:szCs w:val="24"/>
          <w:lang w:val="ru-RU"/>
        </w:rPr>
        <w:t>е</w:t>
      </w:r>
      <w:r w:rsidRPr="008014F1">
        <w:rPr>
          <w:rFonts w:ascii="Times New Roman" w:hAnsi="Times New Roman"/>
          <w:spacing w:val="14"/>
          <w:w w:val="11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z w:val="24"/>
          <w:szCs w:val="24"/>
          <w:lang w:val="ru-RU"/>
        </w:rPr>
        <w:t>и</w:t>
      </w:r>
      <w:r w:rsidRPr="008014F1">
        <w:rPr>
          <w:rFonts w:ascii="Times New Roman" w:hAnsi="Times New Roman"/>
          <w:spacing w:val="35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3"/>
          <w:sz w:val="24"/>
          <w:szCs w:val="24"/>
          <w:lang w:val="ru-RU"/>
        </w:rPr>
        <w:t>безударные</w:t>
      </w:r>
      <w:r w:rsidRPr="008014F1">
        <w:rPr>
          <w:rFonts w:ascii="Times New Roman" w:hAnsi="Times New Roman"/>
          <w:w w:val="113"/>
          <w:sz w:val="24"/>
          <w:szCs w:val="24"/>
          <w:lang w:val="ru-RU"/>
        </w:rPr>
        <w:t>.</w:t>
      </w:r>
      <w:r w:rsidRPr="008014F1">
        <w:rPr>
          <w:rFonts w:ascii="Times New Roman" w:hAnsi="Times New Roman"/>
          <w:spacing w:val="4"/>
          <w:w w:val="113"/>
          <w:sz w:val="24"/>
          <w:szCs w:val="24"/>
          <w:lang w:val="ru-RU"/>
        </w:rPr>
        <w:t xml:space="preserve"> Развиваются</w:t>
      </w:r>
      <w:r w:rsidRPr="008014F1">
        <w:rPr>
          <w:rFonts w:ascii="Times New Roman" w:hAnsi="Times New Roman"/>
          <w:w w:val="113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и </w:t>
      </w:r>
      <w:r w:rsidRPr="008014F1">
        <w:rPr>
          <w:rFonts w:ascii="Times New Roman" w:hAnsi="Times New Roman"/>
          <w:spacing w:val="7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1"/>
          <w:sz w:val="24"/>
          <w:szCs w:val="24"/>
          <w:lang w:val="ru-RU"/>
        </w:rPr>
        <w:t>совершенствуютс</w:t>
      </w:r>
      <w:r w:rsidRPr="008014F1">
        <w:rPr>
          <w:rFonts w:ascii="Times New Roman" w:hAnsi="Times New Roman"/>
          <w:w w:val="111"/>
          <w:sz w:val="24"/>
          <w:szCs w:val="24"/>
          <w:lang w:val="ru-RU"/>
        </w:rPr>
        <w:t>я</w:t>
      </w:r>
      <w:r w:rsidRPr="008014F1">
        <w:rPr>
          <w:rFonts w:ascii="Times New Roman" w:hAnsi="Times New Roman"/>
          <w:spacing w:val="48"/>
          <w:w w:val="111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5"/>
          <w:sz w:val="24"/>
          <w:szCs w:val="24"/>
          <w:lang w:val="ru-RU"/>
        </w:rPr>
        <w:t>умени</w:t>
      </w:r>
      <w:r w:rsidRPr="008014F1">
        <w:rPr>
          <w:rFonts w:ascii="Times New Roman" w:hAnsi="Times New Roman"/>
          <w:w w:val="115"/>
          <w:sz w:val="24"/>
          <w:szCs w:val="24"/>
          <w:lang w:val="ru-RU"/>
        </w:rPr>
        <w:t>я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-7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5"/>
          <w:w w:val="114"/>
          <w:sz w:val="24"/>
          <w:szCs w:val="24"/>
          <w:lang w:val="ru-RU"/>
        </w:rPr>
        <w:t>произносит</w:t>
      </w:r>
      <w:r w:rsidRPr="008014F1">
        <w:rPr>
          <w:rFonts w:ascii="Times New Roman" w:hAnsi="Times New Roman"/>
          <w:w w:val="114"/>
          <w:sz w:val="24"/>
          <w:szCs w:val="24"/>
          <w:lang w:val="ru-RU"/>
        </w:rPr>
        <w:t>ь</w:t>
      </w:r>
      <w:r w:rsidRPr="008014F1">
        <w:rPr>
          <w:rFonts w:ascii="Times New Roman" w:hAnsi="Times New Roman"/>
          <w:spacing w:val="11"/>
          <w:w w:val="114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5"/>
          <w:w w:val="114"/>
          <w:sz w:val="24"/>
          <w:szCs w:val="24"/>
          <w:lang w:val="ru-RU"/>
        </w:rPr>
        <w:t>звуки</w:t>
      </w:r>
      <w:r w:rsidRPr="008014F1">
        <w:rPr>
          <w:rFonts w:ascii="Times New Roman" w:hAnsi="Times New Roman"/>
          <w:w w:val="114"/>
          <w:sz w:val="24"/>
          <w:szCs w:val="24"/>
          <w:lang w:val="ru-RU"/>
        </w:rPr>
        <w:t xml:space="preserve">, </w:t>
      </w:r>
      <w:r w:rsidRPr="008014F1">
        <w:rPr>
          <w:rFonts w:ascii="Times New Roman" w:hAnsi="Times New Roman"/>
          <w:spacing w:val="4"/>
          <w:w w:val="114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5"/>
          <w:w w:val="114"/>
          <w:sz w:val="24"/>
          <w:szCs w:val="24"/>
          <w:lang w:val="ru-RU"/>
        </w:rPr>
        <w:t>слышат</w:t>
      </w:r>
      <w:r w:rsidRPr="008014F1">
        <w:rPr>
          <w:rFonts w:ascii="Times New Roman" w:hAnsi="Times New Roman"/>
          <w:w w:val="114"/>
          <w:sz w:val="24"/>
          <w:szCs w:val="24"/>
          <w:lang w:val="ru-RU"/>
        </w:rPr>
        <w:t>ь</w:t>
      </w:r>
      <w:r w:rsidRPr="008014F1">
        <w:rPr>
          <w:rFonts w:ascii="Times New Roman" w:hAnsi="Times New Roman"/>
          <w:spacing w:val="45"/>
          <w:w w:val="114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5"/>
          <w:w w:val="114"/>
          <w:sz w:val="24"/>
          <w:szCs w:val="24"/>
          <w:lang w:val="ru-RU"/>
        </w:rPr>
        <w:t>звуча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ще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е  </w:t>
      </w:r>
      <w:r w:rsidRPr="008014F1">
        <w:rPr>
          <w:rFonts w:ascii="Times New Roman" w:hAnsi="Times New Roman"/>
          <w:spacing w:val="15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06"/>
          <w:sz w:val="24"/>
          <w:szCs w:val="24"/>
          <w:lang w:val="ru-RU"/>
        </w:rPr>
        <w:t>с</w:t>
      </w:r>
      <w:r w:rsidRPr="008014F1">
        <w:rPr>
          <w:rFonts w:ascii="Times New Roman" w:hAnsi="Times New Roman"/>
          <w:spacing w:val="4"/>
          <w:w w:val="118"/>
          <w:sz w:val="24"/>
          <w:szCs w:val="24"/>
          <w:lang w:val="ru-RU"/>
        </w:rPr>
        <w:t>л</w:t>
      </w:r>
      <w:r w:rsidRPr="008014F1">
        <w:rPr>
          <w:rFonts w:ascii="Times New Roman" w:hAnsi="Times New Roman"/>
          <w:spacing w:val="4"/>
          <w:w w:val="105"/>
          <w:sz w:val="24"/>
          <w:szCs w:val="24"/>
          <w:lang w:val="ru-RU"/>
        </w:rPr>
        <w:t>о</w:t>
      </w:r>
      <w:r w:rsidRPr="008014F1">
        <w:rPr>
          <w:rFonts w:ascii="Times New Roman" w:hAnsi="Times New Roman"/>
          <w:spacing w:val="4"/>
          <w:w w:val="112"/>
          <w:sz w:val="24"/>
          <w:szCs w:val="24"/>
          <w:lang w:val="ru-RU"/>
        </w:rPr>
        <w:t>в</w:t>
      </w:r>
      <w:r w:rsidRPr="008014F1">
        <w:rPr>
          <w:rFonts w:ascii="Times New Roman" w:hAnsi="Times New Roman"/>
          <w:spacing w:val="4"/>
          <w:w w:val="105"/>
          <w:sz w:val="24"/>
          <w:szCs w:val="24"/>
          <w:lang w:val="ru-RU"/>
        </w:rPr>
        <w:t>о</w:t>
      </w:r>
      <w:r w:rsidRPr="008014F1">
        <w:rPr>
          <w:rFonts w:ascii="Times New Roman" w:hAnsi="Times New Roman"/>
          <w:w w:val="140"/>
          <w:sz w:val="24"/>
          <w:szCs w:val="24"/>
          <w:lang w:val="ru-RU"/>
        </w:rPr>
        <w:t>,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24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06"/>
          <w:sz w:val="24"/>
          <w:szCs w:val="24"/>
          <w:lang w:val="ru-RU"/>
        </w:rPr>
        <w:t>с</w:t>
      </w:r>
      <w:r w:rsidRPr="008014F1">
        <w:rPr>
          <w:rFonts w:ascii="Times New Roman" w:hAnsi="Times New Roman"/>
          <w:spacing w:val="4"/>
          <w:w w:val="105"/>
          <w:sz w:val="24"/>
          <w:szCs w:val="24"/>
          <w:lang w:val="ru-RU"/>
        </w:rPr>
        <w:t>оо</w:t>
      </w:r>
      <w:r w:rsidRPr="008014F1">
        <w:rPr>
          <w:rFonts w:ascii="Times New Roman" w:hAnsi="Times New Roman"/>
          <w:spacing w:val="4"/>
          <w:w w:val="115"/>
          <w:sz w:val="24"/>
          <w:szCs w:val="24"/>
          <w:lang w:val="ru-RU"/>
        </w:rPr>
        <w:t>т</w:t>
      </w:r>
      <w:r w:rsidRPr="008014F1">
        <w:rPr>
          <w:rFonts w:ascii="Times New Roman" w:hAnsi="Times New Roman"/>
          <w:spacing w:val="4"/>
          <w:w w:val="114"/>
          <w:sz w:val="24"/>
          <w:szCs w:val="24"/>
          <w:lang w:val="ru-RU"/>
        </w:rPr>
        <w:t>н</w:t>
      </w:r>
      <w:r w:rsidRPr="008014F1">
        <w:rPr>
          <w:rFonts w:ascii="Times New Roman" w:hAnsi="Times New Roman"/>
          <w:spacing w:val="4"/>
          <w:w w:val="105"/>
          <w:sz w:val="24"/>
          <w:szCs w:val="24"/>
          <w:lang w:val="ru-RU"/>
        </w:rPr>
        <w:t>о</w:t>
      </w:r>
      <w:r w:rsidRPr="008014F1">
        <w:rPr>
          <w:rFonts w:ascii="Times New Roman" w:hAnsi="Times New Roman"/>
          <w:spacing w:val="4"/>
          <w:w w:val="106"/>
          <w:sz w:val="24"/>
          <w:szCs w:val="24"/>
          <w:lang w:val="ru-RU"/>
        </w:rPr>
        <w:t>с</w:t>
      </w:r>
      <w:r w:rsidRPr="008014F1">
        <w:rPr>
          <w:rFonts w:ascii="Times New Roman" w:hAnsi="Times New Roman"/>
          <w:spacing w:val="4"/>
          <w:w w:val="116"/>
          <w:sz w:val="24"/>
          <w:szCs w:val="24"/>
          <w:lang w:val="ru-RU"/>
        </w:rPr>
        <w:t>и</w:t>
      </w:r>
      <w:r w:rsidRPr="008014F1">
        <w:rPr>
          <w:rFonts w:ascii="Times New Roman" w:hAnsi="Times New Roman"/>
          <w:spacing w:val="4"/>
          <w:w w:val="115"/>
          <w:sz w:val="24"/>
          <w:szCs w:val="24"/>
          <w:lang w:val="ru-RU"/>
        </w:rPr>
        <w:t>т</w:t>
      </w:r>
      <w:r w:rsidRPr="008014F1">
        <w:rPr>
          <w:rFonts w:ascii="Times New Roman" w:hAnsi="Times New Roman"/>
          <w:w w:val="114"/>
          <w:sz w:val="24"/>
          <w:szCs w:val="24"/>
          <w:lang w:val="ru-RU"/>
        </w:rPr>
        <w:t>ь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24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3"/>
          <w:sz w:val="24"/>
          <w:szCs w:val="24"/>
          <w:lang w:val="ru-RU"/>
        </w:rPr>
        <w:t>звуково</w:t>
      </w:r>
      <w:r w:rsidRPr="008014F1">
        <w:rPr>
          <w:rFonts w:ascii="Times New Roman" w:hAnsi="Times New Roman"/>
          <w:w w:val="113"/>
          <w:sz w:val="24"/>
          <w:szCs w:val="24"/>
          <w:lang w:val="ru-RU"/>
        </w:rPr>
        <w:t xml:space="preserve">й </w:t>
      </w:r>
      <w:r w:rsidRPr="008014F1">
        <w:rPr>
          <w:rFonts w:ascii="Times New Roman" w:hAnsi="Times New Roman"/>
          <w:spacing w:val="10"/>
          <w:w w:val="113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соста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в  </w:t>
      </w:r>
      <w:r w:rsidRPr="008014F1">
        <w:rPr>
          <w:rFonts w:ascii="Times New Roman" w:hAnsi="Times New Roman"/>
          <w:spacing w:val="30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слов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а  </w:t>
      </w:r>
      <w:r w:rsidRPr="008014F1">
        <w:rPr>
          <w:rFonts w:ascii="Times New Roman" w:hAnsi="Times New Roman"/>
          <w:spacing w:val="29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и </w:t>
      </w:r>
      <w:r w:rsidRPr="008014F1">
        <w:rPr>
          <w:rFonts w:ascii="Times New Roman" w:hAnsi="Times New Roman"/>
          <w:spacing w:val="43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ег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о </w:t>
      </w:r>
      <w:r w:rsidRPr="008014F1">
        <w:rPr>
          <w:rFonts w:ascii="Times New Roman" w:hAnsi="Times New Roman"/>
          <w:spacing w:val="51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5"/>
          <w:w w:val="114"/>
          <w:sz w:val="24"/>
          <w:szCs w:val="24"/>
          <w:lang w:val="ru-RU"/>
        </w:rPr>
        <w:t>написание</w:t>
      </w:r>
      <w:r w:rsidRPr="008014F1">
        <w:rPr>
          <w:rFonts w:ascii="Times New Roman" w:hAnsi="Times New Roman"/>
          <w:w w:val="114"/>
          <w:sz w:val="24"/>
          <w:szCs w:val="24"/>
          <w:lang w:val="ru-RU"/>
        </w:rPr>
        <w:t>,</w:t>
      </w:r>
      <w:r w:rsidRPr="008014F1">
        <w:rPr>
          <w:rFonts w:ascii="Times New Roman" w:hAnsi="Times New Roman"/>
          <w:spacing w:val="21"/>
          <w:w w:val="114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7"/>
          <w:w w:val="114"/>
          <w:sz w:val="24"/>
          <w:szCs w:val="24"/>
          <w:lang w:val="ru-RU"/>
        </w:rPr>
        <w:t>делат</w:t>
      </w:r>
      <w:r w:rsidRPr="008014F1">
        <w:rPr>
          <w:rFonts w:ascii="Times New Roman" w:hAnsi="Times New Roman"/>
          <w:w w:val="114"/>
          <w:sz w:val="24"/>
          <w:szCs w:val="24"/>
          <w:lang w:val="ru-RU"/>
        </w:rPr>
        <w:t>ь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  </w:t>
      </w:r>
      <w:r w:rsidRPr="008014F1">
        <w:rPr>
          <w:rFonts w:ascii="Times New Roman" w:hAnsi="Times New Roman"/>
          <w:spacing w:val="5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8"/>
          <w:w w:val="114"/>
          <w:sz w:val="24"/>
          <w:szCs w:val="24"/>
          <w:lang w:val="ru-RU"/>
        </w:rPr>
        <w:t>звуко-буквенны</w:t>
      </w:r>
      <w:r w:rsidRPr="008014F1">
        <w:rPr>
          <w:rFonts w:ascii="Times New Roman" w:hAnsi="Times New Roman"/>
          <w:w w:val="114"/>
          <w:sz w:val="24"/>
          <w:szCs w:val="24"/>
          <w:lang w:val="ru-RU"/>
        </w:rPr>
        <w:t xml:space="preserve">й </w:t>
      </w:r>
      <w:r w:rsidRPr="008014F1">
        <w:rPr>
          <w:rFonts w:ascii="Times New Roman" w:hAnsi="Times New Roman"/>
          <w:spacing w:val="31"/>
          <w:w w:val="114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8"/>
          <w:w w:val="114"/>
          <w:sz w:val="24"/>
          <w:szCs w:val="24"/>
          <w:lang w:val="ru-RU"/>
        </w:rPr>
        <w:t>анали</w:t>
      </w:r>
      <w:r w:rsidRPr="008014F1">
        <w:rPr>
          <w:rFonts w:ascii="Times New Roman" w:hAnsi="Times New Roman"/>
          <w:w w:val="114"/>
          <w:sz w:val="24"/>
          <w:szCs w:val="24"/>
          <w:lang w:val="ru-RU"/>
        </w:rPr>
        <w:t xml:space="preserve">з </w:t>
      </w:r>
      <w:r w:rsidRPr="008014F1">
        <w:rPr>
          <w:rFonts w:ascii="Times New Roman" w:hAnsi="Times New Roman"/>
          <w:spacing w:val="58"/>
          <w:w w:val="114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7"/>
          <w:sz w:val="24"/>
          <w:szCs w:val="24"/>
          <w:lang w:val="ru-RU"/>
        </w:rPr>
        <w:t>сло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в  </w:t>
      </w:r>
      <w:r w:rsidRPr="008014F1">
        <w:rPr>
          <w:rFonts w:ascii="Times New Roman" w:hAnsi="Times New Roman"/>
          <w:spacing w:val="47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7"/>
          <w:sz w:val="24"/>
          <w:szCs w:val="24"/>
          <w:lang w:val="ru-RU"/>
        </w:rPr>
        <w:t>(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с  </w:t>
      </w:r>
      <w:r w:rsidRPr="008014F1">
        <w:rPr>
          <w:rFonts w:ascii="Times New Roman" w:hAnsi="Times New Roman"/>
          <w:spacing w:val="15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8"/>
          <w:w w:val="111"/>
          <w:sz w:val="24"/>
          <w:szCs w:val="24"/>
          <w:lang w:val="ru-RU"/>
        </w:rPr>
        <w:t>составление</w:t>
      </w:r>
      <w:r w:rsidRPr="008014F1">
        <w:rPr>
          <w:rFonts w:ascii="Times New Roman" w:hAnsi="Times New Roman"/>
          <w:w w:val="111"/>
          <w:sz w:val="24"/>
          <w:szCs w:val="24"/>
          <w:lang w:val="ru-RU"/>
        </w:rPr>
        <w:t xml:space="preserve">м </w:t>
      </w:r>
      <w:r w:rsidRPr="008014F1">
        <w:rPr>
          <w:rFonts w:ascii="Times New Roman" w:hAnsi="Times New Roman"/>
          <w:spacing w:val="52"/>
          <w:w w:val="111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7"/>
          <w:w w:val="113"/>
          <w:sz w:val="24"/>
          <w:szCs w:val="24"/>
          <w:lang w:val="ru-RU"/>
        </w:rPr>
        <w:t xml:space="preserve">схемы </w:t>
      </w:r>
      <w:r w:rsidRPr="008014F1">
        <w:rPr>
          <w:rFonts w:ascii="Times New Roman" w:hAnsi="Times New Roman"/>
          <w:spacing w:val="4"/>
          <w:w w:val="113"/>
          <w:sz w:val="24"/>
          <w:szCs w:val="24"/>
          <w:lang w:val="ru-RU"/>
        </w:rPr>
        <w:t>слова).</w:t>
      </w:r>
    </w:p>
    <w:p w:rsidR="00F366E9" w:rsidRPr="008014F1" w:rsidRDefault="00F366E9" w:rsidP="00447B43">
      <w:pPr>
        <w:widowControl w:val="0"/>
        <w:autoSpaceDE w:val="0"/>
        <w:autoSpaceDN w:val="0"/>
        <w:adjustRightInd w:val="0"/>
        <w:spacing w:after="0" w:line="240" w:lineRule="auto"/>
        <w:ind w:left="145" w:right="84" w:firstLine="283"/>
        <w:rPr>
          <w:rFonts w:ascii="Times New Roman" w:hAnsi="Times New Roman"/>
          <w:sz w:val="24"/>
          <w:szCs w:val="24"/>
          <w:lang w:val="ru-RU"/>
        </w:rPr>
      </w:pPr>
      <w:r w:rsidRPr="008014F1">
        <w:rPr>
          <w:rFonts w:ascii="Times New Roman" w:hAnsi="Times New Roman"/>
          <w:spacing w:val="4"/>
          <w:w w:val="113"/>
          <w:sz w:val="24"/>
          <w:szCs w:val="24"/>
          <w:lang w:val="ru-RU"/>
        </w:rPr>
        <w:t>Отрабатываютс</w:t>
      </w:r>
      <w:r w:rsidRPr="008014F1">
        <w:rPr>
          <w:rFonts w:ascii="Times New Roman" w:hAnsi="Times New Roman"/>
          <w:w w:val="113"/>
          <w:sz w:val="24"/>
          <w:szCs w:val="24"/>
          <w:lang w:val="ru-RU"/>
        </w:rPr>
        <w:t>я</w:t>
      </w:r>
      <w:r w:rsidRPr="008014F1">
        <w:rPr>
          <w:rFonts w:ascii="Times New Roman" w:hAnsi="Times New Roman"/>
          <w:spacing w:val="30"/>
          <w:w w:val="113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3"/>
          <w:sz w:val="24"/>
          <w:szCs w:val="24"/>
          <w:lang w:val="ru-RU"/>
        </w:rPr>
        <w:t>знани</w:t>
      </w:r>
      <w:r w:rsidRPr="008014F1">
        <w:rPr>
          <w:rFonts w:ascii="Times New Roman" w:hAnsi="Times New Roman"/>
          <w:w w:val="113"/>
          <w:sz w:val="24"/>
          <w:szCs w:val="24"/>
          <w:lang w:val="ru-RU"/>
        </w:rPr>
        <w:t xml:space="preserve">е  </w:t>
      </w:r>
      <w:r w:rsidRPr="008014F1">
        <w:rPr>
          <w:rFonts w:ascii="Times New Roman" w:hAnsi="Times New Roman"/>
          <w:spacing w:val="4"/>
          <w:w w:val="113"/>
          <w:sz w:val="24"/>
          <w:szCs w:val="24"/>
          <w:lang w:val="ru-RU"/>
        </w:rPr>
        <w:t>алфавит</w:t>
      </w:r>
      <w:r w:rsidRPr="008014F1">
        <w:rPr>
          <w:rFonts w:ascii="Times New Roman" w:hAnsi="Times New Roman"/>
          <w:w w:val="113"/>
          <w:sz w:val="24"/>
          <w:szCs w:val="24"/>
          <w:lang w:val="ru-RU"/>
        </w:rPr>
        <w:t xml:space="preserve">а </w:t>
      </w:r>
      <w:r w:rsidRPr="008014F1">
        <w:rPr>
          <w:rFonts w:ascii="Times New Roman" w:hAnsi="Times New Roman"/>
          <w:spacing w:val="4"/>
          <w:w w:val="113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и </w:t>
      </w:r>
      <w:r w:rsidRPr="008014F1">
        <w:rPr>
          <w:rFonts w:ascii="Times New Roman" w:hAnsi="Times New Roman"/>
          <w:spacing w:val="24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5"/>
          <w:w w:val="116"/>
          <w:sz w:val="24"/>
          <w:szCs w:val="24"/>
          <w:lang w:val="ru-RU"/>
        </w:rPr>
        <w:t>навы</w:t>
      </w:r>
      <w:r w:rsidRPr="008014F1">
        <w:rPr>
          <w:rFonts w:ascii="Times New Roman" w:hAnsi="Times New Roman"/>
          <w:w w:val="116"/>
          <w:sz w:val="24"/>
          <w:szCs w:val="24"/>
          <w:lang w:val="ru-RU"/>
        </w:rPr>
        <w:t>к</w:t>
      </w:r>
      <w:r w:rsidRPr="008014F1">
        <w:rPr>
          <w:rFonts w:ascii="Times New Roman" w:hAnsi="Times New Roman"/>
          <w:spacing w:val="55"/>
          <w:w w:val="116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ег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о </w:t>
      </w:r>
      <w:r w:rsidRPr="008014F1">
        <w:rPr>
          <w:rFonts w:ascii="Times New Roman" w:hAnsi="Times New Roman"/>
          <w:spacing w:val="3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4"/>
          <w:sz w:val="24"/>
          <w:szCs w:val="24"/>
          <w:lang w:val="ru-RU"/>
        </w:rPr>
        <w:t xml:space="preserve">практического </w:t>
      </w:r>
      <w:r w:rsidRPr="008014F1">
        <w:rPr>
          <w:rFonts w:ascii="Times New Roman" w:hAnsi="Times New Roman"/>
          <w:spacing w:val="4"/>
          <w:w w:val="115"/>
          <w:sz w:val="24"/>
          <w:szCs w:val="24"/>
          <w:lang w:val="ru-RU"/>
        </w:rPr>
        <w:t>использования.</w:t>
      </w:r>
    </w:p>
    <w:p w:rsidR="00F366E9" w:rsidRPr="008014F1" w:rsidRDefault="00F366E9" w:rsidP="00447B43">
      <w:pPr>
        <w:widowControl w:val="0"/>
        <w:autoSpaceDE w:val="0"/>
        <w:autoSpaceDN w:val="0"/>
        <w:adjustRightInd w:val="0"/>
        <w:spacing w:after="0" w:line="240" w:lineRule="auto"/>
        <w:ind w:left="145" w:right="88" w:firstLine="284"/>
        <w:rPr>
          <w:rFonts w:ascii="Times New Roman" w:hAnsi="Times New Roman"/>
          <w:sz w:val="24"/>
          <w:szCs w:val="24"/>
          <w:lang w:val="ru-RU"/>
        </w:rPr>
      </w:pPr>
      <w:r w:rsidRPr="008014F1">
        <w:rPr>
          <w:rFonts w:ascii="Times New Roman" w:hAnsi="Times New Roman"/>
          <w:spacing w:val="5"/>
          <w:w w:val="114"/>
          <w:sz w:val="24"/>
          <w:szCs w:val="24"/>
          <w:lang w:val="ru-RU"/>
        </w:rPr>
        <w:t>Фонетически</w:t>
      </w:r>
      <w:r w:rsidRPr="008014F1">
        <w:rPr>
          <w:rFonts w:ascii="Times New Roman" w:hAnsi="Times New Roman"/>
          <w:w w:val="114"/>
          <w:sz w:val="24"/>
          <w:szCs w:val="24"/>
          <w:lang w:val="ru-RU"/>
        </w:rPr>
        <w:t>е</w:t>
      </w:r>
      <w:r w:rsidRPr="008014F1">
        <w:rPr>
          <w:rFonts w:ascii="Times New Roman" w:hAnsi="Times New Roman"/>
          <w:spacing w:val="-11"/>
          <w:w w:val="114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5"/>
          <w:w w:val="114"/>
          <w:sz w:val="24"/>
          <w:szCs w:val="24"/>
          <w:lang w:val="ru-RU"/>
        </w:rPr>
        <w:t>знани</w:t>
      </w:r>
      <w:r w:rsidRPr="008014F1">
        <w:rPr>
          <w:rFonts w:ascii="Times New Roman" w:hAnsi="Times New Roman"/>
          <w:w w:val="114"/>
          <w:sz w:val="24"/>
          <w:szCs w:val="24"/>
          <w:lang w:val="ru-RU"/>
        </w:rPr>
        <w:t>я</w:t>
      </w:r>
      <w:r w:rsidRPr="008014F1">
        <w:rPr>
          <w:rFonts w:ascii="Times New Roman" w:hAnsi="Times New Roman"/>
          <w:spacing w:val="31"/>
          <w:w w:val="114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z w:val="24"/>
          <w:szCs w:val="24"/>
          <w:lang w:val="ru-RU"/>
        </w:rPr>
        <w:t>и</w:t>
      </w:r>
      <w:r w:rsidRPr="008014F1">
        <w:rPr>
          <w:rFonts w:ascii="Times New Roman" w:hAnsi="Times New Roman"/>
          <w:spacing w:val="35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5"/>
          <w:w w:val="114"/>
          <w:sz w:val="24"/>
          <w:szCs w:val="24"/>
          <w:lang w:val="ru-RU"/>
        </w:rPr>
        <w:t>умени</w:t>
      </w:r>
      <w:r w:rsidRPr="008014F1">
        <w:rPr>
          <w:rFonts w:ascii="Times New Roman" w:hAnsi="Times New Roman"/>
          <w:w w:val="114"/>
          <w:sz w:val="24"/>
          <w:szCs w:val="24"/>
          <w:lang w:val="ru-RU"/>
        </w:rPr>
        <w:t>я</w:t>
      </w:r>
      <w:r w:rsidRPr="008014F1">
        <w:rPr>
          <w:rFonts w:ascii="Times New Roman" w:hAnsi="Times New Roman"/>
          <w:spacing w:val="12"/>
          <w:w w:val="114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5"/>
          <w:w w:val="114"/>
          <w:sz w:val="24"/>
          <w:szCs w:val="24"/>
          <w:lang w:val="ru-RU"/>
        </w:rPr>
        <w:t>являютс</w:t>
      </w:r>
      <w:r w:rsidRPr="008014F1">
        <w:rPr>
          <w:rFonts w:ascii="Times New Roman" w:hAnsi="Times New Roman"/>
          <w:w w:val="114"/>
          <w:sz w:val="24"/>
          <w:szCs w:val="24"/>
          <w:lang w:val="ru-RU"/>
        </w:rPr>
        <w:t>я</w:t>
      </w:r>
      <w:r w:rsidRPr="008014F1">
        <w:rPr>
          <w:rFonts w:ascii="Times New Roman" w:hAnsi="Times New Roman"/>
          <w:spacing w:val="32"/>
          <w:w w:val="114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b/>
          <w:bCs/>
          <w:i/>
          <w:iCs/>
          <w:spacing w:val="5"/>
          <w:w w:val="114"/>
          <w:sz w:val="24"/>
          <w:szCs w:val="24"/>
          <w:lang w:val="ru-RU"/>
        </w:rPr>
        <w:t>базовым</w:t>
      </w:r>
      <w:r w:rsidRPr="008014F1">
        <w:rPr>
          <w:rFonts w:ascii="Times New Roman" w:hAnsi="Times New Roman"/>
          <w:b/>
          <w:bCs/>
          <w:i/>
          <w:iCs/>
          <w:w w:val="114"/>
          <w:sz w:val="24"/>
          <w:szCs w:val="24"/>
          <w:lang w:val="ru-RU"/>
        </w:rPr>
        <w:t>и</w:t>
      </w:r>
      <w:r w:rsidRPr="008014F1">
        <w:rPr>
          <w:rFonts w:ascii="Times New Roman" w:hAnsi="Times New Roman"/>
          <w:b/>
          <w:bCs/>
          <w:i/>
          <w:iCs/>
          <w:spacing w:val="14"/>
          <w:w w:val="114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b/>
          <w:bCs/>
          <w:i/>
          <w:iCs/>
          <w:spacing w:val="4"/>
          <w:sz w:val="24"/>
          <w:szCs w:val="24"/>
          <w:lang w:val="ru-RU"/>
        </w:rPr>
        <w:t>дл</w:t>
      </w:r>
      <w:r w:rsidRPr="008014F1"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  <w:t xml:space="preserve">я </w:t>
      </w:r>
      <w:r w:rsidRPr="008014F1">
        <w:rPr>
          <w:rFonts w:ascii="Times New Roman" w:hAnsi="Times New Roman"/>
          <w:b/>
          <w:bCs/>
          <w:i/>
          <w:iCs/>
          <w:spacing w:val="25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b/>
          <w:bCs/>
          <w:i/>
          <w:iCs/>
          <w:spacing w:val="4"/>
          <w:w w:val="118"/>
          <w:sz w:val="24"/>
          <w:szCs w:val="24"/>
          <w:lang w:val="ru-RU"/>
        </w:rPr>
        <w:t>разви</w:t>
      </w:r>
      <w:r w:rsidRPr="008014F1">
        <w:rPr>
          <w:rFonts w:ascii="Times New Roman" w:hAnsi="Times New Roman"/>
          <w:b/>
          <w:bCs/>
          <w:i/>
          <w:iCs/>
          <w:spacing w:val="4"/>
          <w:sz w:val="24"/>
          <w:szCs w:val="24"/>
          <w:lang w:val="ru-RU"/>
        </w:rPr>
        <w:t>ти</w:t>
      </w:r>
      <w:r w:rsidRPr="008014F1"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  <w:t xml:space="preserve">я </w:t>
      </w:r>
      <w:r w:rsidRPr="008014F1">
        <w:rPr>
          <w:rFonts w:ascii="Times New Roman" w:hAnsi="Times New Roman"/>
          <w:b/>
          <w:bCs/>
          <w:i/>
          <w:iCs/>
          <w:spacing w:val="1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1"/>
          <w:sz w:val="24"/>
          <w:szCs w:val="24"/>
          <w:lang w:val="ru-RU"/>
        </w:rPr>
        <w:t>следующи</w:t>
      </w:r>
      <w:r w:rsidRPr="008014F1">
        <w:rPr>
          <w:rFonts w:ascii="Times New Roman" w:hAnsi="Times New Roman"/>
          <w:w w:val="111"/>
          <w:sz w:val="24"/>
          <w:szCs w:val="24"/>
          <w:lang w:val="ru-RU"/>
        </w:rPr>
        <w:t>х</w:t>
      </w:r>
      <w:r w:rsidRPr="008014F1">
        <w:rPr>
          <w:rFonts w:ascii="Times New Roman" w:hAnsi="Times New Roman"/>
          <w:spacing w:val="11"/>
          <w:w w:val="111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b/>
          <w:bCs/>
          <w:i/>
          <w:iCs/>
          <w:spacing w:val="4"/>
          <w:w w:val="111"/>
          <w:sz w:val="24"/>
          <w:szCs w:val="24"/>
          <w:lang w:val="ru-RU"/>
        </w:rPr>
        <w:t>орфографически</w:t>
      </w:r>
      <w:r w:rsidRPr="008014F1">
        <w:rPr>
          <w:rFonts w:ascii="Times New Roman" w:hAnsi="Times New Roman"/>
          <w:b/>
          <w:bCs/>
          <w:i/>
          <w:iCs/>
          <w:w w:val="111"/>
          <w:sz w:val="24"/>
          <w:szCs w:val="24"/>
          <w:lang w:val="ru-RU"/>
        </w:rPr>
        <w:t>х</w:t>
      </w:r>
      <w:r w:rsidRPr="008014F1">
        <w:rPr>
          <w:rFonts w:ascii="Times New Roman" w:hAnsi="Times New Roman"/>
          <w:b/>
          <w:bCs/>
          <w:i/>
          <w:iCs/>
          <w:spacing w:val="32"/>
          <w:w w:val="111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b/>
          <w:bCs/>
          <w:i/>
          <w:iCs/>
          <w:spacing w:val="4"/>
          <w:w w:val="114"/>
          <w:sz w:val="24"/>
          <w:szCs w:val="24"/>
          <w:lang w:val="ru-RU"/>
        </w:rPr>
        <w:t>умений:</w:t>
      </w:r>
    </w:p>
    <w:p w:rsidR="00F366E9" w:rsidRPr="008014F1" w:rsidRDefault="00F366E9" w:rsidP="00447B43">
      <w:pPr>
        <w:widowControl w:val="0"/>
        <w:autoSpaceDE w:val="0"/>
        <w:autoSpaceDN w:val="0"/>
        <w:adjustRightInd w:val="0"/>
        <w:spacing w:after="0" w:line="240" w:lineRule="auto"/>
        <w:ind w:left="145" w:right="88" w:firstLine="283"/>
        <w:rPr>
          <w:rFonts w:ascii="Times New Roman" w:hAnsi="Times New Roman"/>
          <w:sz w:val="24"/>
          <w:szCs w:val="24"/>
          <w:lang w:val="ru-RU"/>
        </w:rPr>
      </w:pP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1</w:t>
      </w:r>
      <w:r w:rsidRPr="008014F1">
        <w:rPr>
          <w:rFonts w:ascii="Times New Roman" w:hAnsi="Times New Roman"/>
          <w:sz w:val="24"/>
          <w:szCs w:val="24"/>
          <w:lang w:val="ru-RU"/>
        </w:rPr>
        <w:t>)</w:t>
      </w:r>
      <w:r w:rsidRPr="008014F1">
        <w:rPr>
          <w:rFonts w:ascii="Times New Roman" w:hAnsi="Times New Roman"/>
          <w:spacing w:val="46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1"/>
          <w:sz w:val="24"/>
          <w:szCs w:val="24"/>
          <w:lang w:val="ru-RU"/>
        </w:rPr>
        <w:t>видет</w:t>
      </w:r>
      <w:r w:rsidRPr="008014F1">
        <w:rPr>
          <w:rFonts w:ascii="Times New Roman" w:hAnsi="Times New Roman"/>
          <w:w w:val="111"/>
          <w:sz w:val="24"/>
          <w:szCs w:val="24"/>
          <w:lang w:val="ru-RU"/>
        </w:rPr>
        <w:t>ь</w:t>
      </w:r>
      <w:r w:rsidRPr="008014F1">
        <w:rPr>
          <w:rFonts w:ascii="Times New Roman" w:hAnsi="Times New Roman"/>
          <w:spacing w:val="24"/>
          <w:w w:val="111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1"/>
          <w:sz w:val="24"/>
          <w:szCs w:val="24"/>
          <w:lang w:val="ru-RU"/>
        </w:rPr>
        <w:t>(обнаруживать</w:t>
      </w:r>
      <w:r w:rsidRPr="008014F1">
        <w:rPr>
          <w:rFonts w:ascii="Times New Roman" w:hAnsi="Times New Roman"/>
          <w:w w:val="111"/>
          <w:sz w:val="24"/>
          <w:szCs w:val="24"/>
          <w:lang w:val="ru-RU"/>
        </w:rPr>
        <w:t>)</w:t>
      </w:r>
      <w:r w:rsidRPr="008014F1">
        <w:rPr>
          <w:rFonts w:ascii="Times New Roman" w:hAnsi="Times New Roman"/>
          <w:spacing w:val="44"/>
          <w:w w:val="111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1"/>
          <w:sz w:val="24"/>
          <w:szCs w:val="24"/>
          <w:lang w:val="ru-RU"/>
        </w:rPr>
        <w:t>орфограмм</w:t>
      </w:r>
      <w:r w:rsidRPr="008014F1">
        <w:rPr>
          <w:rFonts w:ascii="Times New Roman" w:hAnsi="Times New Roman"/>
          <w:w w:val="111"/>
          <w:sz w:val="24"/>
          <w:szCs w:val="24"/>
          <w:lang w:val="ru-RU"/>
        </w:rPr>
        <w:t>ы</w:t>
      </w:r>
      <w:r w:rsidRPr="008014F1">
        <w:rPr>
          <w:rFonts w:ascii="Times New Roman" w:hAnsi="Times New Roman"/>
          <w:spacing w:val="28"/>
          <w:w w:val="111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z w:val="24"/>
          <w:szCs w:val="24"/>
          <w:lang w:val="ru-RU"/>
        </w:rPr>
        <w:t>в</w:t>
      </w:r>
      <w:r w:rsidRPr="008014F1">
        <w:rPr>
          <w:rFonts w:ascii="Times New Roman" w:hAnsi="Times New Roman"/>
          <w:spacing w:val="38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2"/>
          <w:sz w:val="24"/>
          <w:szCs w:val="24"/>
          <w:lang w:val="ru-RU"/>
        </w:rPr>
        <w:t>слова</w:t>
      </w:r>
      <w:r w:rsidRPr="008014F1">
        <w:rPr>
          <w:rFonts w:ascii="Times New Roman" w:hAnsi="Times New Roman"/>
          <w:w w:val="112"/>
          <w:sz w:val="24"/>
          <w:szCs w:val="24"/>
          <w:lang w:val="ru-RU"/>
        </w:rPr>
        <w:t>х</w:t>
      </w:r>
      <w:r w:rsidRPr="008014F1">
        <w:rPr>
          <w:rFonts w:ascii="Times New Roman" w:hAnsi="Times New Roman"/>
          <w:spacing w:val="23"/>
          <w:w w:val="11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z w:val="24"/>
          <w:szCs w:val="24"/>
          <w:lang w:val="ru-RU"/>
        </w:rPr>
        <w:t>и</w:t>
      </w:r>
      <w:r w:rsidRPr="008014F1">
        <w:rPr>
          <w:rFonts w:ascii="Times New Roman" w:hAnsi="Times New Roman"/>
          <w:spacing w:val="45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3"/>
          <w:sz w:val="24"/>
          <w:szCs w:val="24"/>
          <w:lang w:val="ru-RU"/>
        </w:rPr>
        <w:t>межд</w:t>
      </w:r>
      <w:r w:rsidRPr="008014F1">
        <w:rPr>
          <w:rFonts w:ascii="Times New Roman" w:hAnsi="Times New Roman"/>
          <w:w w:val="113"/>
          <w:sz w:val="24"/>
          <w:szCs w:val="24"/>
          <w:lang w:val="ru-RU"/>
        </w:rPr>
        <w:t>у</w:t>
      </w:r>
      <w:r w:rsidRPr="008014F1">
        <w:rPr>
          <w:rFonts w:ascii="Times New Roman" w:hAnsi="Times New Roman"/>
          <w:spacing w:val="23"/>
          <w:w w:val="113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2"/>
          <w:sz w:val="24"/>
          <w:szCs w:val="24"/>
          <w:lang w:val="ru-RU"/>
        </w:rPr>
        <w:t>слова</w:t>
      </w:r>
      <w:r w:rsidRPr="008014F1">
        <w:rPr>
          <w:rFonts w:ascii="Times New Roman" w:hAnsi="Times New Roman"/>
          <w:spacing w:val="4"/>
          <w:w w:val="117"/>
          <w:sz w:val="24"/>
          <w:szCs w:val="24"/>
          <w:lang w:val="ru-RU"/>
        </w:rPr>
        <w:t>ми;</w:t>
      </w:r>
    </w:p>
    <w:p w:rsidR="00F366E9" w:rsidRPr="008014F1" w:rsidRDefault="00F366E9" w:rsidP="00447B43">
      <w:pPr>
        <w:widowControl w:val="0"/>
        <w:autoSpaceDE w:val="0"/>
        <w:autoSpaceDN w:val="0"/>
        <w:adjustRightInd w:val="0"/>
        <w:spacing w:after="0" w:line="240" w:lineRule="auto"/>
        <w:ind w:left="428"/>
        <w:rPr>
          <w:rFonts w:ascii="Times New Roman" w:hAnsi="Times New Roman"/>
          <w:sz w:val="24"/>
          <w:szCs w:val="24"/>
          <w:lang w:val="ru-RU"/>
        </w:rPr>
      </w:pP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2</w:t>
      </w:r>
      <w:r w:rsidRPr="008014F1">
        <w:rPr>
          <w:rFonts w:ascii="Times New Roman" w:hAnsi="Times New Roman"/>
          <w:sz w:val="24"/>
          <w:szCs w:val="24"/>
          <w:lang w:val="ru-RU"/>
        </w:rPr>
        <w:t>)</w:t>
      </w:r>
      <w:r w:rsidRPr="008014F1">
        <w:rPr>
          <w:rFonts w:ascii="Times New Roman" w:hAnsi="Times New Roman"/>
          <w:spacing w:val="30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3"/>
          <w:sz w:val="24"/>
          <w:szCs w:val="24"/>
          <w:lang w:val="ru-RU"/>
        </w:rPr>
        <w:t>правильн</w:t>
      </w:r>
      <w:r w:rsidRPr="008014F1">
        <w:rPr>
          <w:rFonts w:ascii="Times New Roman" w:hAnsi="Times New Roman"/>
          <w:w w:val="113"/>
          <w:sz w:val="24"/>
          <w:szCs w:val="24"/>
          <w:lang w:val="ru-RU"/>
        </w:rPr>
        <w:t>о</w:t>
      </w:r>
      <w:r w:rsidRPr="008014F1">
        <w:rPr>
          <w:rFonts w:ascii="Times New Roman" w:hAnsi="Times New Roman"/>
          <w:spacing w:val="6"/>
          <w:w w:val="113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3"/>
          <w:sz w:val="24"/>
          <w:szCs w:val="24"/>
          <w:lang w:val="ru-RU"/>
        </w:rPr>
        <w:t>писат</w:t>
      </w:r>
      <w:r w:rsidRPr="008014F1">
        <w:rPr>
          <w:rFonts w:ascii="Times New Roman" w:hAnsi="Times New Roman"/>
          <w:w w:val="113"/>
          <w:sz w:val="24"/>
          <w:szCs w:val="24"/>
          <w:lang w:val="ru-RU"/>
        </w:rPr>
        <w:t>ь</w:t>
      </w:r>
      <w:r w:rsidRPr="008014F1">
        <w:rPr>
          <w:rFonts w:ascii="Times New Roman" w:hAnsi="Times New Roman"/>
          <w:spacing w:val="5"/>
          <w:w w:val="113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слов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а </w:t>
      </w:r>
      <w:r w:rsidRPr="008014F1">
        <w:rPr>
          <w:rFonts w:ascii="Times New Roman" w:hAnsi="Times New Roman"/>
          <w:spacing w:val="15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z w:val="24"/>
          <w:szCs w:val="24"/>
          <w:lang w:val="ru-RU"/>
        </w:rPr>
        <w:t>с</w:t>
      </w:r>
      <w:r w:rsidRPr="008014F1">
        <w:rPr>
          <w:rFonts w:ascii="Times New Roman" w:hAnsi="Times New Roman"/>
          <w:spacing w:val="16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3"/>
          <w:sz w:val="24"/>
          <w:szCs w:val="24"/>
          <w:lang w:val="ru-RU"/>
        </w:rPr>
        <w:t>изученным</w:t>
      </w:r>
      <w:r w:rsidRPr="008014F1">
        <w:rPr>
          <w:rFonts w:ascii="Times New Roman" w:hAnsi="Times New Roman"/>
          <w:w w:val="113"/>
          <w:sz w:val="24"/>
          <w:szCs w:val="24"/>
          <w:lang w:val="ru-RU"/>
        </w:rPr>
        <w:t>и</w:t>
      </w:r>
      <w:r w:rsidRPr="008014F1">
        <w:rPr>
          <w:rFonts w:ascii="Times New Roman" w:hAnsi="Times New Roman"/>
          <w:spacing w:val="13"/>
          <w:w w:val="113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05"/>
          <w:sz w:val="24"/>
          <w:szCs w:val="24"/>
          <w:lang w:val="ru-RU"/>
        </w:rPr>
        <w:t>о</w:t>
      </w:r>
      <w:r w:rsidRPr="008014F1">
        <w:rPr>
          <w:rFonts w:ascii="Times New Roman" w:hAnsi="Times New Roman"/>
          <w:spacing w:val="4"/>
          <w:w w:val="114"/>
          <w:sz w:val="24"/>
          <w:szCs w:val="24"/>
          <w:lang w:val="ru-RU"/>
        </w:rPr>
        <w:t>р</w:t>
      </w:r>
      <w:r w:rsidRPr="008014F1">
        <w:rPr>
          <w:rFonts w:ascii="Times New Roman" w:hAnsi="Times New Roman"/>
          <w:spacing w:val="4"/>
          <w:w w:val="110"/>
          <w:sz w:val="24"/>
          <w:szCs w:val="24"/>
          <w:lang w:val="ru-RU"/>
        </w:rPr>
        <w:t>ф</w:t>
      </w:r>
      <w:r w:rsidRPr="008014F1">
        <w:rPr>
          <w:rFonts w:ascii="Times New Roman" w:hAnsi="Times New Roman"/>
          <w:spacing w:val="4"/>
          <w:w w:val="105"/>
          <w:sz w:val="24"/>
          <w:szCs w:val="24"/>
          <w:lang w:val="ru-RU"/>
        </w:rPr>
        <w:t>о</w:t>
      </w:r>
      <w:r w:rsidRPr="008014F1">
        <w:rPr>
          <w:rFonts w:ascii="Times New Roman" w:hAnsi="Times New Roman"/>
          <w:spacing w:val="4"/>
          <w:w w:val="114"/>
          <w:sz w:val="24"/>
          <w:szCs w:val="24"/>
          <w:lang w:val="ru-RU"/>
        </w:rPr>
        <w:t>гр</w:t>
      </w:r>
      <w:r w:rsidRPr="008014F1">
        <w:rPr>
          <w:rFonts w:ascii="Times New Roman" w:hAnsi="Times New Roman"/>
          <w:spacing w:val="4"/>
          <w:w w:val="117"/>
          <w:sz w:val="24"/>
          <w:szCs w:val="24"/>
          <w:lang w:val="ru-RU"/>
        </w:rPr>
        <w:t>а</w:t>
      </w:r>
      <w:r w:rsidRPr="008014F1">
        <w:rPr>
          <w:rFonts w:ascii="Times New Roman" w:hAnsi="Times New Roman"/>
          <w:spacing w:val="4"/>
          <w:w w:val="113"/>
          <w:sz w:val="24"/>
          <w:szCs w:val="24"/>
          <w:lang w:val="ru-RU"/>
        </w:rPr>
        <w:t>мм</w:t>
      </w:r>
      <w:r w:rsidRPr="008014F1">
        <w:rPr>
          <w:rFonts w:ascii="Times New Roman" w:hAnsi="Times New Roman"/>
          <w:spacing w:val="4"/>
          <w:w w:val="117"/>
          <w:sz w:val="24"/>
          <w:szCs w:val="24"/>
          <w:lang w:val="ru-RU"/>
        </w:rPr>
        <w:t>а</w:t>
      </w:r>
      <w:r w:rsidRPr="008014F1">
        <w:rPr>
          <w:rFonts w:ascii="Times New Roman" w:hAnsi="Times New Roman"/>
          <w:spacing w:val="4"/>
          <w:w w:val="113"/>
          <w:sz w:val="24"/>
          <w:szCs w:val="24"/>
          <w:lang w:val="ru-RU"/>
        </w:rPr>
        <w:t>м</w:t>
      </w:r>
      <w:r w:rsidRPr="008014F1">
        <w:rPr>
          <w:rFonts w:ascii="Times New Roman" w:hAnsi="Times New Roman"/>
          <w:spacing w:val="4"/>
          <w:w w:val="116"/>
          <w:sz w:val="24"/>
          <w:szCs w:val="24"/>
          <w:lang w:val="ru-RU"/>
        </w:rPr>
        <w:t>и</w:t>
      </w:r>
      <w:r w:rsidRPr="008014F1">
        <w:rPr>
          <w:rFonts w:ascii="Times New Roman" w:hAnsi="Times New Roman"/>
          <w:w w:val="127"/>
          <w:sz w:val="24"/>
          <w:szCs w:val="24"/>
          <w:lang w:val="ru-RU"/>
        </w:rPr>
        <w:t>;</w:t>
      </w:r>
    </w:p>
    <w:p w:rsidR="00F366E9" w:rsidRPr="008014F1" w:rsidRDefault="00F366E9" w:rsidP="00447B43">
      <w:pPr>
        <w:widowControl w:val="0"/>
        <w:autoSpaceDE w:val="0"/>
        <w:autoSpaceDN w:val="0"/>
        <w:adjustRightInd w:val="0"/>
        <w:spacing w:after="0" w:line="240" w:lineRule="auto"/>
        <w:ind w:left="145" w:right="84" w:firstLine="283"/>
        <w:rPr>
          <w:rFonts w:ascii="Times New Roman" w:hAnsi="Times New Roman"/>
          <w:sz w:val="24"/>
          <w:szCs w:val="24"/>
          <w:lang w:val="ru-RU"/>
        </w:rPr>
      </w:pP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3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) </w:t>
      </w:r>
      <w:r w:rsidRPr="008014F1">
        <w:rPr>
          <w:rFonts w:ascii="Times New Roman" w:hAnsi="Times New Roman"/>
          <w:spacing w:val="1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2"/>
          <w:sz w:val="24"/>
          <w:szCs w:val="24"/>
          <w:lang w:val="ru-RU"/>
        </w:rPr>
        <w:t>графическ</w:t>
      </w:r>
      <w:r w:rsidRPr="008014F1">
        <w:rPr>
          <w:rFonts w:ascii="Times New Roman" w:hAnsi="Times New Roman"/>
          <w:w w:val="112"/>
          <w:sz w:val="24"/>
          <w:szCs w:val="24"/>
          <w:lang w:val="ru-RU"/>
        </w:rPr>
        <w:t xml:space="preserve">и </w:t>
      </w:r>
      <w:r w:rsidRPr="008014F1">
        <w:rPr>
          <w:rFonts w:ascii="Times New Roman" w:hAnsi="Times New Roman"/>
          <w:spacing w:val="7"/>
          <w:w w:val="11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2"/>
          <w:sz w:val="24"/>
          <w:szCs w:val="24"/>
          <w:lang w:val="ru-RU"/>
        </w:rPr>
        <w:t>обозначат</w:t>
      </w:r>
      <w:r w:rsidRPr="008014F1">
        <w:rPr>
          <w:rFonts w:ascii="Times New Roman" w:hAnsi="Times New Roman"/>
          <w:w w:val="112"/>
          <w:sz w:val="24"/>
          <w:szCs w:val="24"/>
          <w:lang w:val="ru-RU"/>
        </w:rPr>
        <w:t>ь</w:t>
      </w:r>
      <w:r w:rsidRPr="008014F1">
        <w:rPr>
          <w:rFonts w:ascii="Times New Roman" w:hAnsi="Times New Roman"/>
          <w:spacing w:val="36"/>
          <w:w w:val="11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2"/>
          <w:sz w:val="24"/>
          <w:szCs w:val="24"/>
          <w:lang w:val="ru-RU"/>
        </w:rPr>
        <w:t>орфограмм</w:t>
      </w:r>
      <w:r w:rsidRPr="008014F1">
        <w:rPr>
          <w:rFonts w:ascii="Times New Roman" w:hAnsi="Times New Roman"/>
          <w:w w:val="112"/>
          <w:sz w:val="24"/>
          <w:szCs w:val="24"/>
          <w:lang w:val="ru-RU"/>
        </w:rPr>
        <w:t>у</w:t>
      </w:r>
      <w:r w:rsidRPr="008014F1">
        <w:rPr>
          <w:rFonts w:ascii="Times New Roman" w:hAnsi="Times New Roman"/>
          <w:spacing w:val="36"/>
          <w:w w:val="11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и </w:t>
      </w:r>
      <w:r w:rsidRPr="008014F1">
        <w:rPr>
          <w:rFonts w:ascii="Times New Roman" w:hAnsi="Times New Roman"/>
          <w:spacing w:val="11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1"/>
          <w:sz w:val="24"/>
          <w:szCs w:val="24"/>
          <w:lang w:val="ru-RU"/>
        </w:rPr>
        <w:t>услови</w:t>
      </w:r>
      <w:r w:rsidRPr="008014F1">
        <w:rPr>
          <w:rFonts w:ascii="Times New Roman" w:hAnsi="Times New Roman"/>
          <w:w w:val="111"/>
          <w:sz w:val="24"/>
          <w:szCs w:val="24"/>
          <w:lang w:val="ru-RU"/>
        </w:rPr>
        <w:t xml:space="preserve">я  </w:t>
      </w:r>
      <w:r w:rsidRPr="008014F1">
        <w:rPr>
          <w:rFonts w:ascii="Times New Roman" w:hAnsi="Times New Roman"/>
          <w:spacing w:val="4"/>
          <w:w w:val="111"/>
          <w:sz w:val="24"/>
          <w:szCs w:val="24"/>
          <w:lang w:val="ru-RU"/>
        </w:rPr>
        <w:t>выбор</w:t>
      </w:r>
      <w:r w:rsidRPr="008014F1">
        <w:rPr>
          <w:rFonts w:ascii="Times New Roman" w:hAnsi="Times New Roman"/>
          <w:w w:val="111"/>
          <w:sz w:val="24"/>
          <w:szCs w:val="24"/>
          <w:lang w:val="ru-RU"/>
        </w:rPr>
        <w:t>а</w:t>
      </w:r>
      <w:r w:rsidRPr="008014F1">
        <w:rPr>
          <w:rFonts w:ascii="Times New Roman" w:hAnsi="Times New Roman"/>
          <w:spacing w:val="39"/>
          <w:w w:val="111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08"/>
          <w:sz w:val="24"/>
          <w:szCs w:val="24"/>
          <w:lang w:val="ru-RU"/>
        </w:rPr>
        <w:t xml:space="preserve">(без </w:t>
      </w:r>
      <w:r w:rsidRPr="008014F1">
        <w:rPr>
          <w:rFonts w:ascii="Times New Roman" w:hAnsi="Times New Roman"/>
          <w:spacing w:val="4"/>
          <w:w w:val="112"/>
          <w:sz w:val="24"/>
          <w:szCs w:val="24"/>
          <w:lang w:val="ru-RU"/>
        </w:rPr>
        <w:t>введени</w:t>
      </w:r>
      <w:r w:rsidRPr="008014F1">
        <w:rPr>
          <w:rFonts w:ascii="Times New Roman" w:hAnsi="Times New Roman"/>
          <w:w w:val="112"/>
          <w:sz w:val="24"/>
          <w:szCs w:val="24"/>
          <w:lang w:val="ru-RU"/>
        </w:rPr>
        <w:t>я</w:t>
      </w:r>
      <w:r w:rsidRPr="008014F1">
        <w:rPr>
          <w:rFonts w:ascii="Times New Roman" w:hAnsi="Times New Roman"/>
          <w:spacing w:val="15"/>
          <w:w w:val="11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2"/>
          <w:sz w:val="24"/>
          <w:szCs w:val="24"/>
          <w:lang w:val="ru-RU"/>
        </w:rPr>
        <w:t>термин</w:t>
      </w:r>
      <w:r w:rsidRPr="008014F1">
        <w:rPr>
          <w:rFonts w:ascii="Times New Roman" w:hAnsi="Times New Roman"/>
          <w:w w:val="112"/>
          <w:sz w:val="24"/>
          <w:szCs w:val="24"/>
          <w:lang w:val="ru-RU"/>
        </w:rPr>
        <w:t>а</w:t>
      </w:r>
      <w:r w:rsidRPr="008014F1">
        <w:rPr>
          <w:rFonts w:ascii="Times New Roman" w:hAnsi="Times New Roman"/>
          <w:spacing w:val="16"/>
          <w:w w:val="11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2"/>
          <w:sz w:val="24"/>
          <w:szCs w:val="24"/>
          <w:lang w:val="ru-RU"/>
        </w:rPr>
        <w:t>«услови</w:t>
      </w:r>
      <w:r w:rsidRPr="008014F1">
        <w:rPr>
          <w:rFonts w:ascii="Times New Roman" w:hAnsi="Times New Roman"/>
          <w:w w:val="112"/>
          <w:sz w:val="24"/>
          <w:szCs w:val="24"/>
          <w:lang w:val="ru-RU"/>
        </w:rPr>
        <w:t>я</w:t>
      </w:r>
      <w:r w:rsidRPr="008014F1">
        <w:rPr>
          <w:rFonts w:ascii="Times New Roman" w:hAnsi="Times New Roman"/>
          <w:spacing w:val="18"/>
          <w:w w:val="11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2"/>
          <w:sz w:val="24"/>
          <w:szCs w:val="24"/>
          <w:lang w:val="ru-RU"/>
        </w:rPr>
        <w:t>выбор</w:t>
      </w:r>
      <w:r w:rsidRPr="008014F1">
        <w:rPr>
          <w:rFonts w:ascii="Times New Roman" w:hAnsi="Times New Roman"/>
          <w:w w:val="112"/>
          <w:sz w:val="24"/>
          <w:szCs w:val="24"/>
          <w:lang w:val="ru-RU"/>
        </w:rPr>
        <w:t>а</w:t>
      </w:r>
      <w:r w:rsidRPr="008014F1">
        <w:rPr>
          <w:rFonts w:ascii="Times New Roman" w:hAnsi="Times New Roman"/>
          <w:spacing w:val="-6"/>
          <w:w w:val="11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05"/>
          <w:sz w:val="24"/>
          <w:szCs w:val="24"/>
          <w:lang w:val="ru-RU"/>
        </w:rPr>
        <w:t>о</w:t>
      </w:r>
      <w:r w:rsidRPr="008014F1">
        <w:rPr>
          <w:rFonts w:ascii="Times New Roman" w:hAnsi="Times New Roman"/>
          <w:spacing w:val="4"/>
          <w:w w:val="114"/>
          <w:sz w:val="24"/>
          <w:szCs w:val="24"/>
          <w:lang w:val="ru-RU"/>
        </w:rPr>
        <w:t>р</w:t>
      </w:r>
      <w:r w:rsidRPr="008014F1">
        <w:rPr>
          <w:rFonts w:ascii="Times New Roman" w:hAnsi="Times New Roman"/>
          <w:spacing w:val="4"/>
          <w:w w:val="110"/>
          <w:sz w:val="24"/>
          <w:szCs w:val="24"/>
          <w:lang w:val="ru-RU"/>
        </w:rPr>
        <w:t>ф</w:t>
      </w:r>
      <w:r w:rsidRPr="008014F1">
        <w:rPr>
          <w:rFonts w:ascii="Times New Roman" w:hAnsi="Times New Roman"/>
          <w:spacing w:val="4"/>
          <w:w w:val="105"/>
          <w:sz w:val="24"/>
          <w:szCs w:val="24"/>
          <w:lang w:val="ru-RU"/>
        </w:rPr>
        <w:t>о</w:t>
      </w:r>
      <w:r w:rsidRPr="008014F1">
        <w:rPr>
          <w:rFonts w:ascii="Times New Roman" w:hAnsi="Times New Roman"/>
          <w:spacing w:val="4"/>
          <w:w w:val="114"/>
          <w:sz w:val="24"/>
          <w:szCs w:val="24"/>
          <w:lang w:val="ru-RU"/>
        </w:rPr>
        <w:t>гр</w:t>
      </w:r>
      <w:r w:rsidRPr="008014F1">
        <w:rPr>
          <w:rFonts w:ascii="Times New Roman" w:hAnsi="Times New Roman"/>
          <w:spacing w:val="4"/>
          <w:w w:val="117"/>
          <w:sz w:val="24"/>
          <w:szCs w:val="24"/>
          <w:lang w:val="ru-RU"/>
        </w:rPr>
        <w:t>а</w:t>
      </w:r>
      <w:r w:rsidRPr="008014F1">
        <w:rPr>
          <w:rFonts w:ascii="Times New Roman" w:hAnsi="Times New Roman"/>
          <w:spacing w:val="4"/>
          <w:w w:val="113"/>
          <w:sz w:val="24"/>
          <w:szCs w:val="24"/>
          <w:lang w:val="ru-RU"/>
        </w:rPr>
        <w:t>мм</w:t>
      </w:r>
      <w:r w:rsidRPr="008014F1">
        <w:rPr>
          <w:rFonts w:ascii="Times New Roman" w:hAnsi="Times New Roman"/>
          <w:spacing w:val="4"/>
          <w:w w:val="116"/>
          <w:sz w:val="24"/>
          <w:szCs w:val="24"/>
          <w:lang w:val="ru-RU"/>
        </w:rPr>
        <w:t>ы</w:t>
      </w:r>
      <w:r w:rsidRPr="008014F1">
        <w:rPr>
          <w:rFonts w:ascii="Times New Roman" w:hAnsi="Times New Roman"/>
          <w:spacing w:val="4"/>
          <w:w w:val="115"/>
          <w:sz w:val="24"/>
          <w:szCs w:val="24"/>
          <w:lang w:val="ru-RU"/>
        </w:rPr>
        <w:t>»</w:t>
      </w:r>
      <w:r w:rsidRPr="008014F1">
        <w:rPr>
          <w:rFonts w:ascii="Times New Roman" w:hAnsi="Times New Roman"/>
          <w:spacing w:val="4"/>
          <w:w w:val="105"/>
          <w:sz w:val="24"/>
          <w:szCs w:val="24"/>
          <w:lang w:val="ru-RU"/>
        </w:rPr>
        <w:t>)</w:t>
      </w:r>
      <w:r w:rsidRPr="008014F1">
        <w:rPr>
          <w:rFonts w:ascii="Times New Roman" w:hAnsi="Times New Roman"/>
          <w:w w:val="127"/>
          <w:sz w:val="24"/>
          <w:szCs w:val="24"/>
          <w:lang w:val="ru-RU"/>
        </w:rPr>
        <w:t>;</w:t>
      </w:r>
    </w:p>
    <w:p w:rsidR="00F366E9" w:rsidRPr="008014F1" w:rsidRDefault="00F366E9" w:rsidP="00447B43">
      <w:pPr>
        <w:widowControl w:val="0"/>
        <w:autoSpaceDE w:val="0"/>
        <w:autoSpaceDN w:val="0"/>
        <w:adjustRightInd w:val="0"/>
        <w:spacing w:after="0" w:line="240" w:lineRule="auto"/>
        <w:ind w:left="428"/>
        <w:rPr>
          <w:rFonts w:ascii="Times New Roman" w:hAnsi="Times New Roman"/>
          <w:sz w:val="24"/>
          <w:szCs w:val="24"/>
          <w:lang w:val="ru-RU"/>
        </w:rPr>
      </w:pP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4</w:t>
      </w:r>
      <w:r w:rsidRPr="008014F1">
        <w:rPr>
          <w:rFonts w:ascii="Times New Roman" w:hAnsi="Times New Roman"/>
          <w:sz w:val="24"/>
          <w:szCs w:val="24"/>
          <w:lang w:val="ru-RU"/>
        </w:rPr>
        <w:t>)</w:t>
      </w:r>
      <w:r w:rsidRPr="008014F1">
        <w:rPr>
          <w:rFonts w:ascii="Times New Roman" w:hAnsi="Times New Roman"/>
          <w:spacing w:val="30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3"/>
          <w:sz w:val="24"/>
          <w:szCs w:val="24"/>
          <w:lang w:val="ru-RU"/>
        </w:rPr>
        <w:t>находит</w:t>
      </w:r>
      <w:r w:rsidRPr="008014F1">
        <w:rPr>
          <w:rFonts w:ascii="Times New Roman" w:hAnsi="Times New Roman"/>
          <w:w w:val="113"/>
          <w:sz w:val="24"/>
          <w:szCs w:val="24"/>
          <w:lang w:val="ru-RU"/>
        </w:rPr>
        <w:t>ь</w:t>
      </w:r>
      <w:r w:rsidRPr="008014F1">
        <w:rPr>
          <w:rFonts w:ascii="Times New Roman" w:hAnsi="Times New Roman"/>
          <w:spacing w:val="8"/>
          <w:w w:val="113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z w:val="24"/>
          <w:szCs w:val="24"/>
          <w:lang w:val="ru-RU"/>
        </w:rPr>
        <w:t>и</w:t>
      </w:r>
      <w:r w:rsidRPr="008014F1">
        <w:rPr>
          <w:rFonts w:ascii="Times New Roman" w:hAnsi="Times New Roman"/>
          <w:spacing w:val="29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3"/>
          <w:sz w:val="24"/>
          <w:szCs w:val="24"/>
          <w:lang w:val="ru-RU"/>
        </w:rPr>
        <w:t>исправлят</w:t>
      </w:r>
      <w:r w:rsidRPr="008014F1">
        <w:rPr>
          <w:rFonts w:ascii="Times New Roman" w:hAnsi="Times New Roman"/>
          <w:w w:val="113"/>
          <w:sz w:val="24"/>
          <w:szCs w:val="24"/>
          <w:lang w:val="ru-RU"/>
        </w:rPr>
        <w:t>ь</w:t>
      </w:r>
      <w:r w:rsidRPr="008014F1">
        <w:rPr>
          <w:rFonts w:ascii="Times New Roman" w:hAnsi="Times New Roman"/>
          <w:spacing w:val="30"/>
          <w:w w:val="113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3"/>
          <w:sz w:val="24"/>
          <w:szCs w:val="24"/>
          <w:lang w:val="ru-RU"/>
        </w:rPr>
        <w:t>орфографически</w:t>
      </w:r>
      <w:r w:rsidRPr="008014F1">
        <w:rPr>
          <w:rFonts w:ascii="Times New Roman" w:hAnsi="Times New Roman"/>
          <w:w w:val="113"/>
          <w:sz w:val="24"/>
          <w:szCs w:val="24"/>
          <w:lang w:val="ru-RU"/>
        </w:rPr>
        <w:t>е</w:t>
      </w:r>
      <w:r w:rsidRPr="008014F1">
        <w:rPr>
          <w:rFonts w:ascii="Times New Roman" w:hAnsi="Times New Roman"/>
          <w:spacing w:val="-21"/>
          <w:w w:val="113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5"/>
          <w:sz w:val="24"/>
          <w:szCs w:val="24"/>
          <w:lang w:val="ru-RU"/>
        </w:rPr>
        <w:t>ошибки.</w:t>
      </w:r>
    </w:p>
    <w:p w:rsidR="00F366E9" w:rsidRPr="008014F1" w:rsidRDefault="00F366E9" w:rsidP="00447B43">
      <w:pPr>
        <w:widowControl w:val="0"/>
        <w:autoSpaceDE w:val="0"/>
        <w:autoSpaceDN w:val="0"/>
        <w:adjustRightInd w:val="0"/>
        <w:spacing w:after="0" w:line="240" w:lineRule="auto"/>
        <w:ind w:left="145" w:right="84" w:firstLine="283"/>
        <w:rPr>
          <w:rFonts w:ascii="Times New Roman" w:hAnsi="Times New Roman"/>
          <w:sz w:val="24"/>
          <w:szCs w:val="24"/>
          <w:lang w:val="ru-RU"/>
        </w:rPr>
      </w:pPr>
      <w:r w:rsidRPr="008014F1">
        <w:rPr>
          <w:rFonts w:ascii="Times New Roman" w:hAnsi="Times New Roman"/>
          <w:spacing w:val="8"/>
          <w:w w:val="110"/>
          <w:sz w:val="24"/>
          <w:szCs w:val="24"/>
          <w:lang w:val="ru-RU"/>
        </w:rPr>
        <w:t>Чтоб</w:t>
      </w:r>
      <w:r w:rsidRPr="008014F1">
        <w:rPr>
          <w:rFonts w:ascii="Times New Roman" w:hAnsi="Times New Roman"/>
          <w:w w:val="110"/>
          <w:sz w:val="24"/>
          <w:szCs w:val="24"/>
          <w:lang w:val="ru-RU"/>
        </w:rPr>
        <w:t>ы</w:t>
      </w:r>
      <w:r w:rsidRPr="008014F1">
        <w:rPr>
          <w:rFonts w:ascii="Times New Roman" w:hAnsi="Times New Roman"/>
          <w:spacing w:val="14"/>
          <w:w w:val="110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8"/>
          <w:w w:val="110"/>
          <w:sz w:val="24"/>
          <w:szCs w:val="24"/>
          <w:lang w:val="ru-RU"/>
        </w:rPr>
        <w:t>обеспечит</w:t>
      </w:r>
      <w:r w:rsidRPr="008014F1">
        <w:rPr>
          <w:rFonts w:ascii="Times New Roman" w:hAnsi="Times New Roman"/>
          <w:w w:val="110"/>
          <w:sz w:val="24"/>
          <w:szCs w:val="24"/>
          <w:lang w:val="ru-RU"/>
        </w:rPr>
        <w:t xml:space="preserve">ь </w:t>
      </w:r>
      <w:r w:rsidRPr="008014F1">
        <w:rPr>
          <w:rFonts w:ascii="Times New Roman" w:hAnsi="Times New Roman"/>
          <w:spacing w:val="8"/>
          <w:w w:val="110"/>
          <w:sz w:val="24"/>
          <w:szCs w:val="24"/>
          <w:lang w:val="ru-RU"/>
        </w:rPr>
        <w:t>преемственност</w:t>
      </w:r>
      <w:r w:rsidRPr="008014F1">
        <w:rPr>
          <w:rFonts w:ascii="Times New Roman" w:hAnsi="Times New Roman"/>
          <w:w w:val="110"/>
          <w:sz w:val="24"/>
          <w:szCs w:val="24"/>
          <w:lang w:val="ru-RU"/>
        </w:rPr>
        <w:t>ь</w:t>
      </w:r>
      <w:r w:rsidRPr="008014F1">
        <w:rPr>
          <w:rFonts w:ascii="Times New Roman" w:hAnsi="Times New Roman"/>
          <w:spacing w:val="15"/>
          <w:w w:val="110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z w:val="24"/>
          <w:szCs w:val="24"/>
          <w:lang w:val="ru-RU"/>
        </w:rPr>
        <w:t>в</w:t>
      </w:r>
      <w:r w:rsidRPr="008014F1">
        <w:rPr>
          <w:rFonts w:ascii="Times New Roman" w:hAnsi="Times New Roman"/>
          <w:spacing w:val="21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8"/>
          <w:w w:val="113"/>
          <w:sz w:val="24"/>
          <w:szCs w:val="24"/>
          <w:lang w:val="ru-RU"/>
        </w:rPr>
        <w:t>изучени</w:t>
      </w:r>
      <w:r w:rsidRPr="008014F1">
        <w:rPr>
          <w:rFonts w:ascii="Times New Roman" w:hAnsi="Times New Roman"/>
          <w:w w:val="113"/>
          <w:sz w:val="24"/>
          <w:szCs w:val="24"/>
          <w:lang w:val="ru-RU"/>
        </w:rPr>
        <w:t>и</w:t>
      </w:r>
      <w:r w:rsidRPr="008014F1">
        <w:rPr>
          <w:rFonts w:ascii="Times New Roman" w:hAnsi="Times New Roman"/>
          <w:spacing w:val="8"/>
          <w:w w:val="113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7"/>
          <w:w w:val="105"/>
          <w:sz w:val="24"/>
          <w:szCs w:val="24"/>
          <w:lang w:val="ru-RU"/>
        </w:rPr>
        <w:t>о</w:t>
      </w:r>
      <w:r w:rsidRPr="008014F1">
        <w:rPr>
          <w:rFonts w:ascii="Times New Roman" w:hAnsi="Times New Roman"/>
          <w:spacing w:val="7"/>
          <w:w w:val="114"/>
          <w:sz w:val="24"/>
          <w:szCs w:val="24"/>
          <w:lang w:val="ru-RU"/>
        </w:rPr>
        <w:t>р</w:t>
      </w:r>
      <w:r w:rsidRPr="008014F1">
        <w:rPr>
          <w:rFonts w:ascii="Times New Roman" w:hAnsi="Times New Roman"/>
          <w:spacing w:val="7"/>
          <w:w w:val="110"/>
          <w:sz w:val="24"/>
          <w:szCs w:val="24"/>
          <w:lang w:val="ru-RU"/>
        </w:rPr>
        <w:t>ф</w:t>
      </w:r>
      <w:r w:rsidRPr="008014F1">
        <w:rPr>
          <w:rFonts w:ascii="Times New Roman" w:hAnsi="Times New Roman"/>
          <w:spacing w:val="7"/>
          <w:w w:val="105"/>
          <w:sz w:val="24"/>
          <w:szCs w:val="24"/>
          <w:lang w:val="ru-RU"/>
        </w:rPr>
        <w:t>о</w:t>
      </w:r>
      <w:r w:rsidRPr="008014F1">
        <w:rPr>
          <w:rFonts w:ascii="Times New Roman" w:hAnsi="Times New Roman"/>
          <w:spacing w:val="7"/>
          <w:w w:val="114"/>
          <w:sz w:val="24"/>
          <w:szCs w:val="24"/>
          <w:lang w:val="ru-RU"/>
        </w:rPr>
        <w:t>гр</w:t>
      </w:r>
      <w:r w:rsidRPr="008014F1">
        <w:rPr>
          <w:rFonts w:ascii="Times New Roman" w:hAnsi="Times New Roman"/>
          <w:spacing w:val="7"/>
          <w:w w:val="117"/>
          <w:sz w:val="24"/>
          <w:szCs w:val="24"/>
          <w:lang w:val="ru-RU"/>
        </w:rPr>
        <w:t>а</w:t>
      </w:r>
      <w:r w:rsidRPr="008014F1">
        <w:rPr>
          <w:rFonts w:ascii="Times New Roman" w:hAnsi="Times New Roman"/>
          <w:spacing w:val="7"/>
          <w:w w:val="110"/>
          <w:sz w:val="24"/>
          <w:szCs w:val="24"/>
          <w:lang w:val="ru-RU"/>
        </w:rPr>
        <w:t>ф</w:t>
      </w:r>
      <w:r w:rsidRPr="008014F1">
        <w:rPr>
          <w:rFonts w:ascii="Times New Roman" w:hAnsi="Times New Roman"/>
          <w:spacing w:val="7"/>
          <w:w w:val="116"/>
          <w:sz w:val="24"/>
          <w:szCs w:val="24"/>
          <w:lang w:val="ru-RU"/>
        </w:rPr>
        <w:t>и</w:t>
      </w:r>
      <w:r w:rsidRPr="008014F1">
        <w:rPr>
          <w:rFonts w:ascii="Times New Roman" w:hAnsi="Times New Roman"/>
          <w:w w:val="116"/>
          <w:sz w:val="24"/>
          <w:szCs w:val="24"/>
          <w:lang w:val="ru-RU"/>
        </w:rPr>
        <w:t xml:space="preserve">и </w:t>
      </w:r>
      <w:r w:rsidRPr="008014F1">
        <w:rPr>
          <w:rFonts w:ascii="Times New Roman" w:hAnsi="Times New Roman"/>
          <w:spacing w:val="4"/>
          <w:w w:val="113"/>
          <w:sz w:val="24"/>
          <w:szCs w:val="24"/>
          <w:lang w:val="ru-RU"/>
        </w:rPr>
        <w:t>межд</w:t>
      </w:r>
      <w:r w:rsidRPr="008014F1">
        <w:rPr>
          <w:rFonts w:ascii="Times New Roman" w:hAnsi="Times New Roman"/>
          <w:w w:val="113"/>
          <w:sz w:val="24"/>
          <w:szCs w:val="24"/>
          <w:lang w:val="ru-RU"/>
        </w:rPr>
        <w:t>у</w:t>
      </w:r>
      <w:r w:rsidRPr="008014F1">
        <w:rPr>
          <w:rFonts w:ascii="Times New Roman" w:hAnsi="Times New Roman"/>
          <w:spacing w:val="15"/>
          <w:w w:val="113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3"/>
          <w:sz w:val="24"/>
          <w:szCs w:val="24"/>
          <w:lang w:val="ru-RU"/>
        </w:rPr>
        <w:t>начально</w:t>
      </w:r>
      <w:r w:rsidRPr="008014F1">
        <w:rPr>
          <w:rFonts w:ascii="Times New Roman" w:hAnsi="Times New Roman"/>
          <w:w w:val="113"/>
          <w:sz w:val="24"/>
          <w:szCs w:val="24"/>
          <w:lang w:val="ru-RU"/>
        </w:rPr>
        <w:t>й</w:t>
      </w:r>
      <w:r w:rsidRPr="008014F1">
        <w:rPr>
          <w:rFonts w:ascii="Times New Roman" w:hAnsi="Times New Roman"/>
          <w:spacing w:val="16"/>
          <w:w w:val="113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z w:val="24"/>
          <w:szCs w:val="24"/>
          <w:lang w:val="ru-RU"/>
        </w:rPr>
        <w:t>и</w:t>
      </w:r>
      <w:r w:rsidRPr="008014F1">
        <w:rPr>
          <w:rFonts w:ascii="Times New Roman" w:hAnsi="Times New Roman"/>
          <w:spacing w:val="37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1"/>
          <w:sz w:val="24"/>
          <w:szCs w:val="24"/>
          <w:lang w:val="ru-RU"/>
        </w:rPr>
        <w:t>основно</w:t>
      </w:r>
      <w:r w:rsidRPr="008014F1">
        <w:rPr>
          <w:rFonts w:ascii="Times New Roman" w:hAnsi="Times New Roman"/>
          <w:w w:val="111"/>
          <w:sz w:val="24"/>
          <w:szCs w:val="24"/>
          <w:lang w:val="ru-RU"/>
        </w:rPr>
        <w:t xml:space="preserve">й </w:t>
      </w:r>
      <w:r w:rsidRPr="008014F1">
        <w:rPr>
          <w:rFonts w:ascii="Times New Roman" w:hAnsi="Times New Roman"/>
          <w:spacing w:val="4"/>
          <w:w w:val="111"/>
          <w:sz w:val="24"/>
          <w:szCs w:val="24"/>
          <w:lang w:val="ru-RU"/>
        </w:rPr>
        <w:t>школо</w:t>
      </w:r>
      <w:r w:rsidRPr="008014F1">
        <w:rPr>
          <w:rFonts w:ascii="Times New Roman" w:hAnsi="Times New Roman"/>
          <w:w w:val="111"/>
          <w:sz w:val="24"/>
          <w:szCs w:val="24"/>
          <w:lang w:val="ru-RU"/>
        </w:rPr>
        <w:t>й</w:t>
      </w:r>
      <w:r w:rsidRPr="008014F1">
        <w:rPr>
          <w:rFonts w:ascii="Times New Roman" w:hAnsi="Times New Roman"/>
          <w:spacing w:val="39"/>
          <w:w w:val="111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z w:val="24"/>
          <w:szCs w:val="24"/>
          <w:lang w:val="ru-RU"/>
        </w:rPr>
        <w:t>и</w:t>
      </w:r>
      <w:r w:rsidRPr="008014F1">
        <w:rPr>
          <w:rFonts w:ascii="Times New Roman" w:hAnsi="Times New Roman"/>
          <w:spacing w:val="37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0"/>
          <w:sz w:val="24"/>
          <w:szCs w:val="24"/>
          <w:lang w:val="ru-RU"/>
        </w:rPr>
        <w:t>сделат</w:t>
      </w:r>
      <w:r w:rsidRPr="008014F1">
        <w:rPr>
          <w:rFonts w:ascii="Times New Roman" w:hAnsi="Times New Roman"/>
          <w:w w:val="110"/>
          <w:sz w:val="24"/>
          <w:szCs w:val="24"/>
          <w:lang w:val="ru-RU"/>
        </w:rPr>
        <w:t>ь</w:t>
      </w:r>
      <w:r w:rsidRPr="008014F1">
        <w:rPr>
          <w:rFonts w:ascii="Times New Roman" w:hAnsi="Times New Roman"/>
          <w:spacing w:val="31"/>
          <w:w w:val="110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0"/>
          <w:sz w:val="24"/>
          <w:szCs w:val="24"/>
          <w:lang w:val="ru-RU"/>
        </w:rPr>
        <w:t>процес</w:t>
      </w:r>
      <w:r w:rsidRPr="008014F1">
        <w:rPr>
          <w:rFonts w:ascii="Times New Roman" w:hAnsi="Times New Roman"/>
          <w:w w:val="110"/>
          <w:sz w:val="24"/>
          <w:szCs w:val="24"/>
          <w:lang w:val="ru-RU"/>
        </w:rPr>
        <w:t>с</w:t>
      </w:r>
      <w:r w:rsidRPr="008014F1">
        <w:rPr>
          <w:rFonts w:ascii="Times New Roman" w:hAnsi="Times New Roman"/>
          <w:spacing w:val="10"/>
          <w:w w:val="110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7"/>
          <w:sz w:val="24"/>
          <w:szCs w:val="24"/>
          <w:lang w:val="ru-RU"/>
        </w:rPr>
        <w:t xml:space="preserve">развития </w:t>
      </w:r>
      <w:r w:rsidRPr="008014F1">
        <w:rPr>
          <w:rFonts w:ascii="Times New Roman" w:hAnsi="Times New Roman"/>
          <w:spacing w:val="4"/>
          <w:w w:val="112"/>
          <w:sz w:val="24"/>
          <w:szCs w:val="24"/>
          <w:lang w:val="ru-RU"/>
        </w:rPr>
        <w:t>орфографически</w:t>
      </w:r>
      <w:r w:rsidRPr="008014F1">
        <w:rPr>
          <w:rFonts w:ascii="Times New Roman" w:hAnsi="Times New Roman"/>
          <w:w w:val="112"/>
          <w:sz w:val="24"/>
          <w:szCs w:val="24"/>
          <w:lang w:val="ru-RU"/>
        </w:rPr>
        <w:t>х</w:t>
      </w:r>
      <w:r w:rsidRPr="008014F1">
        <w:rPr>
          <w:rFonts w:ascii="Times New Roman" w:hAnsi="Times New Roman"/>
          <w:spacing w:val="16"/>
          <w:w w:val="11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2"/>
          <w:sz w:val="24"/>
          <w:szCs w:val="24"/>
          <w:lang w:val="ru-RU"/>
        </w:rPr>
        <w:t>умени</w:t>
      </w:r>
      <w:r w:rsidRPr="008014F1">
        <w:rPr>
          <w:rFonts w:ascii="Times New Roman" w:hAnsi="Times New Roman"/>
          <w:w w:val="112"/>
          <w:sz w:val="24"/>
          <w:szCs w:val="24"/>
          <w:lang w:val="ru-RU"/>
        </w:rPr>
        <w:t>й</w:t>
      </w:r>
      <w:r w:rsidRPr="008014F1">
        <w:rPr>
          <w:rFonts w:ascii="Times New Roman" w:hAnsi="Times New Roman"/>
          <w:spacing w:val="11"/>
          <w:w w:val="11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боле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е  </w:t>
      </w:r>
      <w:r w:rsidRPr="008014F1">
        <w:rPr>
          <w:rFonts w:ascii="Times New Roman" w:hAnsi="Times New Roman"/>
          <w:spacing w:val="4"/>
          <w:w w:val="112"/>
          <w:sz w:val="24"/>
          <w:szCs w:val="24"/>
          <w:lang w:val="ru-RU"/>
        </w:rPr>
        <w:t>осмысленным</w:t>
      </w:r>
      <w:r w:rsidRPr="008014F1">
        <w:rPr>
          <w:rFonts w:ascii="Times New Roman" w:hAnsi="Times New Roman"/>
          <w:w w:val="112"/>
          <w:sz w:val="24"/>
          <w:szCs w:val="24"/>
          <w:lang w:val="ru-RU"/>
        </w:rPr>
        <w:t>,</w:t>
      </w:r>
      <w:r w:rsidRPr="008014F1">
        <w:rPr>
          <w:rFonts w:ascii="Times New Roman" w:hAnsi="Times New Roman"/>
          <w:spacing w:val="15"/>
          <w:w w:val="11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2"/>
          <w:sz w:val="24"/>
          <w:szCs w:val="24"/>
          <w:lang w:val="ru-RU"/>
        </w:rPr>
        <w:t>вводитс</w:t>
      </w:r>
      <w:r w:rsidRPr="008014F1">
        <w:rPr>
          <w:rFonts w:ascii="Times New Roman" w:hAnsi="Times New Roman"/>
          <w:w w:val="112"/>
          <w:sz w:val="24"/>
          <w:szCs w:val="24"/>
          <w:lang w:val="ru-RU"/>
        </w:rPr>
        <w:t>я</w:t>
      </w:r>
      <w:r w:rsidRPr="008014F1">
        <w:rPr>
          <w:rFonts w:ascii="Times New Roman" w:hAnsi="Times New Roman"/>
          <w:spacing w:val="11"/>
          <w:w w:val="11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4"/>
          <w:sz w:val="24"/>
          <w:szCs w:val="24"/>
          <w:lang w:val="ru-RU"/>
        </w:rPr>
        <w:t xml:space="preserve">понятие </w:t>
      </w:r>
      <w:r w:rsidRPr="008014F1">
        <w:rPr>
          <w:rFonts w:ascii="Times New Roman" w:hAnsi="Times New Roman"/>
          <w:b/>
          <w:bCs/>
          <w:i/>
          <w:iCs/>
          <w:spacing w:val="4"/>
          <w:w w:val="112"/>
          <w:sz w:val="24"/>
          <w:szCs w:val="24"/>
          <w:lang w:val="ru-RU"/>
        </w:rPr>
        <w:t>орфограмм</w:t>
      </w:r>
      <w:r w:rsidRPr="008014F1">
        <w:rPr>
          <w:rFonts w:ascii="Times New Roman" w:hAnsi="Times New Roman"/>
          <w:b/>
          <w:bCs/>
          <w:i/>
          <w:iCs/>
          <w:w w:val="112"/>
          <w:sz w:val="24"/>
          <w:szCs w:val="24"/>
          <w:lang w:val="ru-RU"/>
        </w:rPr>
        <w:t>а</w:t>
      </w:r>
      <w:r w:rsidRPr="008014F1">
        <w:rPr>
          <w:rFonts w:ascii="Times New Roman" w:hAnsi="Times New Roman"/>
          <w:b/>
          <w:bCs/>
          <w:i/>
          <w:iCs/>
          <w:spacing w:val="58"/>
          <w:w w:val="11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2"/>
          <w:sz w:val="24"/>
          <w:szCs w:val="24"/>
          <w:lang w:val="ru-RU"/>
        </w:rPr>
        <w:t>(написание</w:t>
      </w:r>
      <w:r w:rsidRPr="008014F1">
        <w:rPr>
          <w:rFonts w:ascii="Times New Roman" w:hAnsi="Times New Roman"/>
          <w:w w:val="112"/>
          <w:sz w:val="24"/>
          <w:szCs w:val="24"/>
          <w:lang w:val="ru-RU"/>
        </w:rPr>
        <w:t>,</w:t>
      </w:r>
      <w:r w:rsidRPr="008014F1">
        <w:rPr>
          <w:rFonts w:ascii="Times New Roman" w:hAnsi="Times New Roman"/>
          <w:spacing w:val="43"/>
          <w:w w:val="11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2"/>
          <w:sz w:val="24"/>
          <w:szCs w:val="24"/>
          <w:lang w:val="ru-RU"/>
        </w:rPr>
        <w:t>которо</w:t>
      </w:r>
      <w:r w:rsidRPr="008014F1">
        <w:rPr>
          <w:rFonts w:ascii="Times New Roman" w:hAnsi="Times New Roman"/>
          <w:w w:val="112"/>
          <w:sz w:val="24"/>
          <w:szCs w:val="24"/>
          <w:lang w:val="ru-RU"/>
        </w:rPr>
        <w:t>е</w:t>
      </w:r>
      <w:r w:rsidRPr="008014F1">
        <w:rPr>
          <w:rFonts w:ascii="Times New Roman" w:hAnsi="Times New Roman"/>
          <w:spacing w:val="4"/>
          <w:w w:val="112"/>
          <w:sz w:val="24"/>
          <w:szCs w:val="24"/>
          <w:lang w:val="ru-RU"/>
        </w:rPr>
        <w:t xml:space="preserve"> нельз</w:t>
      </w:r>
      <w:r w:rsidRPr="008014F1">
        <w:rPr>
          <w:rFonts w:ascii="Times New Roman" w:hAnsi="Times New Roman"/>
          <w:w w:val="112"/>
          <w:sz w:val="24"/>
          <w:szCs w:val="24"/>
          <w:lang w:val="ru-RU"/>
        </w:rPr>
        <w:t>я</w:t>
      </w:r>
      <w:r w:rsidRPr="008014F1">
        <w:rPr>
          <w:rFonts w:ascii="Times New Roman" w:hAnsi="Times New Roman"/>
          <w:spacing w:val="43"/>
          <w:w w:val="11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2"/>
          <w:sz w:val="24"/>
          <w:szCs w:val="24"/>
          <w:lang w:val="ru-RU"/>
        </w:rPr>
        <w:t>безошибочн</w:t>
      </w:r>
      <w:r w:rsidRPr="008014F1">
        <w:rPr>
          <w:rFonts w:ascii="Times New Roman" w:hAnsi="Times New Roman"/>
          <w:w w:val="112"/>
          <w:sz w:val="24"/>
          <w:szCs w:val="24"/>
          <w:lang w:val="ru-RU"/>
        </w:rPr>
        <w:t>о</w:t>
      </w:r>
      <w:r w:rsidRPr="008014F1">
        <w:rPr>
          <w:rFonts w:ascii="Times New Roman" w:hAnsi="Times New Roman"/>
          <w:spacing w:val="-15"/>
          <w:w w:val="11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3"/>
          <w:sz w:val="24"/>
          <w:szCs w:val="24"/>
          <w:lang w:val="ru-RU"/>
        </w:rPr>
        <w:t xml:space="preserve">установить 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н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а </w:t>
      </w:r>
      <w:r w:rsidRPr="008014F1">
        <w:rPr>
          <w:rFonts w:ascii="Times New Roman" w:hAnsi="Times New Roman"/>
          <w:spacing w:val="31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5"/>
          <w:w w:val="114"/>
          <w:sz w:val="24"/>
          <w:szCs w:val="24"/>
          <w:lang w:val="ru-RU"/>
        </w:rPr>
        <w:t>слух</w:t>
      </w:r>
      <w:r w:rsidRPr="008014F1">
        <w:rPr>
          <w:rFonts w:ascii="Times New Roman" w:hAnsi="Times New Roman"/>
          <w:w w:val="114"/>
          <w:sz w:val="24"/>
          <w:szCs w:val="24"/>
          <w:lang w:val="ru-RU"/>
        </w:rPr>
        <w:t>,</w:t>
      </w:r>
      <w:r w:rsidRPr="008014F1">
        <w:rPr>
          <w:rFonts w:ascii="Times New Roman" w:hAnsi="Times New Roman"/>
          <w:spacing w:val="57"/>
          <w:w w:val="114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5"/>
          <w:w w:val="114"/>
          <w:sz w:val="24"/>
          <w:szCs w:val="24"/>
          <w:lang w:val="ru-RU"/>
        </w:rPr>
        <w:t>написани</w:t>
      </w:r>
      <w:r w:rsidRPr="008014F1">
        <w:rPr>
          <w:rFonts w:ascii="Times New Roman" w:hAnsi="Times New Roman"/>
          <w:w w:val="114"/>
          <w:sz w:val="24"/>
          <w:szCs w:val="24"/>
          <w:lang w:val="ru-RU"/>
        </w:rPr>
        <w:t>е</w:t>
      </w:r>
      <w:r w:rsidRPr="008014F1">
        <w:rPr>
          <w:rFonts w:ascii="Times New Roman" w:hAnsi="Times New Roman"/>
          <w:spacing w:val="39"/>
          <w:w w:val="114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п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о </w:t>
      </w:r>
      <w:r w:rsidRPr="008014F1">
        <w:rPr>
          <w:rFonts w:ascii="Times New Roman" w:hAnsi="Times New Roman"/>
          <w:spacing w:val="20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5"/>
          <w:w w:val="114"/>
          <w:sz w:val="24"/>
          <w:szCs w:val="24"/>
          <w:lang w:val="ru-RU"/>
        </w:rPr>
        <w:t>правилу)</w:t>
      </w:r>
      <w:r w:rsidRPr="008014F1">
        <w:rPr>
          <w:rFonts w:ascii="Times New Roman" w:hAnsi="Times New Roman"/>
          <w:w w:val="114"/>
          <w:sz w:val="24"/>
          <w:szCs w:val="24"/>
          <w:lang w:val="ru-RU"/>
        </w:rPr>
        <w:t>.</w:t>
      </w:r>
      <w:r w:rsidRPr="008014F1">
        <w:rPr>
          <w:rFonts w:ascii="Times New Roman" w:hAnsi="Times New Roman"/>
          <w:spacing w:val="53"/>
          <w:w w:val="114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Дет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и   </w:t>
      </w:r>
      <w:r w:rsidRPr="008014F1">
        <w:rPr>
          <w:rFonts w:ascii="Times New Roman" w:hAnsi="Times New Roman"/>
          <w:spacing w:val="5"/>
          <w:w w:val="116"/>
          <w:sz w:val="24"/>
          <w:szCs w:val="24"/>
          <w:lang w:val="ru-RU"/>
        </w:rPr>
        <w:t>знакомятс</w:t>
      </w:r>
      <w:r w:rsidRPr="008014F1">
        <w:rPr>
          <w:rFonts w:ascii="Times New Roman" w:hAnsi="Times New Roman"/>
          <w:w w:val="116"/>
          <w:sz w:val="24"/>
          <w:szCs w:val="24"/>
          <w:lang w:val="ru-RU"/>
        </w:rPr>
        <w:t>я</w:t>
      </w:r>
      <w:r w:rsidRPr="008014F1">
        <w:rPr>
          <w:rFonts w:ascii="Times New Roman" w:hAnsi="Times New Roman"/>
          <w:spacing w:val="52"/>
          <w:w w:val="116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с 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5"/>
          <w:sz w:val="24"/>
          <w:szCs w:val="24"/>
          <w:lang w:val="ru-RU"/>
        </w:rPr>
        <w:t>«</w:t>
      </w:r>
      <w:r w:rsidRPr="008014F1">
        <w:rPr>
          <w:rFonts w:ascii="Times New Roman" w:hAnsi="Times New Roman"/>
          <w:spacing w:val="4"/>
          <w:w w:val="105"/>
          <w:sz w:val="24"/>
          <w:szCs w:val="24"/>
          <w:lang w:val="ru-RU"/>
        </w:rPr>
        <w:t>о</w:t>
      </w:r>
      <w:r w:rsidRPr="008014F1">
        <w:rPr>
          <w:rFonts w:ascii="Times New Roman" w:hAnsi="Times New Roman"/>
          <w:spacing w:val="4"/>
          <w:w w:val="114"/>
          <w:sz w:val="24"/>
          <w:szCs w:val="24"/>
          <w:lang w:val="ru-RU"/>
        </w:rPr>
        <w:t>п</w:t>
      </w:r>
      <w:r w:rsidRPr="008014F1">
        <w:rPr>
          <w:rFonts w:ascii="Times New Roman" w:hAnsi="Times New Roman"/>
          <w:spacing w:val="4"/>
          <w:w w:val="117"/>
          <w:sz w:val="24"/>
          <w:szCs w:val="24"/>
          <w:lang w:val="ru-RU"/>
        </w:rPr>
        <w:t>а</w:t>
      </w:r>
      <w:r w:rsidRPr="008014F1">
        <w:rPr>
          <w:rFonts w:ascii="Times New Roman" w:hAnsi="Times New Roman"/>
          <w:spacing w:val="4"/>
          <w:w w:val="106"/>
          <w:sz w:val="24"/>
          <w:szCs w:val="24"/>
          <w:lang w:val="ru-RU"/>
        </w:rPr>
        <w:t>с</w:t>
      </w:r>
      <w:r w:rsidRPr="008014F1">
        <w:rPr>
          <w:rFonts w:ascii="Times New Roman" w:hAnsi="Times New Roman"/>
          <w:spacing w:val="4"/>
          <w:w w:val="114"/>
          <w:sz w:val="24"/>
          <w:szCs w:val="24"/>
          <w:lang w:val="ru-RU"/>
        </w:rPr>
        <w:t>н</w:t>
      </w:r>
      <w:r w:rsidRPr="008014F1">
        <w:rPr>
          <w:rFonts w:ascii="Times New Roman" w:hAnsi="Times New Roman"/>
          <w:spacing w:val="4"/>
          <w:w w:val="116"/>
          <w:sz w:val="24"/>
          <w:szCs w:val="24"/>
          <w:lang w:val="ru-RU"/>
        </w:rPr>
        <w:t>ы</w:t>
      </w:r>
      <w:r w:rsidRPr="008014F1">
        <w:rPr>
          <w:rFonts w:ascii="Times New Roman" w:hAnsi="Times New Roman"/>
          <w:spacing w:val="4"/>
          <w:w w:val="113"/>
          <w:sz w:val="24"/>
          <w:szCs w:val="24"/>
          <w:lang w:val="ru-RU"/>
        </w:rPr>
        <w:t>м</w:t>
      </w:r>
      <w:r w:rsidRPr="008014F1">
        <w:rPr>
          <w:rFonts w:ascii="Times New Roman" w:hAnsi="Times New Roman"/>
          <w:w w:val="116"/>
          <w:sz w:val="24"/>
          <w:szCs w:val="24"/>
          <w:lang w:val="ru-RU"/>
        </w:rPr>
        <w:t xml:space="preserve">и </w:t>
      </w:r>
      <w:r w:rsidRPr="008014F1">
        <w:rPr>
          <w:rFonts w:ascii="Times New Roman" w:hAnsi="Times New Roman"/>
          <w:spacing w:val="4"/>
          <w:w w:val="112"/>
          <w:sz w:val="24"/>
          <w:szCs w:val="24"/>
          <w:lang w:val="ru-RU"/>
        </w:rPr>
        <w:t>местами</w:t>
      </w:r>
      <w:r w:rsidRPr="008014F1">
        <w:rPr>
          <w:rFonts w:ascii="Times New Roman" w:hAnsi="Times New Roman"/>
          <w:w w:val="112"/>
          <w:sz w:val="24"/>
          <w:szCs w:val="24"/>
          <w:lang w:val="ru-RU"/>
        </w:rPr>
        <w:t>»</w:t>
      </w:r>
      <w:r w:rsidRPr="008014F1">
        <w:rPr>
          <w:rFonts w:ascii="Times New Roman" w:hAnsi="Times New Roman"/>
          <w:spacing w:val="25"/>
          <w:w w:val="11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z w:val="24"/>
          <w:szCs w:val="24"/>
          <w:lang w:val="ru-RU"/>
        </w:rPr>
        <w:t>в</w:t>
      </w:r>
      <w:r w:rsidRPr="008014F1">
        <w:rPr>
          <w:rFonts w:ascii="Times New Roman" w:hAnsi="Times New Roman"/>
          <w:spacing w:val="38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3"/>
          <w:sz w:val="24"/>
          <w:szCs w:val="24"/>
          <w:lang w:val="ru-RU"/>
        </w:rPr>
        <w:t>слова</w:t>
      </w:r>
      <w:r w:rsidRPr="008014F1">
        <w:rPr>
          <w:rFonts w:ascii="Times New Roman" w:hAnsi="Times New Roman"/>
          <w:w w:val="113"/>
          <w:sz w:val="24"/>
          <w:szCs w:val="24"/>
          <w:lang w:val="ru-RU"/>
        </w:rPr>
        <w:t>х</w:t>
      </w:r>
      <w:r w:rsidRPr="008014F1">
        <w:rPr>
          <w:rFonts w:ascii="Times New Roman" w:hAnsi="Times New Roman"/>
          <w:spacing w:val="15"/>
          <w:w w:val="113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3"/>
          <w:sz w:val="24"/>
          <w:szCs w:val="24"/>
          <w:lang w:val="ru-RU"/>
        </w:rPr>
        <w:t>русског</w:t>
      </w:r>
      <w:r w:rsidRPr="008014F1">
        <w:rPr>
          <w:rFonts w:ascii="Times New Roman" w:hAnsi="Times New Roman"/>
          <w:w w:val="113"/>
          <w:sz w:val="24"/>
          <w:szCs w:val="24"/>
          <w:lang w:val="ru-RU"/>
        </w:rPr>
        <w:t>о</w:t>
      </w:r>
      <w:r w:rsidRPr="008014F1">
        <w:rPr>
          <w:rFonts w:ascii="Times New Roman" w:hAnsi="Times New Roman"/>
          <w:spacing w:val="1"/>
          <w:w w:val="113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3"/>
          <w:sz w:val="24"/>
          <w:szCs w:val="24"/>
          <w:lang w:val="ru-RU"/>
        </w:rPr>
        <w:t>язык</w:t>
      </w:r>
      <w:r w:rsidRPr="008014F1">
        <w:rPr>
          <w:rFonts w:ascii="Times New Roman" w:hAnsi="Times New Roman"/>
          <w:w w:val="113"/>
          <w:sz w:val="24"/>
          <w:szCs w:val="24"/>
          <w:lang w:val="ru-RU"/>
        </w:rPr>
        <w:t xml:space="preserve">а  </w:t>
      </w:r>
      <w:r w:rsidRPr="008014F1">
        <w:rPr>
          <w:rFonts w:ascii="Times New Roman" w:hAnsi="Times New Roman"/>
          <w:spacing w:val="4"/>
          <w:w w:val="113"/>
          <w:sz w:val="24"/>
          <w:szCs w:val="24"/>
          <w:lang w:val="ru-RU"/>
        </w:rPr>
        <w:t>(гласны</w:t>
      </w:r>
      <w:r w:rsidRPr="008014F1">
        <w:rPr>
          <w:rFonts w:ascii="Times New Roman" w:hAnsi="Times New Roman"/>
          <w:w w:val="113"/>
          <w:sz w:val="24"/>
          <w:szCs w:val="24"/>
          <w:lang w:val="ru-RU"/>
        </w:rPr>
        <w:t>е</w:t>
      </w:r>
      <w:r w:rsidRPr="008014F1">
        <w:rPr>
          <w:rFonts w:ascii="Times New Roman" w:hAnsi="Times New Roman"/>
          <w:spacing w:val="14"/>
          <w:w w:val="113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z w:val="24"/>
          <w:szCs w:val="24"/>
          <w:lang w:val="ru-RU"/>
        </w:rPr>
        <w:t>в</w:t>
      </w:r>
      <w:r w:rsidRPr="008014F1">
        <w:rPr>
          <w:rFonts w:ascii="Times New Roman" w:hAnsi="Times New Roman"/>
          <w:spacing w:val="38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2"/>
          <w:sz w:val="24"/>
          <w:szCs w:val="24"/>
          <w:lang w:val="ru-RU"/>
        </w:rPr>
        <w:t>безударны</w:t>
      </w:r>
      <w:r w:rsidRPr="008014F1">
        <w:rPr>
          <w:rFonts w:ascii="Times New Roman" w:hAnsi="Times New Roman"/>
          <w:w w:val="112"/>
          <w:sz w:val="24"/>
          <w:szCs w:val="24"/>
          <w:lang w:val="ru-RU"/>
        </w:rPr>
        <w:t>х</w:t>
      </w:r>
      <w:r w:rsidRPr="008014F1">
        <w:rPr>
          <w:rFonts w:ascii="Times New Roman" w:hAnsi="Times New Roman"/>
          <w:spacing w:val="25"/>
          <w:w w:val="11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06"/>
          <w:sz w:val="24"/>
          <w:szCs w:val="24"/>
          <w:lang w:val="ru-RU"/>
        </w:rPr>
        <w:t>с</w:t>
      </w:r>
      <w:r w:rsidRPr="008014F1">
        <w:rPr>
          <w:rFonts w:ascii="Times New Roman" w:hAnsi="Times New Roman"/>
          <w:spacing w:val="4"/>
          <w:w w:val="118"/>
          <w:sz w:val="24"/>
          <w:szCs w:val="24"/>
          <w:lang w:val="ru-RU"/>
        </w:rPr>
        <w:t>л</w:t>
      </w:r>
      <w:r w:rsidRPr="008014F1">
        <w:rPr>
          <w:rFonts w:ascii="Times New Roman" w:hAnsi="Times New Roman"/>
          <w:spacing w:val="4"/>
          <w:w w:val="105"/>
          <w:sz w:val="24"/>
          <w:szCs w:val="24"/>
          <w:lang w:val="ru-RU"/>
        </w:rPr>
        <w:t>о</w:t>
      </w:r>
      <w:r w:rsidRPr="008014F1">
        <w:rPr>
          <w:rFonts w:ascii="Times New Roman" w:hAnsi="Times New Roman"/>
          <w:spacing w:val="4"/>
          <w:w w:val="114"/>
          <w:sz w:val="24"/>
          <w:szCs w:val="24"/>
          <w:lang w:val="ru-RU"/>
        </w:rPr>
        <w:t>г</w:t>
      </w:r>
      <w:r w:rsidRPr="008014F1">
        <w:rPr>
          <w:rFonts w:ascii="Times New Roman" w:hAnsi="Times New Roman"/>
          <w:spacing w:val="4"/>
          <w:w w:val="117"/>
          <w:sz w:val="24"/>
          <w:szCs w:val="24"/>
          <w:lang w:val="ru-RU"/>
        </w:rPr>
        <w:t>а</w:t>
      </w:r>
      <w:r w:rsidRPr="008014F1">
        <w:rPr>
          <w:rFonts w:ascii="Times New Roman" w:hAnsi="Times New Roman"/>
          <w:spacing w:val="4"/>
          <w:w w:val="119"/>
          <w:sz w:val="24"/>
          <w:szCs w:val="24"/>
          <w:lang w:val="ru-RU"/>
        </w:rPr>
        <w:t>х</w:t>
      </w:r>
      <w:r w:rsidRPr="008014F1">
        <w:rPr>
          <w:rFonts w:ascii="Times New Roman" w:hAnsi="Times New Roman"/>
          <w:w w:val="127"/>
          <w:sz w:val="24"/>
          <w:szCs w:val="24"/>
          <w:lang w:val="ru-RU"/>
        </w:rPr>
        <w:t xml:space="preserve">; </w:t>
      </w:r>
      <w:r w:rsidRPr="008014F1">
        <w:rPr>
          <w:rFonts w:ascii="Times New Roman" w:hAnsi="Times New Roman"/>
          <w:spacing w:val="5"/>
          <w:w w:val="116"/>
          <w:sz w:val="24"/>
          <w:szCs w:val="24"/>
          <w:lang w:val="ru-RU"/>
        </w:rPr>
        <w:t>зву</w:t>
      </w:r>
      <w:r w:rsidRPr="008014F1">
        <w:rPr>
          <w:rFonts w:ascii="Times New Roman" w:hAnsi="Times New Roman"/>
          <w:w w:val="116"/>
          <w:sz w:val="24"/>
          <w:szCs w:val="24"/>
          <w:lang w:val="ru-RU"/>
        </w:rPr>
        <w:t>к</w:t>
      </w:r>
      <w:r w:rsidRPr="008014F1">
        <w:rPr>
          <w:rFonts w:ascii="Times New Roman" w:hAnsi="Times New Roman"/>
          <w:spacing w:val="56"/>
          <w:w w:val="116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[й'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]  </w:t>
      </w:r>
      <w:r w:rsidRPr="008014F1">
        <w:rPr>
          <w:rFonts w:ascii="Times New Roman" w:hAnsi="Times New Roman"/>
          <w:spacing w:val="10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посл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е  </w:t>
      </w:r>
      <w:r w:rsidRPr="008014F1">
        <w:rPr>
          <w:rFonts w:ascii="Times New Roman" w:hAnsi="Times New Roman"/>
          <w:spacing w:val="4"/>
          <w:w w:val="112"/>
          <w:sz w:val="24"/>
          <w:szCs w:val="24"/>
          <w:lang w:val="ru-RU"/>
        </w:rPr>
        <w:t>согласны</w:t>
      </w:r>
      <w:r w:rsidRPr="008014F1">
        <w:rPr>
          <w:rFonts w:ascii="Times New Roman" w:hAnsi="Times New Roman"/>
          <w:w w:val="112"/>
          <w:sz w:val="24"/>
          <w:szCs w:val="24"/>
          <w:lang w:val="ru-RU"/>
        </w:rPr>
        <w:t xml:space="preserve">х  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пере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д  </w:t>
      </w:r>
      <w:r w:rsidRPr="008014F1">
        <w:rPr>
          <w:rFonts w:ascii="Times New Roman" w:hAnsi="Times New Roman"/>
          <w:spacing w:val="11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2"/>
          <w:sz w:val="24"/>
          <w:szCs w:val="24"/>
          <w:lang w:val="ru-RU"/>
        </w:rPr>
        <w:t>гласными</w:t>
      </w:r>
      <w:r w:rsidRPr="008014F1">
        <w:rPr>
          <w:rFonts w:ascii="Times New Roman" w:hAnsi="Times New Roman"/>
          <w:w w:val="112"/>
          <w:sz w:val="24"/>
          <w:szCs w:val="24"/>
          <w:lang w:val="ru-RU"/>
        </w:rPr>
        <w:t xml:space="preserve">; </w:t>
      </w:r>
      <w:r w:rsidRPr="008014F1">
        <w:rPr>
          <w:rFonts w:ascii="Times New Roman" w:hAnsi="Times New Roman"/>
          <w:spacing w:val="20"/>
          <w:w w:val="11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2"/>
          <w:sz w:val="24"/>
          <w:szCs w:val="24"/>
          <w:lang w:val="ru-RU"/>
        </w:rPr>
        <w:t>согласны</w:t>
      </w:r>
      <w:r w:rsidRPr="008014F1">
        <w:rPr>
          <w:rFonts w:ascii="Times New Roman" w:hAnsi="Times New Roman"/>
          <w:w w:val="112"/>
          <w:sz w:val="24"/>
          <w:szCs w:val="24"/>
          <w:lang w:val="ru-RU"/>
        </w:rPr>
        <w:t>е</w:t>
      </w:r>
      <w:r w:rsidRPr="008014F1">
        <w:rPr>
          <w:rFonts w:ascii="Times New Roman" w:hAnsi="Times New Roman"/>
          <w:spacing w:val="52"/>
          <w:w w:val="11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н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а </w:t>
      </w:r>
      <w:r w:rsidRPr="008014F1">
        <w:rPr>
          <w:rFonts w:ascii="Times New Roman" w:hAnsi="Times New Roman"/>
          <w:spacing w:val="40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4"/>
          <w:sz w:val="24"/>
          <w:szCs w:val="24"/>
          <w:lang w:val="ru-RU"/>
        </w:rPr>
        <w:t xml:space="preserve">конце </w:t>
      </w:r>
      <w:r w:rsidRPr="008014F1">
        <w:rPr>
          <w:rFonts w:ascii="Times New Roman" w:hAnsi="Times New Roman"/>
          <w:spacing w:val="4"/>
          <w:w w:val="112"/>
          <w:sz w:val="24"/>
          <w:szCs w:val="24"/>
          <w:lang w:val="ru-RU"/>
        </w:rPr>
        <w:t>слова</w:t>
      </w:r>
      <w:r w:rsidRPr="008014F1">
        <w:rPr>
          <w:rFonts w:ascii="Times New Roman" w:hAnsi="Times New Roman"/>
          <w:w w:val="112"/>
          <w:sz w:val="24"/>
          <w:szCs w:val="24"/>
          <w:lang w:val="ru-RU"/>
        </w:rPr>
        <w:t>;</w:t>
      </w:r>
      <w:r w:rsidRPr="008014F1">
        <w:rPr>
          <w:rFonts w:ascii="Times New Roman" w:hAnsi="Times New Roman"/>
          <w:spacing w:val="5"/>
          <w:w w:val="11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мест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о </w:t>
      </w:r>
      <w:r w:rsidRPr="008014F1">
        <w:rPr>
          <w:rFonts w:ascii="Times New Roman" w:hAnsi="Times New Roman"/>
          <w:spacing w:val="7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посл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е </w:t>
      </w:r>
      <w:r w:rsidRPr="008014F1">
        <w:rPr>
          <w:rFonts w:ascii="Times New Roman" w:hAnsi="Times New Roman"/>
          <w:spacing w:val="6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[ш]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8014F1">
        <w:rPr>
          <w:rFonts w:ascii="Times New Roman" w:hAnsi="Times New Roman"/>
          <w:spacing w:val="9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5"/>
          <w:w w:val="118"/>
          <w:sz w:val="24"/>
          <w:szCs w:val="24"/>
          <w:lang w:val="ru-RU"/>
        </w:rPr>
        <w:t>[ж]</w:t>
      </w:r>
      <w:r w:rsidRPr="008014F1">
        <w:rPr>
          <w:rFonts w:ascii="Times New Roman" w:hAnsi="Times New Roman"/>
          <w:w w:val="118"/>
          <w:sz w:val="24"/>
          <w:szCs w:val="24"/>
          <w:lang w:val="ru-RU"/>
        </w:rPr>
        <w:t>,</w:t>
      </w:r>
      <w:r w:rsidRPr="008014F1">
        <w:rPr>
          <w:rFonts w:ascii="Times New Roman" w:hAnsi="Times New Roman"/>
          <w:spacing w:val="-1"/>
          <w:w w:val="118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[ч]</w:t>
      </w:r>
      <w:r w:rsidRPr="008014F1">
        <w:rPr>
          <w:rFonts w:ascii="Times New Roman" w:hAnsi="Times New Roman"/>
          <w:sz w:val="24"/>
          <w:szCs w:val="24"/>
          <w:lang w:val="ru-RU"/>
        </w:rPr>
        <w:t>,</w:t>
      </w:r>
      <w:r w:rsidRPr="008014F1">
        <w:rPr>
          <w:rFonts w:ascii="Times New Roman" w:hAnsi="Times New Roman"/>
          <w:spacing w:val="5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[щ]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; </w:t>
      </w:r>
      <w:r w:rsidRPr="008014F1">
        <w:rPr>
          <w:rFonts w:ascii="Times New Roman" w:hAnsi="Times New Roman"/>
          <w:spacing w:val="6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мест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о </w:t>
      </w:r>
      <w:r w:rsidRPr="008014F1">
        <w:rPr>
          <w:rFonts w:ascii="Times New Roman" w:hAnsi="Times New Roman"/>
          <w:spacing w:val="7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посл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е </w:t>
      </w:r>
      <w:r w:rsidRPr="008014F1">
        <w:rPr>
          <w:rFonts w:ascii="Times New Roman" w:hAnsi="Times New Roman"/>
          <w:spacing w:val="6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5"/>
          <w:w w:val="114"/>
          <w:sz w:val="24"/>
          <w:szCs w:val="24"/>
          <w:lang w:val="ru-RU"/>
        </w:rPr>
        <w:t>мягког</w:t>
      </w:r>
      <w:r w:rsidRPr="008014F1">
        <w:rPr>
          <w:rFonts w:ascii="Times New Roman" w:hAnsi="Times New Roman"/>
          <w:w w:val="114"/>
          <w:sz w:val="24"/>
          <w:szCs w:val="24"/>
          <w:lang w:val="ru-RU"/>
        </w:rPr>
        <w:t>о</w:t>
      </w:r>
      <w:r w:rsidRPr="008014F1">
        <w:rPr>
          <w:rFonts w:ascii="Times New Roman" w:hAnsi="Times New Roman"/>
          <w:spacing w:val="4"/>
          <w:w w:val="114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1"/>
          <w:sz w:val="24"/>
          <w:szCs w:val="24"/>
          <w:lang w:val="ru-RU"/>
        </w:rPr>
        <w:t>согласно</w:t>
      </w:r>
      <w:r w:rsidRPr="008014F1">
        <w:rPr>
          <w:rFonts w:ascii="Times New Roman" w:hAnsi="Times New Roman"/>
          <w:w w:val="105"/>
          <w:sz w:val="24"/>
          <w:szCs w:val="24"/>
          <w:lang w:val="ru-RU"/>
        </w:rPr>
        <w:t xml:space="preserve">- </w:t>
      </w:r>
      <w:r w:rsidRPr="008014F1">
        <w:rPr>
          <w:rFonts w:ascii="Times New Roman" w:hAnsi="Times New Roman"/>
          <w:spacing w:val="4"/>
          <w:w w:val="113"/>
          <w:sz w:val="24"/>
          <w:szCs w:val="24"/>
          <w:lang w:val="ru-RU"/>
        </w:rPr>
        <w:t>го)</w:t>
      </w:r>
      <w:r w:rsidRPr="008014F1">
        <w:rPr>
          <w:rFonts w:ascii="Times New Roman" w:hAnsi="Times New Roman"/>
          <w:w w:val="113"/>
          <w:sz w:val="24"/>
          <w:szCs w:val="24"/>
          <w:lang w:val="ru-RU"/>
        </w:rPr>
        <w:t>,</w:t>
      </w:r>
      <w:r w:rsidRPr="008014F1">
        <w:rPr>
          <w:rFonts w:ascii="Times New Roman" w:hAnsi="Times New Roman"/>
          <w:spacing w:val="-10"/>
          <w:w w:val="113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3"/>
          <w:sz w:val="24"/>
          <w:szCs w:val="24"/>
          <w:lang w:val="ru-RU"/>
        </w:rPr>
        <w:t>учатс</w:t>
      </w:r>
      <w:r w:rsidRPr="008014F1">
        <w:rPr>
          <w:rFonts w:ascii="Times New Roman" w:hAnsi="Times New Roman"/>
          <w:w w:val="113"/>
          <w:sz w:val="24"/>
          <w:szCs w:val="24"/>
          <w:lang w:val="ru-RU"/>
        </w:rPr>
        <w:t>я</w:t>
      </w:r>
      <w:r w:rsidRPr="008014F1">
        <w:rPr>
          <w:rFonts w:ascii="Times New Roman" w:hAnsi="Times New Roman"/>
          <w:spacing w:val="4"/>
          <w:w w:val="113"/>
          <w:sz w:val="24"/>
          <w:szCs w:val="24"/>
          <w:lang w:val="ru-RU"/>
        </w:rPr>
        <w:t xml:space="preserve"> находит</w:t>
      </w:r>
      <w:r w:rsidRPr="008014F1">
        <w:rPr>
          <w:rFonts w:ascii="Times New Roman" w:hAnsi="Times New Roman"/>
          <w:w w:val="113"/>
          <w:sz w:val="24"/>
          <w:szCs w:val="24"/>
          <w:lang w:val="ru-RU"/>
        </w:rPr>
        <w:t>ь</w:t>
      </w:r>
      <w:r w:rsidRPr="008014F1">
        <w:rPr>
          <w:rFonts w:ascii="Times New Roman" w:hAnsi="Times New Roman"/>
          <w:spacing w:val="-7"/>
          <w:w w:val="113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эт</w:t>
      </w:r>
      <w:r w:rsidRPr="008014F1">
        <w:rPr>
          <w:rFonts w:ascii="Times New Roman" w:hAnsi="Times New Roman"/>
          <w:sz w:val="24"/>
          <w:szCs w:val="24"/>
          <w:lang w:val="ru-RU"/>
        </w:rPr>
        <w:t>и</w:t>
      </w:r>
      <w:r w:rsidRPr="008014F1">
        <w:rPr>
          <w:rFonts w:ascii="Times New Roman" w:hAnsi="Times New Roman"/>
          <w:spacing w:val="41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мест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а </w:t>
      </w:r>
      <w:r w:rsidRPr="008014F1">
        <w:rPr>
          <w:rFonts w:ascii="Times New Roman" w:hAnsi="Times New Roman"/>
          <w:spacing w:val="7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z w:val="24"/>
          <w:szCs w:val="24"/>
          <w:lang w:val="ru-RU"/>
        </w:rPr>
        <w:t>в</w:t>
      </w:r>
      <w:r w:rsidRPr="008014F1">
        <w:rPr>
          <w:rFonts w:ascii="Times New Roman" w:hAnsi="Times New Roman"/>
          <w:spacing w:val="11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5"/>
          <w:w w:val="114"/>
          <w:sz w:val="24"/>
          <w:szCs w:val="24"/>
          <w:lang w:val="ru-RU"/>
        </w:rPr>
        <w:t>словах</w:t>
      </w:r>
      <w:r w:rsidRPr="008014F1">
        <w:rPr>
          <w:rFonts w:ascii="Times New Roman" w:hAnsi="Times New Roman"/>
          <w:w w:val="114"/>
          <w:sz w:val="24"/>
          <w:szCs w:val="24"/>
          <w:lang w:val="ru-RU"/>
        </w:rPr>
        <w:t>,</w:t>
      </w:r>
      <w:r w:rsidRPr="008014F1">
        <w:rPr>
          <w:rFonts w:ascii="Times New Roman" w:hAnsi="Times New Roman"/>
          <w:spacing w:val="-5"/>
          <w:w w:val="114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5"/>
          <w:w w:val="114"/>
          <w:sz w:val="24"/>
          <w:szCs w:val="24"/>
          <w:lang w:val="ru-RU"/>
        </w:rPr>
        <w:t>т.е</w:t>
      </w:r>
      <w:r w:rsidRPr="008014F1">
        <w:rPr>
          <w:rFonts w:ascii="Times New Roman" w:hAnsi="Times New Roman"/>
          <w:w w:val="114"/>
          <w:sz w:val="24"/>
          <w:szCs w:val="24"/>
          <w:lang w:val="ru-RU"/>
        </w:rPr>
        <w:t>.</w:t>
      </w:r>
      <w:r w:rsidRPr="008014F1">
        <w:rPr>
          <w:rFonts w:ascii="Times New Roman" w:hAnsi="Times New Roman"/>
          <w:spacing w:val="12"/>
          <w:w w:val="114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5"/>
          <w:w w:val="114"/>
          <w:sz w:val="24"/>
          <w:szCs w:val="24"/>
          <w:lang w:val="ru-RU"/>
        </w:rPr>
        <w:t>обнаруживат</w:t>
      </w:r>
      <w:r w:rsidRPr="008014F1">
        <w:rPr>
          <w:rFonts w:ascii="Times New Roman" w:hAnsi="Times New Roman"/>
          <w:w w:val="114"/>
          <w:sz w:val="24"/>
          <w:szCs w:val="24"/>
          <w:lang w:val="ru-RU"/>
        </w:rPr>
        <w:t>ь</w:t>
      </w:r>
      <w:r w:rsidRPr="008014F1">
        <w:rPr>
          <w:rFonts w:ascii="Times New Roman" w:hAnsi="Times New Roman"/>
          <w:spacing w:val="-18"/>
          <w:w w:val="114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z w:val="24"/>
          <w:szCs w:val="24"/>
          <w:lang w:val="ru-RU"/>
        </w:rPr>
        <w:t>в</w:t>
      </w:r>
      <w:r w:rsidRPr="008014F1">
        <w:rPr>
          <w:rFonts w:ascii="Times New Roman" w:hAnsi="Times New Roman"/>
          <w:spacing w:val="11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06"/>
          <w:sz w:val="24"/>
          <w:szCs w:val="24"/>
          <w:lang w:val="ru-RU"/>
        </w:rPr>
        <w:t>с</w:t>
      </w:r>
      <w:r w:rsidRPr="008014F1">
        <w:rPr>
          <w:rFonts w:ascii="Times New Roman" w:hAnsi="Times New Roman"/>
          <w:spacing w:val="4"/>
          <w:w w:val="118"/>
          <w:sz w:val="24"/>
          <w:szCs w:val="24"/>
          <w:lang w:val="ru-RU"/>
        </w:rPr>
        <w:t>л</w:t>
      </w:r>
      <w:r w:rsidRPr="008014F1">
        <w:rPr>
          <w:rFonts w:ascii="Times New Roman" w:hAnsi="Times New Roman"/>
          <w:spacing w:val="4"/>
          <w:w w:val="105"/>
          <w:sz w:val="24"/>
          <w:szCs w:val="24"/>
          <w:lang w:val="ru-RU"/>
        </w:rPr>
        <w:t>о</w:t>
      </w:r>
      <w:r w:rsidRPr="008014F1">
        <w:rPr>
          <w:rFonts w:ascii="Times New Roman" w:hAnsi="Times New Roman"/>
          <w:spacing w:val="4"/>
          <w:w w:val="112"/>
          <w:sz w:val="24"/>
          <w:szCs w:val="24"/>
          <w:lang w:val="ru-RU"/>
        </w:rPr>
        <w:t>в</w:t>
      </w:r>
      <w:r w:rsidRPr="008014F1">
        <w:rPr>
          <w:rFonts w:ascii="Times New Roman" w:hAnsi="Times New Roman"/>
          <w:spacing w:val="4"/>
          <w:w w:val="117"/>
          <w:sz w:val="24"/>
          <w:szCs w:val="24"/>
          <w:lang w:val="ru-RU"/>
        </w:rPr>
        <w:t>а</w:t>
      </w:r>
      <w:r w:rsidRPr="008014F1">
        <w:rPr>
          <w:rFonts w:ascii="Times New Roman" w:hAnsi="Times New Roman"/>
          <w:w w:val="119"/>
          <w:sz w:val="24"/>
          <w:szCs w:val="24"/>
          <w:lang w:val="ru-RU"/>
        </w:rPr>
        <w:t xml:space="preserve">х </w:t>
      </w:r>
      <w:r w:rsidRPr="008014F1">
        <w:rPr>
          <w:rFonts w:ascii="Times New Roman" w:hAnsi="Times New Roman"/>
          <w:spacing w:val="4"/>
          <w:w w:val="113"/>
          <w:sz w:val="24"/>
          <w:szCs w:val="24"/>
          <w:lang w:val="ru-RU"/>
        </w:rPr>
        <w:t>орфограммы.</w:t>
      </w:r>
    </w:p>
    <w:p w:rsidR="00F366E9" w:rsidRPr="008014F1" w:rsidRDefault="00F366E9" w:rsidP="00447B43">
      <w:pPr>
        <w:widowControl w:val="0"/>
        <w:autoSpaceDE w:val="0"/>
        <w:autoSpaceDN w:val="0"/>
        <w:adjustRightInd w:val="0"/>
        <w:spacing w:after="0" w:line="240" w:lineRule="auto"/>
        <w:ind w:left="428"/>
        <w:rPr>
          <w:rFonts w:ascii="Times New Roman" w:hAnsi="Times New Roman"/>
          <w:sz w:val="24"/>
          <w:szCs w:val="24"/>
          <w:lang w:val="ru-RU"/>
        </w:rPr>
      </w:pPr>
      <w:r w:rsidRPr="008014F1">
        <w:rPr>
          <w:rFonts w:ascii="Times New Roman" w:hAnsi="Times New Roman"/>
          <w:spacing w:val="4"/>
          <w:w w:val="112"/>
          <w:sz w:val="24"/>
          <w:szCs w:val="24"/>
          <w:lang w:val="ru-RU"/>
        </w:rPr>
        <w:t>Изучаютс</w:t>
      </w:r>
      <w:r w:rsidRPr="008014F1">
        <w:rPr>
          <w:rFonts w:ascii="Times New Roman" w:hAnsi="Times New Roman"/>
          <w:w w:val="112"/>
          <w:sz w:val="24"/>
          <w:szCs w:val="24"/>
          <w:lang w:val="ru-RU"/>
        </w:rPr>
        <w:t>я</w:t>
      </w:r>
      <w:r w:rsidRPr="008014F1">
        <w:rPr>
          <w:rFonts w:ascii="Times New Roman" w:hAnsi="Times New Roman"/>
          <w:spacing w:val="19"/>
          <w:w w:val="11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2"/>
          <w:sz w:val="24"/>
          <w:szCs w:val="24"/>
          <w:lang w:val="ru-RU"/>
        </w:rPr>
        <w:t>следующи</w:t>
      </w:r>
      <w:r w:rsidRPr="008014F1">
        <w:rPr>
          <w:rFonts w:ascii="Times New Roman" w:hAnsi="Times New Roman"/>
          <w:w w:val="112"/>
          <w:sz w:val="24"/>
          <w:szCs w:val="24"/>
          <w:lang w:val="ru-RU"/>
        </w:rPr>
        <w:t>е</w:t>
      </w:r>
      <w:r w:rsidRPr="008014F1">
        <w:rPr>
          <w:rFonts w:ascii="Times New Roman" w:hAnsi="Times New Roman"/>
          <w:spacing w:val="-6"/>
          <w:w w:val="11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05"/>
          <w:sz w:val="24"/>
          <w:szCs w:val="24"/>
          <w:lang w:val="ru-RU"/>
        </w:rPr>
        <w:t>о</w:t>
      </w:r>
      <w:r w:rsidRPr="008014F1">
        <w:rPr>
          <w:rFonts w:ascii="Times New Roman" w:hAnsi="Times New Roman"/>
          <w:spacing w:val="4"/>
          <w:w w:val="114"/>
          <w:sz w:val="24"/>
          <w:szCs w:val="24"/>
          <w:lang w:val="ru-RU"/>
        </w:rPr>
        <w:t>р</w:t>
      </w:r>
      <w:r w:rsidRPr="008014F1">
        <w:rPr>
          <w:rFonts w:ascii="Times New Roman" w:hAnsi="Times New Roman"/>
          <w:spacing w:val="4"/>
          <w:w w:val="110"/>
          <w:sz w:val="24"/>
          <w:szCs w:val="24"/>
          <w:lang w:val="ru-RU"/>
        </w:rPr>
        <w:t>ф</w:t>
      </w:r>
      <w:r w:rsidRPr="008014F1">
        <w:rPr>
          <w:rFonts w:ascii="Times New Roman" w:hAnsi="Times New Roman"/>
          <w:spacing w:val="4"/>
          <w:w w:val="105"/>
          <w:sz w:val="24"/>
          <w:szCs w:val="24"/>
          <w:lang w:val="ru-RU"/>
        </w:rPr>
        <w:t>о</w:t>
      </w:r>
      <w:r w:rsidRPr="008014F1">
        <w:rPr>
          <w:rFonts w:ascii="Times New Roman" w:hAnsi="Times New Roman"/>
          <w:spacing w:val="4"/>
          <w:w w:val="114"/>
          <w:sz w:val="24"/>
          <w:szCs w:val="24"/>
          <w:lang w:val="ru-RU"/>
        </w:rPr>
        <w:t>гр</w:t>
      </w:r>
      <w:r w:rsidRPr="008014F1">
        <w:rPr>
          <w:rFonts w:ascii="Times New Roman" w:hAnsi="Times New Roman"/>
          <w:spacing w:val="4"/>
          <w:w w:val="117"/>
          <w:sz w:val="24"/>
          <w:szCs w:val="24"/>
          <w:lang w:val="ru-RU"/>
        </w:rPr>
        <w:t>а</w:t>
      </w:r>
      <w:r w:rsidRPr="008014F1">
        <w:rPr>
          <w:rFonts w:ascii="Times New Roman" w:hAnsi="Times New Roman"/>
          <w:spacing w:val="4"/>
          <w:w w:val="113"/>
          <w:sz w:val="24"/>
          <w:szCs w:val="24"/>
          <w:lang w:val="ru-RU"/>
        </w:rPr>
        <w:t>мм</w:t>
      </w:r>
      <w:r w:rsidRPr="008014F1">
        <w:rPr>
          <w:rFonts w:ascii="Times New Roman" w:hAnsi="Times New Roman"/>
          <w:spacing w:val="4"/>
          <w:w w:val="116"/>
          <w:sz w:val="24"/>
          <w:szCs w:val="24"/>
          <w:lang w:val="ru-RU"/>
        </w:rPr>
        <w:t>ы</w:t>
      </w:r>
      <w:r w:rsidRPr="008014F1">
        <w:rPr>
          <w:rFonts w:ascii="Times New Roman" w:hAnsi="Times New Roman"/>
          <w:w w:val="125"/>
          <w:sz w:val="24"/>
          <w:szCs w:val="24"/>
          <w:lang w:val="ru-RU"/>
        </w:rPr>
        <w:t>:</w:t>
      </w:r>
    </w:p>
    <w:p w:rsidR="00F366E9" w:rsidRPr="008014F1" w:rsidRDefault="00F366E9" w:rsidP="00447B43">
      <w:pPr>
        <w:widowControl w:val="0"/>
        <w:autoSpaceDE w:val="0"/>
        <w:autoSpaceDN w:val="0"/>
        <w:adjustRightInd w:val="0"/>
        <w:spacing w:after="0" w:line="240" w:lineRule="auto"/>
        <w:ind w:left="145" w:right="88" w:firstLine="283"/>
        <w:jc w:val="both"/>
        <w:rPr>
          <w:rFonts w:ascii="Times New Roman" w:hAnsi="Times New Roman"/>
          <w:sz w:val="24"/>
          <w:szCs w:val="24"/>
          <w:lang w:val="ru-RU"/>
        </w:rPr>
      </w:pP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1</w:t>
      </w:r>
      <w:r w:rsidRPr="008014F1">
        <w:rPr>
          <w:rFonts w:ascii="Times New Roman" w:hAnsi="Times New Roman"/>
          <w:sz w:val="24"/>
          <w:szCs w:val="24"/>
          <w:lang w:val="ru-RU"/>
        </w:rPr>
        <w:t>)</w:t>
      </w:r>
      <w:r w:rsidRPr="008014F1">
        <w:rPr>
          <w:rFonts w:ascii="Times New Roman" w:hAnsi="Times New Roman"/>
          <w:spacing w:val="2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2"/>
          <w:sz w:val="24"/>
          <w:szCs w:val="24"/>
          <w:lang w:val="ru-RU"/>
        </w:rPr>
        <w:t>обозначени</w:t>
      </w:r>
      <w:r w:rsidRPr="008014F1">
        <w:rPr>
          <w:rFonts w:ascii="Times New Roman" w:hAnsi="Times New Roman"/>
          <w:w w:val="112"/>
          <w:sz w:val="24"/>
          <w:szCs w:val="24"/>
          <w:lang w:val="ru-RU"/>
        </w:rPr>
        <w:t>е</w:t>
      </w:r>
      <w:r w:rsidRPr="008014F1">
        <w:rPr>
          <w:rFonts w:ascii="Times New Roman" w:hAnsi="Times New Roman"/>
          <w:spacing w:val="-21"/>
          <w:w w:val="11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2"/>
          <w:sz w:val="24"/>
          <w:szCs w:val="24"/>
          <w:lang w:val="ru-RU"/>
        </w:rPr>
        <w:t>мягкост</w:t>
      </w:r>
      <w:r w:rsidRPr="008014F1">
        <w:rPr>
          <w:rFonts w:ascii="Times New Roman" w:hAnsi="Times New Roman"/>
          <w:w w:val="112"/>
          <w:sz w:val="24"/>
          <w:szCs w:val="24"/>
          <w:lang w:val="ru-RU"/>
        </w:rPr>
        <w:t>и</w:t>
      </w:r>
      <w:r w:rsidRPr="008014F1">
        <w:rPr>
          <w:rFonts w:ascii="Times New Roman" w:hAnsi="Times New Roman"/>
          <w:spacing w:val="26"/>
          <w:w w:val="11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2"/>
          <w:sz w:val="24"/>
          <w:szCs w:val="24"/>
          <w:lang w:val="ru-RU"/>
        </w:rPr>
        <w:t>согласны</w:t>
      </w:r>
      <w:r w:rsidRPr="008014F1">
        <w:rPr>
          <w:rFonts w:ascii="Times New Roman" w:hAnsi="Times New Roman"/>
          <w:w w:val="112"/>
          <w:sz w:val="24"/>
          <w:szCs w:val="24"/>
          <w:lang w:val="ru-RU"/>
        </w:rPr>
        <w:t>х</w:t>
      </w:r>
      <w:r w:rsidRPr="008014F1">
        <w:rPr>
          <w:rFonts w:ascii="Times New Roman" w:hAnsi="Times New Roman"/>
          <w:spacing w:val="1"/>
          <w:w w:val="11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н</w:t>
      </w:r>
      <w:r w:rsidRPr="008014F1">
        <w:rPr>
          <w:rFonts w:ascii="Times New Roman" w:hAnsi="Times New Roman"/>
          <w:sz w:val="24"/>
          <w:szCs w:val="24"/>
          <w:lang w:val="ru-RU"/>
        </w:rPr>
        <w:t>а</w:t>
      </w:r>
      <w:r w:rsidRPr="008014F1">
        <w:rPr>
          <w:rFonts w:ascii="Times New Roman" w:hAnsi="Times New Roman"/>
          <w:spacing w:val="34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1"/>
          <w:sz w:val="24"/>
          <w:szCs w:val="24"/>
          <w:lang w:val="ru-RU"/>
        </w:rPr>
        <w:t>письм</w:t>
      </w:r>
      <w:r w:rsidRPr="008014F1">
        <w:rPr>
          <w:rFonts w:ascii="Times New Roman" w:hAnsi="Times New Roman"/>
          <w:w w:val="111"/>
          <w:sz w:val="24"/>
          <w:szCs w:val="24"/>
          <w:lang w:val="ru-RU"/>
        </w:rPr>
        <w:t xml:space="preserve">е </w:t>
      </w:r>
      <w:r w:rsidRPr="008014F1">
        <w:rPr>
          <w:rFonts w:ascii="Times New Roman" w:hAnsi="Times New Roman"/>
          <w:sz w:val="24"/>
          <w:szCs w:val="24"/>
          <w:lang w:val="ru-RU"/>
        </w:rPr>
        <w:t>с</w:t>
      </w:r>
      <w:r w:rsidRPr="008014F1">
        <w:rPr>
          <w:rFonts w:ascii="Times New Roman" w:hAnsi="Times New Roman"/>
          <w:spacing w:val="8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0"/>
          <w:sz w:val="24"/>
          <w:szCs w:val="24"/>
          <w:lang w:val="ru-RU"/>
        </w:rPr>
        <w:t>помощь</w:t>
      </w:r>
      <w:r w:rsidRPr="008014F1">
        <w:rPr>
          <w:rFonts w:ascii="Times New Roman" w:hAnsi="Times New Roman"/>
          <w:w w:val="110"/>
          <w:sz w:val="24"/>
          <w:szCs w:val="24"/>
          <w:lang w:val="ru-RU"/>
        </w:rPr>
        <w:t>ю</w:t>
      </w:r>
      <w:r w:rsidRPr="008014F1">
        <w:rPr>
          <w:rFonts w:ascii="Times New Roman" w:hAnsi="Times New Roman"/>
          <w:spacing w:val="3"/>
          <w:w w:val="110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бук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в </w:t>
      </w:r>
      <w:r w:rsidRPr="008014F1">
        <w:rPr>
          <w:rFonts w:ascii="Times New Roman" w:hAnsi="Times New Roman"/>
          <w:spacing w:val="3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i/>
          <w:iCs/>
          <w:spacing w:val="4"/>
          <w:w w:val="105"/>
          <w:sz w:val="24"/>
          <w:szCs w:val="24"/>
          <w:lang w:val="ru-RU"/>
        </w:rPr>
        <w:t>е</w:t>
      </w:r>
      <w:r w:rsidRPr="008014F1">
        <w:rPr>
          <w:rFonts w:ascii="Times New Roman" w:hAnsi="Times New Roman"/>
          <w:i/>
          <w:iCs/>
          <w:w w:val="107"/>
          <w:sz w:val="24"/>
          <w:szCs w:val="24"/>
          <w:lang w:val="ru-RU"/>
        </w:rPr>
        <w:t xml:space="preserve">, </w:t>
      </w:r>
      <w:r w:rsidRPr="008014F1">
        <w:rPr>
          <w:rFonts w:ascii="Times New Roman" w:hAnsi="Times New Roman"/>
          <w:i/>
          <w:iCs/>
          <w:spacing w:val="4"/>
          <w:sz w:val="24"/>
          <w:szCs w:val="24"/>
          <w:lang w:val="ru-RU"/>
        </w:rPr>
        <w:t>ё</w:t>
      </w:r>
      <w:r w:rsidRPr="008014F1">
        <w:rPr>
          <w:rFonts w:ascii="Times New Roman" w:hAnsi="Times New Roman"/>
          <w:i/>
          <w:iCs/>
          <w:sz w:val="24"/>
          <w:szCs w:val="24"/>
          <w:lang w:val="ru-RU"/>
        </w:rPr>
        <w:t>,</w:t>
      </w:r>
      <w:r w:rsidRPr="008014F1">
        <w:rPr>
          <w:rFonts w:ascii="Times New Roman" w:hAnsi="Times New Roman"/>
          <w:i/>
          <w:iCs/>
          <w:spacing w:val="18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i/>
          <w:iCs/>
          <w:spacing w:val="4"/>
          <w:sz w:val="24"/>
          <w:szCs w:val="24"/>
          <w:lang w:val="ru-RU"/>
        </w:rPr>
        <w:t>и</w:t>
      </w:r>
      <w:r w:rsidRPr="008014F1">
        <w:rPr>
          <w:rFonts w:ascii="Times New Roman" w:hAnsi="Times New Roman"/>
          <w:i/>
          <w:iCs/>
          <w:sz w:val="24"/>
          <w:szCs w:val="24"/>
          <w:lang w:val="ru-RU"/>
        </w:rPr>
        <w:t>,</w:t>
      </w:r>
      <w:r w:rsidRPr="008014F1">
        <w:rPr>
          <w:rFonts w:ascii="Times New Roman" w:hAnsi="Times New Roman"/>
          <w:i/>
          <w:iCs/>
          <w:spacing w:val="35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i/>
          <w:iCs/>
          <w:spacing w:val="4"/>
          <w:sz w:val="24"/>
          <w:szCs w:val="24"/>
          <w:lang w:val="ru-RU"/>
        </w:rPr>
        <w:t>ю</w:t>
      </w:r>
      <w:r w:rsidRPr="008014F1">
        <w:rPr>
          <w:rFonts w:ascii="Times New Roman" w:hAnsi="Times New Roman"/>
          <w:i/>
          <w:iCs/>
          <w:sz w:val="24"/>
          <w:szCs w:val="24"/>
          <w:lang w:val="ru-RU"/>
        </w:rPr>
        <w:t>,</w:t>
      </w:r>
      <w:r w:rsidRPr="008014F1">
        <w:rPr>
          <w:rFonts w:ascii="Times New Roman" w:hAnsi="Times New Roman"/>
          <w:i/>
          <w:iCs/>
          <w:spacing w:val="20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i/>
          <w:iCs/>
          <w:spacing w:val="4"/>
          <w:sz w:val="24"/>
          <w:szCs w:val="24"/>
          <w:lang w:val="ru-RU"/>
        </w:rPr>
        <w:t>я</w:t>
      </w:r>
      <w:r w:rsidRPr="008014F1">
        <w:rPr>
          <w:rFonts w:ascii="Times New Roman" w:hAnsi="Times New Roman"/>
          <w:i/>
          <w:iCs/>
          <w:sz w:val="24"/>
          <w:szCs w:val="24"/>
          <w:lang w:val="ru-RU"/>
        </w:rPr>
        <w:t>,</w:t>
      </w:r>
      <w:r w:rsidRPr="008014F1">
        <w:rPr>
          <w:rFonts w:ascii="Times New Roman" w:hAnsi="Times New Roman"/>
          <w:i/>
          <w:iCs/>
          <w:spacing w:val="34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i/>
          <w:iCs/>
          <w:spacing w:val="4"/>
          <w:w w:val="103"/>
          <w:sz w:val="24"/>
          <w:szCs w:val="24"/>
          <w:lang w:val="ru-RU"/>
        </w:rPr>
        <w:t>ь;</w:t>
      </w:r>
    </w:p>
    <w:p w:rsidR="00F366E9" w:rsidRPr="008014F1" w:rsidRDefault="00F366E9" w:rsidP="00447B43">
      <w:pPr>
        <w:widowControl w:val="0"/>
        <w:autoSpaceDE w:val="0"/>
        <w:autoSpaceDN w:val="0"/>
        <w:adjustRightInd w:val="0"/>
        <w:spacing w:after="0" w:line="240" w:lineRule="auto"/>
        <w:ind w:left="145" w:right="88" w:firstLine="283"/>
        <w:rPr>
          <w:rFonts w:ascii="Times New Roman" w:hAnsi="Times New Roman"/>
          <w:sz w:val="24"/>
          <w:szCs w:val="24"/>
          <w:lang w:val="ru-RU"/>
        </w:rPr>
      </w:pP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2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) </w:t>
      </w:r>
      <w:r w:rsidRPr="008014F1">
        <w:rPr>
          <w:rFonts w:ascii="Times New Roman" w:hAnsi="Times New Roman"/>
          <w:spacing w:val="4"/>
          <w:w w:val="113"/>
          <w:sz w:val="24"/>
          <w:szCs w:val="24"/>
          <w:lang w:val="ru-RU"/>
        </w:rPr>
        <w:t>больша</w:t>
      </w:r>
      <w:r w:rsidRPr="008014F1">
        <w:rPr>
          <w:rFonts w:ascii="Times New Roman" w:hAnsi="Times New Roman"/>
          <w:w w:val="113"/>
          <w:sz w:val="24"/>
          <w:szCs w:val="24"/>
          <w:lang w:val="ru-RU"/>
        </w:rPr>
        <w:t>я</w:t>
      </w:r>
      <w:r w:rsidRPr="008014F1">
        <w:rPr>
          <w:rFonts w:ascii="Times New Roman" w:hAnsi="Times New Roman"/>
          <w:spacing w:val="10"/>
          <w:w w:val="113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3"/>
          <w:sz w:val="24"/>
          <w:szCs w:val="24"/>
          <w:lang w:val="ru-RU"/>
        </w:rPr>
        <w:t>букв</w:t>
      </w:r>
      <w:r w:rsidRPr="008014F1">
        <w:rPr>
          <w:rFonts w:ascii="Times New Roman" w:hAnsi="Times New Roman"/>
          <w:w w:val="113"/>
          <w:sz w:val="24"/>
          <w:szCs w:val="24"/>
          <w:lang w:val="ru-RU"/>
        </w:rPr>
        <w:t>а</w:t>
      </w:r>
      <w:r w:rsidRPr="008014F1">
        <w:rPr>
          <w:rFonts w:ascii="Times New Roman" w:hAnsi="Times New Roman"/>
          <w:spacing w:val="9"/>
          <w:w w:val="113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z w:val="24"/>
          <w:szCs w:val="24"/>
          <w:lang w:val="ru-RU"/>
        </w:rPr>
        <w:t>в</w:t>
      </w:r>
      <w:r w:rsidRPr="008014F1">
        <w:rPr>
          <w:rFonts w:ascii="Times New Roman" w:hAnsi="Times New Roman"/>
          <w:spacing w:val="25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5"/>
          <w:w w:val="114"/>
          <w:sz w:val="24"/>
          <w:szCs w:val="24"/>
          <w:lang w:val="ru-RU"/>
        </w:rPr>
        <w:t>именах</w:t>
      </w:r>
      <w:r w:rsidRPr="008014F1">
        <w:rPr>
          <w:rFonts w:ascii="Times New Roman" w:hAnsi="Times New Roman"/>
          <w:w w:val="114"/>
          <w:sz w:val="24"/>
          <w:szCs w:val="24"/>
          <w:lang w:val="ru-RU"/>
        </w:rPr>
        <w:t>,</w:t>
      </w:r>
      <w:r w:rsidRPr="008014F1">
        <w:rPr>
          <w:rFonts w:ascii="Times New Roman" w:hAnsi="Times New Roman"/>
          <w:spacing w:val="24"/>
          <w:w w:val="114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5"/>
          <w:w w:val="114"/>
          <w:sz w:val="24"/>
          <w:szCs w:val="24"/>
          <w:lang w:val="ru-RU"/>
        </w:rPr>
        <w:t>отчествах</w:t>
      </w:r>
      <w:r w:rsidRPr="008014F1">
        <w:rPr>
          <w:rFonts w:ascii="Times New Roman" w:hAnsi="Times New Roman"/>
          <w:w w:val="114"/>
          <w:sz w:val="24"/>
          <w:szCs w:val="24"/>
          <w:lang w:val="ru-RU"/>
        </w:rPr>
        <w:t xml:space="preserve">, </w:t>
      </w:r>
      <w:r w:rsidRPr="008014F1">
        <w:rPr>
          <w:rFonts w:ascii="Times New Roman" w:hAnsi="Times New Roman"/>
          <w:spacing w:val="5"/>
          <w:w w:val="114"/>
          <w:sz w:val="24"/>
          <w:szCs w:val="24"/>
          <w:lang w:val="ru-RU"/>
        </w:rPr>
        <w:t>фамилия</w:t>
      </w:r>
      <w:r w:rsidRPr="008014F1">
        <w:rPr>
          <w:rFonts w:ascii="Times New Roman" w:hAnsi="Times New Roman"/>
          <w:w w:val="114"/>
          <w:sz w:val="24"/>
          <w:szCs w:val="24"/>
          <w:lang w:val="ru-RU"/>
        </w:rPr>
        <w:t>х</w:t>
      </w:r>
      <w:r w:rsidRPr="008014F1">
        <w:rPr>
          <w:rFonts w:ascii="Times New Roman" w:hAnsi="Times New Roman"/>
          <w:spacing w:val="29"/>
          <w:w w:val="114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5"/>
          <w:w w:val="114"/>
          <w:sz w:val="24"/>
          <w:szCs w:val="24"/>
          <w:lang w:val="ru-RU"/>
        </w:rPr>
        <w:t>людей</w:t>
      </w:r>
      <w:r w:rsidRPr="008014F1">
        <w:rPr>
          <w:rFonts w:ascii="Times New Roman" w:hAnsi="Times New Roman"/>
          <w:w w:val="114"/>
          <w:sz w:val="24"/>
          <w:szCs w:val="24"/>
          <w:lang w:val="ru-RU"/>
        </w:rPr>
        <w:t>,</w:t>
      </w:r>
      <w:r w:rsidRPr="008014F1">
        <w:rPr>
          <w:rFonts w:ascii="Times New Roman" w:hAnsi="Times New Roman"/>
          <w:spacing w:val="2"/>
          <w:w w:val="114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9"/>
          <w:sz w:val="24"/>
          <w:szCs w:val="24"/>
          <w:lang w:val="ru-RU"/>
        </w:rPr>
        <w:t>клич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ка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х </w:t>
      </w:r>
      <w:r w:rsidRPr="008014F1">
        <w:rPr>
          <w:rFonts w:ascii="Times New Roman" w:hAnsi="Times New Roman"/>
          <w:spacing w:val="21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5"/>
          <w:w w:val="114"/>
          <w:sz w:val="24"/>
          <w:szCs w:val="24"/>
          <w:lang w:val="ru-RU"/>
        </w:rPr>
        <w:t>животных</w:t>
      </w:r>
      <w:r w:rsidRPr="008014F1">
        <w:rPr>
          <w:rFonts w:ascii="Times New Roman" w:hAnsi="Times New Roman"/>
          <w:w w:val="114"/>
          <w:sz w:val="24"/>
          <w:szCs w:val="24"/>
          <w:lang w:val="ru-RU"/>
        </w:rPr>
        <w:t>,</w:t>
      </w:r>
      <w:r w:rsidRPr="008014F1">
        <w:rPr>
          <w:rFonts w:ascii="Times New Roman" w:hAnsi="Times New Roman"/>
          <w:spacing w:val="28"/>
          <w:w w:val="114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5"/>
          <w:w w:val="114"/>
          <w:sz w:val="24"/>
          <w:szCs w:val="24"/>
          <w:lang w:val="ru-RU"/>
        </w:rPr>
        <w:t>географически</w:t>
      </w:r>
      <w:r w:rsidRPr="008014F1">
        <w:rPr>
          <w:rFonts w:ascii="Times New Roman" w:hAnsi="Times New Roman"/>
          <w:w w:val="114"/>
          <w:sz w:val="24"/>
          <w:szCs w:val="24"/>
          <w:lang w:val="ru-RU"/>
        </w:rPr>
        <w:t>х</w:t>
      </w:r>
      <w:r w:rsidRPr="008014F1">
        <w:rPr>
          <w:rFonts w:ascii="Times New Roman" w:hAnsi="Times New Roman"/>
          <w:spacing w:val="-5"/>
          <w:w w:val="114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8"/>
          <w:sz w:val="24"/>
          <w:szCs w:val="24"/>
          <w:lang w:val="ru-RU"/>
        </w:rPr>
        <w:t>названиях;</w:t>
      </w:r>
    </w:p>
    <w:p w:rsidR="00F366E9" w:rsidRPr="008014F1" w:rsidRDefault="00F366E9" w:rsidP="00447B43">
      <w:pPr>
        <w:widowControl w:val="0"/>
        <w:autoSpaceDE w:val="0"/>
        <w:autoSpaceDN w:val="0"/>
        <w:adjustRightInd w:val="0"/>
        <w:spacing w:after="0" w:line="240" w:lineRule="auto"/>
        <w:ind w:left="428"/>
        <w:rPr>
          <w:rFonts w:ascii="Times New Roman" w:hAnsi="Times New Roman"/>
          <w:sz w:val="24"/>
          <w:szCs w:val="24"/>
          <w:lang w:val="ru-RU"/>
        </w:rPr>
      </w:pP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3</w:t>
      </w:r>
      <w:r w:rsidRPr="008014F1">
        <w:rPr>
          <w:rFonts w:ascii="Times New Roman" w:hAnsi="Times New Roman"/>
          <w:sz w:val="24"/>
          <w:szCs w:val="24"/>
          <w:lang w:val="ru-RU"/>
        </w:rPr>
        <w:t>)</w:t>
      </w:r>
      <w:r w:rsidRPr="008014F1">
        <w:rPr>
          <w:rFonts w:ascii="Times New Roman" w:hAnsi="Times New Roman"/>
          <w:spacing w:val="30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3"/>
          <w:sz w:val="24"/>
          <w:szCs w:val="24"/>
          <w:lang w:val="ru-RU"/>
        </w:rPr>
        <w:t>букв</w:t>
      </w:r>
      <w:r w:rsidRPr="008014F1">
        <w:rPr>
          <w:rFonts w:ascii="Times New Roman" w:hAnsi="Times New Roman"/>
          <w:w w:val="113"/>
          <w:sz w:val="24"/>
          <w:szCs w:val="24"/>
          <w:lang w:val="ru-RU"/>
        </w:rPr>
        <w:t>ы</w:t>
      </w:r>
      <w:r w:rsidRPr="008014F1">
        <w:rPr>
          <w:rFonts w:ascii="Times New Roman" w:hAnsi="Times New Roman"/>
          <w:spacing w:val="7"/>
          <w:w w:val="113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i/>
          <w:iCs/>
          <w:spacing w:val="4"/>
          <w:sz w:val="24"/>
          <w:szCs w:val="24"/>
          <w:lang w:val="ru-RU"/>
        </w:rPr>
        <w:t>и</w:t>
      </w:r>
      <w:r w:rsidRPr="008014F1">
        <w:rPr>
          <w:rFonts w:ascii="Times New Roman" w:hAnsi="Times New Roman"/>
          <w:i/>
          <w:iCs/>
          <w:sz w:val="24"/>
          <w:szCs w:val="24"/>
          <w:lang w:val="ru-RU"/>
        </w:rPr>
        <w:t>,</w:t>
      </w:r>
      <w:r w:rsidRPr="008014F1">
        <w:rPr>
          <w:rFonts w:ascii="Times New Roman" w:hAnsi="Times New Roman"/>
          <w:i/>
          <w:iCs/>
          <w:spacing w:val="35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i/>
          <w:iCs/>
          <w:spacing w:val="4"/>
          <w:sz w:val="24"/>
          <w:szCs w:val="24"/>
          <w:lang w:val="ru-RU"/>
        </w:rPr>
        <w:t>у</w:t>
      </w:r>
      <w:r w:rsidRPr="008014F1">
        <w:rPr>
          <w:rFonts w:ascii="Times New Roman" w:hAnsi="Times New Roman"/>
          <w:i/>
          <w:iCs/>
          <w:sz w:val="24"/>
          <w:szCs w:val="24"/>
          <w:lang w:val="ru-RU"/>
        </w:rPr>
        <w:t>,</w:t>
      </w:r>
      <w:r w:rsidRPr="008014F1">
        <w:rPr>
          <w:rFonts w:ascii="Times New Roman" w:hAnsi="Times New Roman"/>
          <w:i/>
          <w:iCs/>
          <w:spacing w:val="36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i/>
          <w:iCs/>
          <w:sz w:val="24"/>
          <w:szCs w:val="24"/>
          <w:lang w:val="ru-RU"/>
        </w:rPr>
        <w:t>а</w:t>
      </w:r>
      <w:r w:rsidRPr="008014F1">
        <w:rPr>
          <w:rFonts w:ascii="Times New Roman" w:hAnsi="Times New Roman"/>
          <w:i/>
          <w:iCs/>
          <w:spacing w:val="25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посл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е </w:t>
      </w:r>
      <w:r w:rsidRPr="008014F1">
        <w:rPr>
          <w:rFonts w:ascii="Times New Roman" w:hAnsi="Times New Roman"/>
          <w:spacing w:val="8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бук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в </w:t>
      </w:r>
      <w:r w:rsidRPr="008014F1">
        <w:rPr>
          <w:rFonts w:ascii="Times New Roman" w:hAnsi="Times New Roman"/>
          <w:spacing w:val="11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5"/>
          <w:w w:val="117"/>
          <w:sz w:val="24"/>
          <w:szCs w:val="24"/>
          <w:lang w:val="ru-RU"/>
        </w:rPr>
        <w:t>шипящи</w:t>
      </w:r>
      <w:r w:rsidRPr="008014F1">
        <w:rPr>
          <w:rFonts w:ascii="Times New Roman" w:hAnsi="Times New Roman"/>
          <w:w w:val="117"/>
          <w:sz w:val="24"/>
          <w:szCs w:val="24"/>
          <w:lang w:val="ru-RU"/>
        </w:rPr>
        <w:t>х</w:t>
      </w:r>
      <w:r w:rsidRPr="008014F1">
        <w:rPr>
          <w:rFonts w:ascii="Times New Roman" w:hAnsi="Times New Roman"/>
          <w:spacing w:val="6"/>
          <w:w w:val="117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5"/>
          <w:w w:val="117"/>
          <w:sz w:val="24"/>
          <w:szCs w:val="24"/>
          <w:lang w:val="ru-RU"/>
        </w:rPr>
        <w:t>[ж]</w:t>
      </w:r>
      <w:r w:rsidRPr="008014F1">
        <w:rPr>
          <w:rFonts w:ascii="Times New Roman" w:hAnsi="Times New Roman"/>
          <w:w w:val="117"/>
          <w:sz w:val="24"/>
          <w:szCs w:val="24"/>
          <w:lang w:val="ru-RU"/>
        </w:rPr>
        <w:t>,</w:t>
      </w:r>
      <w:r w:rsidRPr="008014F1">
        <w:rPr>
          <w:rFonts w:ascii="Times New Roman" w:hAnsi="Times New Roman"/>
          <w:spacing w:val="6"/>
          <w:w w:val="117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[ш]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8014F1">
        <w:rPr>
          <w:rFonts w:ascii="Times New Roman" w:hAnsi="Times New Roman"/>
          <w:spacing w:val="11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[ч]</w:t>
      </w:r>
      <w:r w:rsidRPr="008014F1">
        <w:rPr>
          <w:rFonts w:ascii="Times New Roman" w:hAnsi="Times New Roman"/>
          <w:sz w:val="24"/>
          <w:szCs w:val="24"/>
          <w:lang w:val="ru-RU"/>
        </w:rPr>
        <w:t>,</w:t>
      </w:r>
      <w:r w:rsidRPr="008014F1">
        <w:rPr>
          <w:rFonts w:ascii="Times New Roman" w:hAnsi="Times New Roman"/>
          <w:spacing w:val="54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4"/>
          <w:sz w:val="24"/>
          <w:szCs w:val="24"/>
          <w:lang w:val="ru-RU"/>
        </w:rPr>
        <w:t>[щ];</w:t>
      </w:r>
    </w:p>
    <w:p w:rsidR="00F366E9" w:rsidRPr="008014F1" w:rsidRDefault="00F366E9" w:rsidP="00447B43">
      <w:pPr>
        <w:widowControl w:val="0"/>
        <w:autoSpaceDE w:val="0"/>
        <w:autoSpaceDN w:val="0"/>
        <w:adjustRightInd w:val="0"/>
        <w:spacing w:after="0" w:line="240" w:lineRule="auto"/>
        <w:ind w:left="428"/>
        <w:rPr>
          <w:rFonts w:ascii="Times New Roman" w:hAnsi="Times New Roman"/>
          <w:sz w:val="24"/>
          <w:szCs w:val="24"/>
          <w:lang w:val="ru-RU"/>
        </w:rPr>
      </w:pP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4</w:t>
      </w:r>
      <w:r w:rsidRPr="008014F1">
        <w:rPr>
          <w:rFonts w:ascii="Times New Roman" w:hAnsi="Times New Roman"/>
          <w:sz w:val="24"/>
          <w:szCs w:val="24"/>
          <w:lang w:val="ru-RU"/>
        </w:rPr>
        <w:t>)</w:t>
      </w:r>
      <w:r w:rsidRPr="008014F1">
        <w:rPr>
          <w:rFonts w:ascii="Times New Roman" w:hAnsi="Times New Roman"/>
          <w:spacing w:val="30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3"/>
          <w:sz w:val="24"/>
          <w:szCs w:val="24"/>
          <w:lang w:val="ru-RU"/>
        </w:rPr>
        <w:t>разделительны</w:t>
      </w:r>
      <w:r w:rsidRPr="008014F1">
        <w:rPr>
          <w:rFonts w:ascii="Times New Roman" w:hAnsi="Times New Roman"/>
          <w:w w:val="113"/>
          <w:sz w:val="24"/>
          <w:szCs w:val="24"/>
          <w:lang w:val="ru-RU"/>
        </w:rPr>
        <w:t>е</w:t>
      </w:r>
      <w:r w:rsidRPr="008014F1">
        <w:rPr>
          <w:rFonts w:ascii="Times New Roman" w:hAnsi="Times New Roman"/>
          <w:spacing w:val="11"/>
          <w:w w:val="113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i/>
          <w:iCs/>
          <w:sz w:val="24"/>
          <w:szCs w:val="24"/>
          <w:lang w:val="ru-RU"/>
        </w:rPr>
        <w:t>ь</w:t>
      </w:r>
      <w:r w:rsidRPr="008014F1">
        <w:rPr>
          <w:rFonts w:ascii="Times New Roman" w:hAnsi="Times New Roman"/>
          <w:i/>
          <w:iCs/>
          <w:spacing w:val="13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z w:val="24"/>
          <w:szCs w:val="24"/>
          <w:lang w:val="ru-RU"/>
        </w:rPr>
        <w:t>и</w:t>
      </w:r>
      <w:r w:rsidRPr="008014F1">
        <w:rPr>
          <w:rFonts w:ascii="Times New Roman" w:hAnsi="Times New Roman"/>
          <w:spacing w:val="29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i/>
          <w:iCs/>
          <w:spacing w:val="4"/>
          <w:w w:val="105"/>
          <w:sz w:val="24"/>
          <w:szCs w:val="24"/>
          <w:lang w:val="ru-RU"/>
        </w:rPr>
        <w:t>ъ;</w:t>
      </w:r>
    </w:p>
    <w:p w:rsidR="00F366E9" w:rsidRPr="008014F1" w:rsidRDefault="00F366E9" w:rsidP="00447B43">
      <w:pPr>
        <w:widowControl w:val="0"/>
        <w:autoSpaceDE w:val="0"/>
        <w:autoSpaceDN w:val="0"/>
        <w:adjustRightInd w:val="0"/>
        <w:spacing w:after="0" w:line="240" w:lineRule="auto"/>
        <w:ind w:left="395"/>
        <w:rPr>
          <w:rFonts w:ascii="Times New Roman" w:hAnsi="Times New Roman"/>
          <w:spacing w:val="4"/>
          <w:sz w:val="24"/>
          <w:szCs w:val="24"/>
          <w:lang w:val="ru-RU"/>
        </w:rPr>
      </w:pP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5</w:t>
      </w:r>
      <w:r w:rsidRPr="008014F1">
        <w:rPr>
          <w:rFonts w:ascii="Times New Roman" w:hAnsi="Times New Roman"/>
          <w:sz w:val="24"/>
          <w:szCs w:val="24"/>
          <w:lang w:val="ru-RU"/>
        </w:rPr>
        <w:t>)</w:t>
      </w:r>
      <w:r w:rsidRPr="008014F1">
        <w:rPr>
          <w:rFonts w:ascii="Times New Roman" w:hAnsi="Times New Roman"/>
          <w:spacing w:val="20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2"/>
          <w:sz w:val="24"/>
          <w:szCs w:val="24"/>
          <w:lang w:val="ru-RU"/>
        </w:rPr>
        <w:t>проверяемы</w:t>
      </w:r>
      <w:r w:rsidRPr="008014F1">
        <w:rPr>
          <w:rFonts w:ascii="Times New Roman" w:hAnsi="Times New Roman"/>
          <w:w w:val="112"/>
          <w:sz w:val="24"/>
          <w:szCs w:val="24"/>
          <w:lang w:val="ru-RU"/>
        </w:rPr>
        <w:t>е</w:t>
      </w:r>
      <w:r w:rsidRPr="008014F1">
        <w:rPr>
          <w:rFonts w:ascii="Times New Roman" w:hAnsi="Times New Roman"/>
          <w:spacing w:val="1"/>
          <w:w w:val="11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z w:val="24"/>
          <w:szCs w:val="24"/>
          <w:lang w:val="ru-RU"/>
        </w:rPr>
        <w:t>и</w:t>
      </w:r>
      <w:r w:rsidRPr="008014F1">
        <w:rPr>
          <w:rFonts w:ascii="Times New Roman" w:hAnsi="Times New Roman"/>
          <w:spacing w:val="19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2"/>
          <w:sz w:val="24"/>
          <w:szCs w:val="24"/>
          <w:lang w:val="ru-RU"/>
        </w:rPr>
        <w:t>непроверяемы</w:t>
      </w:r>
      <w:r w:rsidRPr="008014F1">
        <w:rPr>
          <w:rFonts w:ascii="Times New Roman" w:hAnsi="Times New Roman"/>
          <w:w w:val="112"/>
          <w:sz w:val="24"/>
          <w:szCs w:val="24"/>
          <w:lang w:val="ru-RU"/>
        </w:rPr>
        <w:t>е</w:t>
      </w:r>
      <w:r w:rsidRPr="008014F1">
        <w:rPr>
          <w:rFonts w:ascii="Times New Roman" w:hAnsi="Times New Roman"/>
          <w:spacing w:val="2"/>
          <w:w w:val="11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2"/>
          <w:sz w:val="24"/>
          <w:szCs w:val="24"/>
          <w:lang w:val="ru-RU"/>
        </w:rPr>
        <w:t>букв</w:t>
      </w:r>
      <w:r w:rsidRPr="008014F1">
        <w:rPr>
          <w:rFonts w:ascii="Times New Roman" w:hAnsi="Times New Roman"/>
          <w:w w:val="112"/>
          <w:sz w:val="24"/>
          <w:szCs w:val="24"/>
          <w:lang w:val="ru-RU"/>
        </w:rPr>
        <w:t>ы</w:t>
      </w:r>
      <w:r w:rsidRPr="008014F1">
        <w:rPr>
          <w:rFonts w:ascii="Times New Roman" w:hAnsi="Times New Roman"/>
          <w:spacing w:val="3"/>
          <w:w w:val="11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2"/>
          <w:sz w:val="24"/>
          <w:szCs w:val="24"/>
          <w:lang w:val="ru-RU"/>
        </w:rPr>
        <w:t>безударны</w:t>
      </w:r>
      <w:r w:rsidRPr="008014F1">
        <w:rPr>
          <w:rFonts w:ascii="Times New Roman" w:hAnsi="Times New Roman"/>
          <w:w w:val="112"/>
          <w:sz w:val="24"/>
          <w:szCs w:val="24"/>
          <w:lang w:val="ru-RU"/>
        </w:rPr>
        <w:t xml:space="preserve">х </w:t>
      </w:r>
      <w:r w:rsidRPr="008014F1">
        <w:rPr>
          <w:rFonts w:ascii="Times New Roman" w:hAnsi="Times New Roman"/>
          <w:spacing w:val="4"/>
          <w:w w:val="112"/>
          <w:sz w:val="24"/>
          <w:szCs w:val="24"/>
          <w:lang w:val="ru-RU"/>
        </w:rPr>
        <w:t>гласны</w:t>
      </w:r>
      <w:r w:rsidRPr="008014F1">
        <w:rPr>
          <w:rFonts w:ascii="Times New Roman" w:hAnsi="Times New Roman"/>
          <w:w w:val="112"/>
          <w:sz w:val="24"/>
          <w:szCs w:val="24"/>
          <w:lang w:val="ru-RU"/>
        </w:rPr>
        <w:t>х</w:t>
      </w:r>
      <w:r w:rsidRPr="008014F1">
        <w:rPr>
          <w:rFonts w:ascii="Times New Roman" w:hAnsi="Times New Roman"/>
          <w:spacing w:val="14"/>
          <w:w w:val="11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w w:val="112"/>
          <w:sz w:val="24"/>
          <w:szCs w:val="24"/>
          <w:lang w:val="ru-RU"/>
        </w:rPr>
        <w:t xml:space="preserve">в </w:t>
      </w:r>
      <w:r w:rsidRPr="008014F1">
        <w:rPr>
          <w:rFonts w:ascii="Times New Roman" w:hAnsi="Times New Roman"/>
          <w:spacing w:val="4"/>
          <w:w w:val="113"/>
          <w:sz w:val="24"/>
          <w:szCs w:val="24"/>
          <w:lang w:val="ru-RU"/>
        </w:rPr>
        <w:t>корн</w:t>
      </w:r>
      <w:r w:rsidRPr="008014F1">
        <w:rPr>
          <w:rFonts w:ascii="Times New Roman" w:hAnsi="Times New Roman"/>
          <w:w w:val="113"/>
          <w:sz w:val="24"/>
          <w:szCs w:val="24"/>
          <w:lang w:val="ru-RU"/>
        </w:rPr>
        <w:t>е</w:t>
      </w:r>
      <w:r w:rsidRPr="008014F1">
        <w:rPr>
          <w:rFonts w:ascii="Times New Roman" w:hAnsi="Times New Roman"/>
          <w:spacing w:val="6"/>
          <w:w w:val="113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слов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а </w:t>
      </w:r>
      <w:r w:rsidRPr="008014F1">
        <w:rPr>
          <w:rFonts w:ascii="Times New Roman" w:hAnsi="Times New Roman"/>
          <w:spacing w:val="17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(н</w:t>
      </w:r>
      <w:r w:rsidRPr="008014F1">
        <w:rPr>
          <w:rFonts w:ascii="Times New Roman" w:hAnsi="Times New Roman"/>
          <w:sz w:val="24"/>
          <w:szCs w:val="24"/>
          <w:lang w:val="ru-RU"/>
        </w:rPr>
        <w:t>а</w:t>
      </w:r>
      <w:r w:rsidRPr="008014F1">
        <w:rPr>
          <w:rFonts w:ascii="Times New Roman" w:hAnsi="Times New Roman"/>
          <w:spacing w:val="47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3"/>
          <w:sz w:val="24"/>
          <w:szCs w:val="24"/>
          <w:lang w:val="ru-RU"/>
        </w:rPr>
        <w:t>материал</w:t>
      </w:r>
      <w:r w:rsidRPr="008014F1">
        <w:rPr>
          <w:rFonts w:ascii="Times New Roman" w:hAnsi="Times New Roman"/>
          <w:w w:val="113"/>
          <w:sz w:val="24"/>
          <w:szCs w:val="24"/>
          <w:lang w:val="ru-RU"/>
        </w:rPr>
        <w:t>е</w:t>
      </w:r>
      <w:r w:rsidRPr="008014F1">
        <w:rPr>
          <w:rFonts w:ascii="Times New Roman" w:hAnsi="Times New Roman"/>
          <w:spacing w:val="8"/>
          <w:w w:val="113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3"/>
          <w:sz w:val="24"/>
          <w:szCs w:val="24"/>
          <w:lang w:val="ru-RU"/>
        </w:rPr>
        <w:t>двусложны</w:t>
      </w:r>
      <w:r w:rsidRPr="008014F1">
        <w:rPr>
          <w:rFonts w:ascii="Times New Roman" w:hAnsi="Times New Roman"/>
          <w:w w:val="113"/>
          <w:sz w:val="24"/>
          <w:szCs w:val="24"/>
          <w:lang w:val="ru-RU"/>
        </w:rPr>
        <w:t>х</w:t>
      </w:r>
      <w:r w:rsidRPr="008014F1">
        <w:rPr>
          <w:rFonts w:ascii="Times New Roman" w:hAnsi="Times New Roman"/>
          <w:spacing w:val="10"/>
          <w:w w:val="113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1"/>
          <w:sz w:val="24"/>
          <w:szCs w:val="24"/>
          <w:lang w:val="ru-RU"/>
        </w:rPr>
        <w:t>слов);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 xml:space="preserve"> </w:t>
      </w:r>
    </w:p>
    <w:p w:rsidR="00F366E9" w:rsidRPr="008014F1" w:rsidRDefault="00F366E9" w:rsidP="00447B43">
      <w:pPr>
        <w:widowControl w:val="0"/>
        <w:autoSpaceDE w:val="0"/>
        <w:autoSpaceDN w:val="0"/>
        <w:adjustRightInd w:val="0"/>
        <w:spacing w:after="0" w:line="240" w:lineRule="auto"/>
        <w:ind w:left="395"/>
        <w:rPr>
          <w:rFonts w:ascii="Times New Roman" w:hAnsi="Times New Roman"/>
          <w:sz w:val="24"/>
          <w:szCs w:val="24"/>
          <w:lang w:val="ru-RU"/>
        </w:rPr>
      </w:pP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6</w:t>
      </w:r>
      <w:r w:rsidRPr="008014F1">
        <w:rPr>
          <w:rFonts w:ascii="Times New Roman" w:hAnsi="Times New Roman"/>
          <w:sz w:val="24"/>
          <w:szCs w:val="24"/>
          <w:lang w:val="ru-RU"/>
        </w:rPr>
        <w:t>)</w:t>
      </w:r>
      <w:r w:rsidRPr="008014F1">
        <w:rPr>
          <w:rFonts w:ascii="Times New Roman" w:hAnsi="Times New Roman"/>
          <w:spacing w:val="30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2"/>
          <w:sz w:val="24"/>
          <w:szCs w:val="24"/>
          <w:lang w:val="ru-RU"/>
        </w:rPr>
        <w:t>проверяемы</w:t>
      </w:r>
      <w:r w:rsidRPr="008014F1">
        <w:rPr>
          <w:rFonts w:ascii="Times New Roman" w:hAnsi="Times New Roman"/>
          <w:w w:val="112"/>
          <w:sz w:val="24"/>
          <w:szCs w:val="24"/>
          <w:lang w:val="ru-RU"/>
        </w:rPr>
        <w:t>е</w:t>
      </w:r>
      <w:r w:rsidRPr="008014F1">
        <w:rPr>
          <w:rFonts w:ascii="Times New Roman" w:hAnsi="Times New Roman"/>
          <w:spacing w:val="11"/>
          <w:w w:val="11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2"/>
          <w:sz w:val="24"/>
          <w:szCs w:val="24"/>
          <w:lang w:val="ru-RU"/>
        </w:rPr>
        <w:t>букв</w:t>
      </w:r>
      <w:r w:rsidRPr="008014F1">
        <w:rPr>
          <w:rFonts w:ascii="Times New Roman" w:hAnsi="Times New Roman"/>
          <w:w w:val="112"/>
          <w:sz w:val="24"/>
          <w:szCs w:val="24"/>
          <w:lang w:val="ru-RU"/>
        </w:rPr>
        <w:t>ы</w:t>
      </w:r>
      <w:r w:rsidRPr="008014F1">
        <w:rPr>
          <w:rFonts w:ascii="Times New Roman" w:hAnsi="Times New Roman"/>
          <w:spacing w:val="13"/>
          <w:w w:val="11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2"/>
          <w:sz w:val="24"/>
          <w:szCs w:val="24"/>
          <w:lang w:val="ru-RU"/>
        </w:rPr>
        <w:t>согласны</w:t>
      </w:r>
      <w:r w:rsidRPr="008014F1">
        <w:rPr>
          <w:rFonts w:ascii="Times New Roman" w:hAnsi="Times New Roman"/>
          <w:w w:val="112"/>
          <w:sz w:val="24"/>
          <w:szCs w:val="24"/>
          <w:lang w:val="ru-RU"/>
        </w:rPr>
        <w:t>х</w:t>
      </w:r>
      <w:r w:rsidRPr="008014F1">
        <w:rPr>
          <w:rFonts w:ascii="Times New Roman" w:hAnsi="Times New Roman"/>
          <w:spacing w:val="9"/>
          <w:w w:val="11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н</w:t>
      </w:r>
      <w:r w:rsidRPr="008014F1">
        <w:rPr>
          <w:rFonts w:ascii="Times New Roman" w:hAnsi="Times New Roman"/>
          <w:sz w:val="24"/>
          <w:szCs w:val="24"/>
          <w:lang w:val="ru-RU"/>
        </w:rPr>
        <w:t>а</w:t>
      </w:r>
      <w:r w:rsidRPr="008014F1">
        <w:rPr>
          <w:rFonts w:ascii="Times New Roman" w:hAnsi="Times New Roman"/>
          <w:spacing w:val="4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3"/>
          <w:sz w:val="24"/>
          <w:szCs w:val="24"/>
          <w:lang w:val="ru-RU"/>
        </w:rPr>
        <w:t>конц</w:t>
      </w:r>
      <w:r w:rsidRPr="008014F1">
        <w:rPr>
          <w:rFonts w:ascii="Times New Roman" w:hAnsi="Times New Roman"/>
          <w:w w:val="113"/>
          <w:sz w:val="24"/>
          <w:szCs w:val="24"/>
          <w:lang w:val="ru-RU"/>
        </w:rPr>
        <w:t>е</w:t>
      </w:r>
      <w:r w:rsidRPr="008014F1">
        <w:rPr>
          <w:rFonts w:ascii="Times New Roman" w:hAnsi="Times New Roman"/>
          <w:spacing w:val="6"/>
          <w:w w:val="113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3"/>
          <w:sz w:val="24"/>
          <w:szCs w:val="24"/>
          <w:lang w:val="ru-RU"/>
        </w:rPr>
        <w:t>слова;</w:t>
      </w:r>
    </w:p>
    <w:p w:rsidR="00F366E9" w:rsidRPr="008014F1" w:rsidRDefault="00F366E9" w:rsidP="00447B43">
      <w:pPr>
        <w:widowControl w:val="0"/>
        <w:autoSpaceDE w:val="0"/>
        <w:autoSpaceDN w:val="0"/>
        <w:adjustRightInd w:val="0"/>
        <w:spacing w:after="0" w:line="240" w:lineRule="auto"/>
        <w:ind w:left="395"/>
        <w:rPr>
          <w:rFonts w:ascii="Times New Roman" w:hAnsi="Times New Roman"/>
          <w:sz w:val="24"/>
          <w:szCs w:val="24"/>
          <w:lang w:val="ru-RU"/>
        </w:rPr>
      </w:pP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7</w:t>
      </w:r>
      <w:r w:rsidRPr="008014F1">
        <w:rPr>
          <w:rFonts w:ascii="Times New Roman" w:hAnsi="Times New Roman"/>
          <w:sz w:val="24"/>
          <w:szCs w:val="24"/>
          <w:lang w:val="ru-RU"/>
        </w:rPr>
        <w:t>)</w:t>
      </w:r>
      <w:r w:rsidRPr="008014F1">
        <w:rPr>
          <w:rFonts w:ascii="Times New Roman" w:hAnsi="Times New Roman"/>
          <w:spacing w:val="30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пробе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л </w:t>
      </w:r>
      <w:r w:rsidRPr="008014F1">
        <w:rPr>
          <w:rFonts w:ascii="Times New Roman" w:hAnsi="Times New Roman"/>
          <w:spacing w:val="21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1"/>
          <w:sz w:val="24"/>
          <w:szCs w:val="24"/>
          <w:lang w:val="ru-RU"/>
        </w:rPr>
        <w:t>межд</w:t>
      </w:r>
      <w:r w:rsidRPr="008014F1">
        <w:rPr>
          <w:rFonts w:ascii="Times New Roman" w:hAnsi="Times New Roman"/>
          <w:w w:val="111"/>
          <w:sz w:val="24"/>
          <w:szCs w:val="24"/>
          <w:lang w:val="ru-RU"/>
        </w:rPr>
        <w:t>у</w:t>
      </w:r>
      <w:r w:rsidRPr="008014F1">
        <w:rPr>
          <w:rFonts w:ascii="Times New Roman" w:hAnsi="Times New Roman"/>
          <w:spacing w:val="20"/>
          <w:w w:val="111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1"/>
          <w:sz w:val="24"/>
          <w:szCs w:val="24"/>
          <w:lang w:val="ru-RU"/>
        </w:rPr>
        <w:t>предлого</w:t>
      </w:r>
      <w:r w:rsidRPr="008014F1">
        <w:rPr>
          <w:rFonts w:ascii="Times New Roman" w:hAnsi="Times New Roman"/>
          <w:w w:val="111"/>
          <w:sz w:val="24"/>
          <w:szCs w:val="24"/>
          <w:lang w:val="ru-RU"/>
        </w:rPr>
        <w:t xml:space="preserve">м </w:t>
      </w:r>
      <w:r w:rsidRPr="008014F1">
        <w:rPr>
          <w:rFonts w:ascii="Times New Roman" w:hAnsi="Times New Roman"/>
          <w:sz w:val="24"/>
          <w:szCs w:val="24"/>
          <w:lang w:val="ru-RU"/>
        </w:rPr>
        <w:t>и</w:t>
      </w:r>
      <w:r w:rsidRPr="008014F1">
        <w:rPr>
          <w:rFonts w:ascii="Times New Roman" w:hAnsi="Times New Roman"/>
          <w:spacing w:val="29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09"/>
          <w:sz w:val="24"/>
          <w:szCs w:val="24"/>
          <w:lang w:val="ru-RU"/>
        </w:rPr>
        <w:t>соседни</w:t>
      </w:r>
      <w:r w:rsidRPr="008014F1">
        <w:rPr>
          <w:rFonts w:ascii="Times New Roman" w:hAnsi="Times New Roman"/>
          <w:w w:val="109"/>
          <w:sz w:val="24"/>
          <w:szCs w:val="24"/>
          <w:lang w:val="ru-RU"/>
        </w:rPr>
        <w:t>м</w:t>
      </w:r>
      <w:r w:rsidRPr="008014F1">
        <w:rPr>
          <w:rFonts w:ascii="Times New Roman" w:hAnsi="Times New Roman"/>
          <w:spacing w:val="11"/>
          <w:w w:val="109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2"/>
          <w:sz w:val="24"/>
          <w:szCs w:val="24"/>
          <w:lang w:val="ru-RU"/>
        </w:rPr>
        <w:t>словом.</w:t>
      </w:r>
    </w:p>
    <w:p w:rsidR="00F366E9" w:rsidRPr="008014F1" w:rsidRDefault="00F366E9" w:rsidP="00447B43">
      <w:pPr>
        <w:widowControl w:val="0"/>
        <w:autoSpaceDE w:val="0"/>
        <w:autoSpaceDN w:val="0"/>
        <w:adjustRightInd w:val="0"/>
        <w:spacing w:after="0" w:line="240" w:lineRule="auto"/>
        <w:ind w:left="395"/>
        <w:rPr>
          <w:rFonts w:ascii="Times New Roman" w:hAnsi="Times New Roman"/>
          <w:spacing w:val="4"/>
          <w:w w:val="112"/>
          <w:sz w:val="24"/>
          <w:szCs w:val="24"/>
          <w:lang w:val="ru-RU"/>
        </w:rPr>
      </w:pPr>
      <w:r w:rsidRPr="008014F1">
        <w:rPr>
          <w:rFonts w:ascii="Times New Roman" w:hAnsi="Times New Roman"/>
          <w:spacing w:val="4"/>
          <w:w w:val="110"/>
          <w:sz w:val="24"/>
          <w:szCs w:val="24"/>
          <w:lang w:val="ru-RU"/>
        </w:rPr>
        <w:t>Кром</w:t>
      </w:r>
      <w:r w:rsidRPr="008014F1">
        <w:rPr>
          <w:rFonts w:ascii="Times New Roman" w:hAnsi="Times New Roman"/>
          <w:w w:val="110"/>
          <w:sz w:val="24"/>
          <w:szCs w:val="24"/>
          <w:lang w:val="ru-RU"/>
        </w:rPr>
        <w:t>е</w:t>
      </w:r>
      <w:r w:rsidRPr="008014F1">
        <w:rPr>
          <w:rFonts w:ascii="Times New Roman" w:hAnsi="Times New Roman"/>
          <w:spacing w:val="8"/>
          <w:w w:val="110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того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8014F1">
        <w:rPr>
          <w:rFonts w:ascii="Times New Roman" w:hAnsi="Times New Roman"/>
          <w:spacing w:val="14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дет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и </w:t>
      </w:r>
      <w:r w:rsidRPr="008014F1">
        <w:rPr>
          <w:rFonts w:ascii="Times New Roman" w:hAnsi="Times New Roman"/>
          <w:spacing w:val="5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5"/>
          <w:w w:val="116"/>
          <w:sz w:val="24"/>
          <w:szCs w:val="24"/>
          <w:lang w:val="ru-RU"/>
        </w:rPr>
        <w:t>знакомятс</w:t>
      </w:r>
      <w:r w:rsidRPr="008014F1">
        <w:rPr>
          <w:rFonts w:ascii="Times New Roman" w:hAnsi="Times New Roman"/>
          <w:w w:val="116"/>
          <w:sz w:val="24"/>
          <w:szCs w:val="24"/>
          <w:lang w:val="ru-RU"/>
        </w:rPr>
        <w:t>я</w:t>
      </w:r>
      <w:r w:rsidRPr="008014F1">
        <w:rPr>
          <w:rFonts w:ascii="Times New Roman" w:hAnsi="Times New Roman"/>
          <w:spacing w:val="5"/>
          <w:w w:val="116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z w:val="24"/>
          <w:szCs w:val="24"/>
          <w:lang w:val="ru-RU"/>
        </w:rPr>
        <w:t>с</w:t>
      </w:r>
      <w:r w:rsidRPr="008014F1">
        <w:rPr>
          <w:rFonts w:ascii="Times New Roman" w:hAnsi="Times New Roman"/>
          <w:spacing w:val="15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2"/>
          <w:sz w:val="24"/>
          <w:szCs w:val="24"/>
          <w:lang w:val="ru-RU"/>
        </w:rPr>
        <w:t>правилам</w:t>
      </w:r>
      <w:r w:rsidRPr="008014F1">
        <w:rPr>
          <w:rFonts w:ascii="Times New Roman" w:hAnsi="Times New Roman"/>
          <w:w w:val="112"/>
          <w:sz w:val="24"/>
          <w:szCs w:val="24"/>
          <w:lang w:val="ru-RU"/>
        </w:rPr>
        <w:t>и</w:t>
      </w:r>
      <w:r w:rsidRPr="008014F1">
        <w:rPr>
          <w:rFonts w:ascii="Times New Roman" w:hAnsi="Times New Roman"/>
          <w:spacing w:val="29"/>
          <w:w w:val="11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2"/>
          <w:sz w:val="24"/>
          <w:szCs w:val="24"/>
          <w:lang w:val="ru-RU"/>
        </w:rPr>
        <w:t>перенос</w:t>
      </w:r>
      <w:r w:rsidRPr="008014F1">
        <w:rPr>
          <w:rFonts w:ascii="Times New Roman" w:hAnsi="Times New Roman"/>
          <w:w w:val="112"/>
          <w:sz w:val="24"/>
          <w:szCs w:val="24"/>
          <w:lang w:val="ru-RU"/>
        </w:rPr>
        <w:t>а</w:t>
      </w:r>
      <w:r w:rsidRPr="008014F1">
        <w:rPr>
          <w:rFonts w:ascii="Times New Roman" w:hAnsi="Times New Roman"/>
          <w:spacing w:val="-9"/>
          <w:w w:val="11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сло</w:t>
      </w:r>
      <w:r w:rsidRPr="008014F1">
        <w:rPr>
          <w:rFonts w:ascii="Times New Roman" w:hAnsi="Times New Roman"/>
          <w:sz w:val="24"/>
          <w:szCs w:val="24"/>
          <w:lang w:val="ru-RU"/>
        </w:rPr>
        <w:t>в</w:t>
      </w:r>
      <w:r w:rsidRPr="008014F1">
        <w:rPr>
          <w:rFonts w:ascii="Times New Roman" w:hAnsi="Times New Roman"/>
          <w:spacing w:val="51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z w:val="24"/>
          <w:szCs w:val="24"/>
          <w:lang w:val="ru-RU"/>
        </w:rPr>
        <w:t>и</w:t>
      </w:r>
      <w:r w:rsidRPr="008014F1">
        <w:rPr>
          <w:rFonts w:ascii="Times New Roman" w:hAnsi="Times New Roman"/>
          <w:spacing w:val="28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09"/>
          <w:sz w:val="24"/>
          <w:szCs w:val="24"/>
          <w:lang w:val="ru-RU"/>
        </w:rPr>
        <w:t>орфо</w:t>
      </w:r>
      <w:r w:rsidRPr="008014F1">
        <w:rPr>
          <w:rFonts w:ascii="Times New Roman" w:hAnsi="Times New Roman"/>
          <w:spacing w:val="4"/>
          <w:w w:val="112"/>
          <w:sz w:val="24"/>
          <w:szCs w:val="24"/>
          <w:lang w:val="ru-RU"/>
        </w:rPr>
        <w:t>граммой-чёрточко</w:t>
      </w:r>
      <w:r w:rsidRPr="008014F1">
        <w:rPr>
          <w:rFonts w:ascii="Times New Roman" w:hAnsi="Times New Roman"/>
          <w:w w:val="112"/>
          <w:sz w:val="24"/>
          <w:szCs w:val="24"/>
          <w:lang w:val="ru-RU"/>
        </w:rPr>
        <w:t>й</w:t>
      </w:r>
      <w:r w:rsidRPr="008014F1">
        <w:rPr>
          <w:rFonts w:ascii="Times New Roman" w:hAnsi="Times New Roman"/>
          <w:spacing w:val="16"/>
          <w:w w:val="11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пр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и </w:t>
      </w:r>
      <w:r w:rsidRPr="008014F1">
        <w:rPr>
          <w:rFonts w:ascii="Times New Roman" w:hAnsi="Times New Roman"/>
          <w:spacing w:val="7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2"/>
          <w:sz w:val="24"/>
          <w:szCs w:val="24"/>
          <w:lang w:val="ru-RU"/>
        </w:rPr>
        <w:t>переносе.</w:t>
      </w:r>
    </w:p>
    <w:p w:rsidR="00F366E9" w:rsidRPr="008014F1" w:rsidRDefault="00F366E9" w:rsidP="00447B43">
      <w:pPr>
        <w:widowControl w:val="0"/>
        <w:autoSpaceDE w:val="0"/>
        <w:autoSpaceDN w:val="0"/>
        <w:adjustRightInd w:val="0"/>
        <w:spacing w:after="0" w:line="240" w:lineRule="auto"/>
        <w:ind w:left="112" w:right="116" w:firstLine="283"/>
        <w:rPr>
          <w:rFonts w:ascii="Times New Roman" w:hAnsi="Times New Roman"/>
          <w:sz w:val="24"/>
          <w:szCs w:val="24"/>
          <w:lang w:val="ru-RU"/>
        </w:rPr>
      </w:pPr>
      <w:r w:rsidRPr="008014F1">
        <w:rPr>
          <w:rFonts w:ascii="Times New Roman" w:hAnsi="Times New Roman"/>
          <w:i/>
          <w:iCs/>
          <w:spacing w:val="4"/>
          <w:w w:val="111"/>
          <w:sz w:val="24"/>
          <w:szCs w:val="24"/>
          <w:lang w:val="ru-RU"/>
        </w:rPr>
        <w:t>Изучени</w:t>
      </w:r>
      <w:r w:rsidRPr="008014F1">
        <w:rPr>
          <w:rFonts w:ascii="Times New Roman" w:hAnsi="Times New Roman"/>
          <w:i/>
          <w:iCs/>
          <w:w w:val="111"/>
          <w:sz w:val="24"/>
          <w:szCs w:val="24"/>
          <w:lang w:val="ru-RU"/>
        </w:rPr>
        <w:t xml:space="preserve">е </w:t>
      </w:r>
      <w:r w:rsidRPr="008014F1">
        <w:rPr>
          <w:rFonts w:ascii="Times New Roman" w:hAnsi="Times New Roman"/>
          <w:i/>
          <w:iCs/>
          <w:spacing w:val="58"/>
          <w:w w:val="111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i/>
          <w:iCs/>
          <w:spacing w:val="4"/>
          <w:w w:val="111"/>
          <w:sz w:val="24"/>
          <w:szCs w:val="24"/>
          <w:lang w:val="ru-RU"/>
        </w:rPr>
        <w:t>орфографи</w:t>
      </w:r>
      <w:r w:rsidRPr="008014F1">
        <w:rPr>
          <w:rFonts w:ascii="Times New Roman" w:hAnsi="Times New Roman"/>
          <w:i/>
          <w:iCs/>
          <w:w w:val="111"/>
          <w:sz w:val="24"/>
          <w:szCs w:val="24"/>
          <w:lang w:val="ru-RU"/>
        </w:rPr>
        <w:t>и</w:t>
      </w:r>
      <w:r w:rsidRPr="008014F1">
        <w:rPr>
          <w:rFonts w:ascii="Times New Roman" w:hAnsi="Times New Roman"/>
          <w:i/>
          <w:iCs/>
          <w:spacing w:val="11"/>
          <w:w w:val="111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i/>
          <w:iCs/>
          <w:sz w:val="24"/>
          <w:szCs w:val="24"/>
          <w:lang w:val="ru-RU"/>
        </w:rPr>
        <w:t xml:space="preserve">в </w:t>
      </w:r>
      <w:r w:rsidRPr="008014F1">
        <w:rPr>
          <w:rFonts w:ascii="Times New Roman" w:hAnsi="Times New Roman"/>
          <w:i/>
          <w:iCs/>
          <w:spacing w:val="33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i/>
          <w:iCs/>
          <w:spacing w:val="5"/>
          <w:w w:val="116"/>
          <w:sz w:val="24"/>
          <w:szCs w:val="24"/>
          <w:lang w:val="ru-RU"/>
        </w:rPr>
        <w:t>начально</w:t>
      </w:r>
      <w:r w:rsidRPr="008014F1">
        <w:rPr>
          <w:rFonts w:ascii="Times New Roman" w:hAnsi="Times New Roman"/>
          <w:i/>
          <w:iCs/>
          <w:w w:val="116"/>
          <w:sz w:val="24"/>
          <w:szCs w:val="24"/>
          <w:lang w:val="ru-RU"/>
        </w:rPr>
        <w:t>й</w:t>
      </w:r>
      <w:r w:rsidRPr="008014F1">
        <w:rPr>
          <w:rFonts w:ascii="Times New Roman" w:hAnsi="Times New Roman"/>
          <w:i/>
          <w:iCs/>
          <w:spacing w:val="63"/>
          <w:w w:val="116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i/>
          <w:iCs/>
          <w:spacing w:val="5"/>
          <w:w w:val="116"/>
          <w:sz w:val="24"/>
          <w:szCs w:val="24"/>
          <w:lang w:val="ru-RU"/>
        </w:rPr>
        <w:t>школ</w:t>
      </w:r>
      <w:r w:rsidRPr="008014F1">
        <w:rPr>
          <w:rFonts w:ascii="Times New Roman" w:hAnsi="Times New Roman"/>
          <w:i/>
          <w:iCs/>
          <w:w w:val="116"/>
          <w:sz w:val="24"/>
          <w:szCs w:val="24"/>
          <w:lang w:val="ru-RU"/>
        </w:rPr>
        <w:t>е</w:t>
      </w:r>
      <w:r w:rsidRPr="008014F1">
        <w:rPr>
          <w:rFonts w:ascii="Times New Roman" w:hAnsi="Times New Roman"/>
          <w:i/>
          <w:iCs/>
          <w:spacing w:val="62"/>
          <w:w w:val="116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i/>
          <w:iCs/>
          <w:spacing w:val="5"/>
          <w:w w:val="116"/>
          <w:sz w:val="24"/>
          <w:szCs w:val="24"/>
          <w:lang w:val="ru-RU"/>
        </w:rPr>
        <w:t>направлен</w:t>
      </w:r>
      <w:r w:rsidRPr="008014F1">
        <w:rPr>
          <w:rFonts w:ascii="Times New Roman" w:hAnsi="Times New Roman"/>
          <w:i/>
          <w:iCs/>
          <w:w w:val="116"/>
          <w:sz w:val="24"/>
          <w:szCs w:val="24"/>
          <w:lang w:val="ru-RU"/>
        </w:rPr>
        <w:t xml:space="preserve">о  </w:t>
      </w:r>
      <w:r w:rsidRPr="008014F1">
        <w:rPr>
          <w:rFonts w:ascii="Times New Roman" w:hAnsi="Times New Roman"/>
          <w:i/>
          <w:iCs/>
          <w:spacing w:val="4"/>
          <w:sz w:val="24"/>
          <w:szCs w:val="24"/>
          <w:lang w:val="ru-RU"/>
        </w:rPr>
        <w:t>н</w:t>
      </w:r>
      <w:r w:rsidRPr="008014F1">
        <w:rPr>
          <w:rFonts w:ascii="Times New Roman" w:hAnsi="Times New Roman"/>
          <w:i/>
          <w:iCs/>
          <w:sz w:val="24"/>
          <w:szCs w:val="24"/>
          <w:lang w:val="ru-RU"/>
        </w:rPr>
        <w:t xml:space="preserve">а  </w:t>
      </w:r>
      <w:r w:rsidRPr="008014F1">
        <w:rPr>
          <w:rFonts w:ascii="Times New Roman" w:hAnsi="Times New Roman"/>
          <w:i/>
          <w:iCs/>
          <w:spacing w:val="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i/>
          <w:iCs/>
          <w:spacing w:val="4"/>
          <w:w w:val="111"/>
          <w:sz w:val="24"/>
          <w:szCs w:val="24"/>
          <w:lang w:val="ru-RU"/>
        </w:rPr>
        <w:t xml:space="preserve">то, </w:t>
      </w:r>
      <w:r w:rsidRPr="008014F1">
        <w:rPr>
          <w:rFonts w:ascii="Times New Roman" w:hAnsi="Times New Roman"/>
          <w:i/>
          <w:iCs/>
          <w:spacing w:val="4"/>
          <w:sz w:val="24"/>
          <w:szCs w:val="24"/>
          <w:lang w:val="ru-RU"/>
        </w:rPr>
        <w:t>чтоб</w:t>
      </w:r>
      <w:r w:rsidRPr="008014F1">
        <w:rPr>
          <w:rFonts w:ascii="Times New Roman" w:hAnsi="Times New Roman"/>
          <w:i/>
          <w:iCs/>
          <w:sz w:val="24"/>
          <w:szCs w:val="24"/>
          <w:lang w:val="ru-RU"/>
        </w:rPr>
        <w:t xml:space="preserve">ы </w:t>
      </w:r>
      <w:r w:rsidRPr="008014F1">
        <w:rPr>
          <w:rFonts w:ascii="Times New Roman" w:hAnsi="Times New Roman"/>
          <w:i/>
          <w:iCs/>
          <w:spacing w:val="19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i/>
          <w:iCs/>
          <w:spacing w:val="4"/>
          <w:w w:val="111"/>
          <w:sz w:val="24"/>
          <w:szCs w:val="24"/>
          <w:lang w:val="ru-RU"/>
        </w:rPr>
        <w:t>помоч</w:t>
      </w:r>
      <w:r w:rsidRPr="008014F1">
        <w:rPr>
          <w:rFonts w:ascii="Times New Roman" w:hAnsi="Times New Roman"/>
          <w:i/>
          <w:iCs/>
          <w:w w:val="111"/>
          <w:sz w:val="24"/>
          <w:szCs w:val="24"/>
          <w:lang w:val="ru-RU"/>
        </w:rPr>
        <w:t>ь</w:t>
      </w:r>
      <w:r w:rsidRPr="008014F1">
        <w:rPr>
          <w:rFonts w:ascii="Times New Roman" w:hAnsi="Times New Roman"/>
          <w:i/>
          <w:iCs/>
          <w:spacing w:val="-4"/>
          <w:w w:val="111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i/>
          <w:iCs/>
          <w:spacing w:val="4"/>
          <w:w w:val="111"/>
          <w:sz w:val="24"/>
          <w:szCs w:val="24"/>
          <w:lang w:val="ru-RU"/>
        </w:rPr>
        <w:t>детя</w:t>
      </w:r>
      <w:r w:rsidRPr="008014F1">
        <w:rPr>
          <w:rFonts w:ascii="Times New Roman" w:hAnsi="Times New Roman"/>
          <w:i/>
          <w:iCs/>
          <w:w w:val="111"/>
          <w:sz w:val="24"/>
          <w:szCs w:val="24"/>
          <w:lang w:val="ru-RU"/>
        </w:rPr>
        <w:t>м</w:t>
      </w:r>
      <w:r w:rsidRPr="008014F1">
        <w:rPr>
          <w:rFonts w:ascii="Times New Roman" w:hAnsi="Times New Roman"/>
          <w:i/>
          <w:iCs/>
          <w:spacing w:val="21"/>
          <w:w w:val="111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i/>
          <w:iCs/>
          <w:spacing w:val="4"/>
          <w:w w:val="111"/>
          <w:sz w:val="24"/>
          <w:szCs w:val="24"/>
          <w:lang w:val="ru-RU"/>
        </w:rPr>
        <w:t>осознат</w:t>
      </w:r>
      <w:r w:rsidRPr="008014F1">
        <w:rPr>
          <w:rFonts w:ascii="Times New Roman" w:hAnsi="Times New Roman"/>
          <w:i/>
          <w:iCs/>
          <w:w w:val="111"/>
          <w:sz w:val="24"/>
          <w:szCs w:val="24"/>
          <w:lang w:val="ru-RU"/>
        </w:rPr>
        <w:t>ь</w:t>
      </w:r>
      <w:r w:rsidRPr="008014F1">
        <w:rPr>
          <w:rFonts w:ascii="Times New Roman" w:hAnsi="Times New Roman"/>
          <w:i/>
          <w:iCs/>
          <w:spacing w:val="11"/>
          <w:w w:val="111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i/>
          <w:iCs/>
          <w:spacing w:val="4"/>
          <w:w w:val="111"/>
          <w:sz w:val="24"/>
          <w:szCs w:val="24"/>
          <w:lang w:val="ru-RU"/>
        </w:rPr>
        <w:t>важност</w:t>
      </w:r>
      <w:r w:rsidRPr="008014F1">
        <w:rPr>
          <w:rFonts w:ascii="Times New Roman" w:hAnsi="Times New Roman"/>
          <w:i/>
          <w:iCs/>
          <w:w w:val="111"/>
          <w:sz w:val="24"/>
          <w:szCs w:val="24"/>
          <w:lang w:val="ru-RU"/>
        </w:rPr>
        <w:t>ь</w:t>
      </w:r>
      <w:r w:rsidRPr="008014F1">
        <w:rPr>
          <w:rFonts w:ascii="Times New Roman" w:hAnsi="Times New Roman"/>
          <w:i/>
          <w:iCs/>
          <w:spacing w:val="-8"/>
          <w:w w:val="111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i/>
          <w:iCs/>
          <w:spacing w:val="4"/>
          <w:w w:val="111"/>
          <w:sz w:val="24"/>
          <w:szCs w:val="24"/>
          <w:lang w:val="ru-RU"/>
        </w:rPr>
        <w:t>правильног</w:t>
      </w:r>
      <w:r w:rsidRPr="008014F1">
        <w:rPr>
          <w:rFonts w:ascii="Times New Roman" w:hAnsi="Times New Roman"/>
          <w:i/>
          <w:iCs/>
          <w:w w:val="111"/>
          <w:sz w:val="24"/>
          <w:szCs w:val="24"/>
          <w:lang w:val="ru-RU"/>
        </w:rPr>
        <w:t>о</w:t>
      </w:r>
      <w:r w:rsidRPr="008014F1">
        <w:rPr>
          <w:rFonts w:ascii="Times New Roman" w:hAnsi="Times New Roman"/>
          <w:i/>
          <w:iCs/>
          <w:spacing w:val="35"/>
          <w:w w:val="111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i/>
          <w:iCs/>
          <w:spacing w:val="4"/>
          <w:w w:val="114"/>
          <w:sz w:val="24"/>
          <w:szCs w:val="24"/>
          <w:lang w:val="ru-RU"/>
        </w:rPr>
        <w:t>использова</w:t>
      </w:r>
      <w:r w:rsidRPr="008014F1">
        <w:rPr>
          <w:rFonts w:ascii="Times New Roman" w:hAnsi="Times New Roman"/>
          <w:i/>
          <w:iCs/>
          <w:spacing w:val="5"/>
          <w:w w:val="119"/>
          <w:sz w:val="24"/>
          <w:szCs w:val="24"/>
          <w:lang w:val="ru-RU"/>
        </w:rPr>
        <w:t>ни</w:t>
      </w:r>
      <w:r w:rsidRPr="008014F1">
        <w:rPr>
          <w:rFonts w:ascii="Times New Roman" w:hAnsi="Times New Roman"/>
          <w:i/>
          <w:iCs/>
          <w:w w:val="119"/>
          <w:sz w:val="24"/>
          <w:szCs w:val="24"/>
          <w:lang w:val="ru-RU"/>
        </w:rPr>
        <w:t>я</w:t>
      </w:r>
      <w:r w:rsidRPr="008014F1">
        <w:rPr>
          <w:rFonts w:ascii="Times New Roman" w:hAnsi="Times New Roman"/>
          <w:i/>
          <w:iCs/>
          <w:spacing w:val="1"/>
          <w:w w:val="119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i/>
          <w:iCs/>
          <w:spacing w:val="5"/>
          <w:w w:val="119"/>
          <w:sz w:val="24"/>
          <w:szCs w:val="24"/>
          <w:lang w:val="ru-RU"/>
        </w:rPr>
        <w:t>язык</w:t>
      </w:r>
      <w:r w:rsidRPr="008014F1">
        <w:rPr>
          <w:rFonts w:ascii="Times New Roman" w:hAnsi="Times New Roman"/>
          <w:i/>
          <w:iCs/>
          <w:w w:val="119"/>
          <w:sz w:val="24"/>
          <w:szCs w:val="24"/>
          <w:lang w:val="ru-RU"/>
        </w:rPr>
        <w:t>а</w:t>
      </w:r>
      <w:r w:rsidRPr="008014F1">
        <w:rPr>
          <w:rFonts w:ascii="Times New Roman" w:hAnsi="Times New Roman"/>
          <w:i/>
          <w:iCs/>
          <w:spacing w:val="-8"/>
          <w:w w:val="119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i/>
          <w:iCs/>
          <w:spacing w:val="4"/>
          <w:sz w:val="24"/>
          <w:szCs w:val="24"/>
          <w:lang w:val="ru-RU"/>
        </w:rPr>
        <w:t>н</w:t>
      </w:r>
      <w:r w:rsidRPr="008014F1">
        <w:rPr>
          <w:rFonts w:ascii="Times New Roman" w:hAnsi="Times New Roman"/>
          <w:i/>
          <w:iCs/>
          <w:sz w:val="24"/>
          <w:szCs w:val="24"/>
          <w:lang w:val="ru-RU"/>
        </w:rPr>
        <w:t>е</w:t>
      </w:r>
      <w:r w:rsidRPr="008014F1">
        <w:rPr>
          <w:rFonts w:ascii="Times New Roman" w:hAnsi="Times New Roman"/>
          <w:i/>
          <w:iCs/>
          <w:spacing w:val="37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i/>
          <w:iCs/>
          <w:spacing w:val="5"/>
          <w:w w:val="114"/>
          <w:sz w:val="24"/>
          <w:szCs w:val="24"/>
          <w:lang w:val="ru-RU"/>
        </w:rPr>
        <w:t>тольк</w:t>
      </w:r>
      <w:r w:rsidRPr="008014F1">
        <w:rPr>
          <w:rFonts w:ascii="Times New Roman" w:hAnsi="Times New Roman"/>
          <w:i/>
          <w:iCs/>
          <w:w w:val="114"/>
          <w:sz w:val="24"/>
          <w:szCs w:val="24"/>
          <w:lang w:val="ru-RU"/>
        </w:rPr>
        <w:t>о</w:t>
      </w:r>
      <w:r w:rsidRPr="008014F1">
        <w:rPr>
          <w:rFonts w:ascii="Times New Roman" w:hAnsi="Times New Roman"/>
          <w:i/>
          <w:iCs/>
          <w:spacing w:val="2"/>
          <w:w w:val="114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i/>
          <w:iCs/>
          <w:sz w:val="24"/>
          <w:szCs w:val="24"/>
          <w:lang w:val="ru-RU"/>
        </w:rPr>
        <w:t>в</w:t>
      </w:r>
      <w:r w:rsidRPr="008014F1">
        <w:rPr>
          <w:rFonts w:ascii="Times New Roman" w:hAnsi="Times New Roman"/>
          <w:i/>
          <w:iCs/>
          <w:spacing w:val="25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i/>
          <w:iCs/>
          <w:spacing w:val="5"/>
          <w:w w:val="115"/>
          <w:sz w:val="24"/>
          <w:szCs w:val="24"/>
          <w:lang w:val="ru-RU"/>
        </w:rPr>
        <w:t>устно</w:t>
      </w:r>
      <w:r w:rsidRPr="008014F1">
        <w:rPr>
          <w:rFonts w:ascii="Times New Roman" w:hAnsi="Times New Roman"/>
          <w:i/>
          <w:iCs/>
          <w:w w:val="115"/>
          <w:sz w:val="24"/>
          <w:szCs w:val="24"/>
          <w:lang w:val="ru-RU"/>
        </w:rPr>
        <w:t>й</w:t>
      </w:r>
      <w:r w:rsidRPr="008014F1">
        <w:rPr>
          <w:rFonts w:ascii="Times New Roman" w:hAnsi="Times New Roman"/>
          <w:i/>
          <w:iCs/>
          <w:spacing w:val="2"/>
          <w:w w:val="115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i/>
          <w:iCs/>
          <w:spacing w:val="4"/>
          <w:sz w:val="24"/>
          <w:szCs w:val="24"/>
          <w:lang w:val="ru-RU"/>
        </w:rPr>
        <w:t>речи</w:t>
      </w:r>
      <w:r w:rsidRPr="008014F1">
        <w:rPr>
          <w:rFonts w:ascii="Times New Roman" w:hAnsi="Times New Roman"/>
          <w:i/>
          <w:iCs/>
          <w:sz w:val="24"/>
          <w:szCs w:val="24"/>
          <w:lang w:val="ru-RU"/>
        </w:rPr>
        <w:t xml:space="preserve">, </w:t>
      </w:r>
      <w:r w:rsidRPr="008014F1">
        <w:rPr>
          <w:rFonts w:ascii="Times New Roman" w:hAnsi="Times New Roman"/>
          <w:i/>
          <w:iCs/>
          <w:spacing w:val="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i/>
          <w:iCs/>
          <w:spacing w:val="4"/>
          <w:sz w:val="24"/>
          <w:szCs w:val="24"/>
          <w:lang w:val="ru-RU"/>
        </w:rPr>
        <w:t>н</w:t>
      </w:r>
      <w:r w:rsidRPr="008014F1">
        <w:rPr>
          <w:rFonts w:ascii="Times New Roman" w:hAnsi="Times New Roman"/>
          <w:i/>
          <w:iCs/>
          <w:sz w:val="24"/>
          <w:szCs w:val="24"/>
          <w:lang w:val="ru-RU"/>
        </w:rPr>
        <w:t>о</w:t>
      </w:r>
      <w:r w:rsidRPr="008014F1">
        <w:rPr>
          <w:rFonts w:ascii="Times New Roman" w:hAnsi="Times New Roman"/>
          <w:i/>
          <w:iCs/>
          <w:spacing w:val="3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i/>
          <w:iCs/>
          <w:sz w:val="24"/>
          <w:szCs w:val="24"/>
          <w:lang w:val="ru-RU"/>
        </w:rPr>
        <w:t>и</w:t>
      </w:r>
      <w:r w:rsidRPr="008014F1">
        <w:rPr>
          <w:rFonts w:ascii="Times New Roman" w:hAnsi="Times New Roman"/>
          <w:i/>
          <w:iCs/>
          <w:spacing w:val="26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i/>
          <w:iCs/>
          <w:spacing w:val="4"/>
          <w:sz w:val="24"/>
          <w:szCs w:val="24"/>
          <w:lang w:val="ru-RU"/>
        </w:rPr>
        <w:t>н</w:t>
      </w:r>
      <w:r w:rsidRPr="008014F1">
        <w:rPr>
          <w:rFonts w:ascii="Times New Roman" w:hAnsi="Times New Roman"/>
          <w:i/>
          <w:iCs/>
          <w:sz w:val="24"/>
          <w:szCs w:val="24"/>
          <w:lang w:val="ru-RU"/>
        </w:rPr>
        <w:t>а</w:t>
      </w:r>
      <w:r w:rsidRPr="008014F1">
        <w:rPr>
          <w:rFonts w:ascii="Times New Roman" w:hAnsi="Times New Roman"/>
          <w:i/>
          <w:iCs/>
          <w:spacing w:val="48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i/>
          <w:iCs/>
          <w:spacing w:val="4"/>
          <w:w w:val="113"/>
          <w:sz w:val="24"/>
          <w:szCs w:val="24"/>
          <w:lang w:val="ru-RU"/>
        </w:rPr>
        <w:t>письме</w:t>
      </w:r>
      <w:r w:rsidRPr="008014F1">
        <w:rPr>
          <w:rFonts w:ascii="Times New Roman" w:hAnsi="Times New Roman"/>
          <w:i/>
          <w:iCs/>
          <w:w w:val="113"/>
          <w:sz w:val="24"/>
          <w:szCs w:val="24"/>
          <w:lang w:val="ru-RU"/>
        </w:rPr>
        <w:t>,</w:t>
      </w:r>
      <w:r w:rsidRPr="008014F1">
        <w:rPr>
          <w:rFonts w:ascii="Times New Roman" w:hAnsi="Times New Roman"/>
          <w:i/>
          <w:iCs/>
          <w:spacing w:val="-10"/>
          <w:w w:val="113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i/>
          <w:iCs/>
          <w:spacing w:val="4"/>
          <w:w w:val="113"/>
          <w:sz w:val="24"/>
          <w:szCs w:val="24"/>
          <w:lang w:val="ru-RU"/>
        </w:rPr>
        <w:t>показать</w:t>
      </w:r>
      <w:r w:rsidRPr="008014F1">
        <w:rPr>
          <w:rFonts w:ascii="Times New Roman" w:hAnsi="Times New Roman"/>
          <w:i/>
          <w:iCs/>
          <w:w w:val="113"/>
          <w:sz w:val="24"/>
          <w:szCs w:val="24"/>
          <w:lang w:val="ru-RU"/>
        </w:rPr>
        <w:t>,</w:t>
      </w:r>
      <w:r w:rsidRPr="008014F1">
        <w:rPr>
          <w:rFonts w:ascii="Times New Roman" w:hAnsi="Times New Roman"/>
          <w:i/>
          <w:iCs/>
          <w:spacing w:val="22"/>
          <w:w w:val="113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i/>
          <w:iCs/>
          <w:spacing w:val="4"/>
          <w:w w:val="115"/>
          <w:sz w:val="24"/>
          <w:szCs w:val="24"/>
          <w:lang w:val="ru-RU"/>
        </w:rPr>
        <w:t>ч</w:t>
      </w:r>
      <w:r w:rsidRPr="008014F1">
        <w:rPr>
          <w:rFonts w:ascii="Times New Roman" w:hAnsi="Times New Roman"/>
          <w:i/>
          <w:iCs/>
          <w:spacing w:val="4"/>
          <w:w w:val="121"/>
          <w:sz w:val="24"/>
          <w:szCs w:val="24"/>
          <w:lang w:val="ru-RU"/>
        </w:rPr>
        <w:t>т</w:t>
      </w:r>
      <w:r w:rsidRPr="008014F1">
        <w:rPr>
          <w:rFonts w:ascii="Times New Roman" w:hAnsi="Times New Roman"/>
          <w:i/>
          <w:iCs/>
          <w:sz w:val="24"/>
          <w:szCs w:val="24"/>
          <w:lang w:val="ru-RU"/>
        </w:rPr>
        <w:t xml:space="preserve">о </w:t>
      </w:r>
      <w:r w:rsidRPr="008014F1">
        <w:rPr>
          <w:rFonts w:ascii="Times New Roman" w:hAnsi="Times New Roman"/>
          <w:i/>
          <w:iCs/>
          <w:spacing w:val="4"/>
          <w:w w:val="113"/>
          <w:sz w:val="24"/>
          <w:szCs w:val="24"/>
          <w:lang w:val="ru-RU"/>
        </w:rPr>
        <w:t>необходимы</w:t>
      </w:r>
      <w:r w:rsidRPr="008014F1">
        <w:rPr>
          <w:rFonts w:ascii="Times New Roman" w:hAnsi="Times New Roman"/>
          <w:i/>
          <w:iCs/>
          <w:w w:val="113"/>
          <w:sz w:val="24"/>
          <w:szCs w:val="24"/>
          <w:lang w:val="ru-RU"/>
        </w:rPr>
        <w:t>м</w:t>
      </w:r>
      <w:r w:rsidRPr="008014F1">
        <w:rPr>
          <w:rFonts w:ascii="Times New Roman" w:hAnsi="Times New Roman"/>
          <w:i/>
          <w:iCs/>
          <w:spacing w:val="-23"/>
          <w:w w:val="113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i/>
          <w:iCs/>
          <w:spacing w:val="4"/>
          <w:w w:val="113"/>
          <w:sz w:val="24"/>
          <w:szCs w:val="24"/>
          <w:lang w:val="ru-RU"/>
        </w:rPr>
        <w:t>компоненто</w:t>
      </w:r>
      <w:r w:rsidRPr="008014F1">
        <w:rPr>
          <w:rFonts w:ascii="Times New Roman" w:hAnsi="Times New Roman"/>
          <w:i/>
          <w:iCs/>
          <w:w w:val="113"/>
          <w:sz w:val="24"/>
          <w:szCs w:val="24"/>
          <w:lang w:val="ru-RU"/>
        </w:rPr>
        <w:t>м</w:t>
      </w:r>
      <w:r w:rsidRPr="008014F1">
        <w:rPr>
          <w:rFonts w:ascii="Times New Roman" w:hAnsi="Times New Roman"/>
          <w:i/>
          <w:iCs/>
          <w:spacing w:val="16"/>
          <w:w w:val="113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i/>
          <w:iCs/>
          <w:spacing w:val="4"/>
          <w:w w:val="113"/>
          <w:sz w:val="24"/>
          <w:szCs w:val="24"/>
          <w:lang w:val="ru-RU"/>
        </w:rPr>
        <w:t>письменно</w:t>
      </w:r>
      <w:r w:rsidRPr="008014F1">
        <w:rPr>
          <w:rFonts w:ascii="Times New Roman" w:hAnsi="Times New Roman"/>
          <w:i/>
          <w:iCs/>
          <w:w w:val="113"/>
          <w:sz w:val="24"/>
          <w:szCs w:val="24"/>
          <w:lang w:val="ru-RU"/>
        </w:rPr>
        <w:t>й</w:t>
      </w:r>
      <w:r w:rsidRPr="008014F1">
        <w:rPr>
          <w:rFonts w:ascii="Times New Roman" w:hAnsi="Times New Roman"/>
          <w:i/>
          <w:iCs/>
          <w:spacing w:val="12"/>
          <w:w w:val="113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i/>
          <w:iCs/>
          <w:spacing w:val="4"/>
          <w:sz w:val="24"/>
          <w:szCs w:val="24"/>
          <w:lang w:val="ru-RU"/>
        </w:rPr>
        <w:t>реч</w:t>
      </w:r>
      <w:r w:rsidRPr="008014F1">
        <w:rPr>
          <w:rFonts w:ascii="Times New Roman" w:hAnsi="Times New Roman"/>
          <w:i/>
          <w:iCs/>
          <w:sz w:val="24"/>
          <w:szCs w:val="24"/>
          <w:lang w:val="ru-RU"/>
        </w:rPr>
        <w:t>и</w:t>
      </w:r>
      <w:r w:rsidRPr="008014F1">
        <w:rPr>
          <w:rFonts w:ascii="Times New Roman" w:hAnsi="Times New Roman"/>
          <w:i/>
          <w:iCs/>
          <w:spacing w:val="48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i/>
          <w:iCs/>
          <w:spacing w:val="5"/>
          <w:w w:val="118"/>
          <w:sz w:val="24"/>
          <w:szCs w:val="24"/>
          <w:lang w:val="ru-RU"/>
        </w:rPr>
        <w:t>являетс</w:t>
      </w:r>
      <w:r w:rsidRPr="008014F1">
        <w:rPr>
          <w:rFonts w:ascii="Times New Roman" w:hAnsi="Times New Roman"/>
          <w:i/>
          <w:iCs/>
          <w:w w:val="118"/>
          <w:sz w:val="24"/>
          <w:szCs w:val="24"/>
          <w:lang w:val="ru-RU"/>
        </w:rPr>
        <w:t>я</w:t>
      </w:r>
      <w:r w:rsidRPr="008014F1">
        <w:rPr>
          <w:rFonts w:ascii="Times New Roman" w:hAnsi="Times New Roman"/>
          <w:i/>
          <w:iCs/>
          <w:spacing w:val="-4"/>
          <w:w w:val="118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i/>
          <w:iCs/>
          <w:spacing w:val="4"/>
          <w:w w:val="106"/>
          <w:sz w:val="24"/>
          <w:szCs w:val="24"/>
          <w:lang w:val="ru-RU"/>
        </w:rPr>
        <w:t>орфографи</w:t>
      </w:r>
      <w:r w:rsidRPr="008014F1">
        <w:rPr>
          <w:rFonts w:ascii="Times New Roman" w:hAnsi="Times New Roman"/>
          <w:i/>
          <w:iCs/>
          <w:spacing w:val="6"/>
          <w:w w:val="115"/>
          <w:sz w:val="24"/>
          <w:szCs w:val="24"/>
          <w:lang w:val="ru-RU"/>
        </w:rPr>
        <w:t>чески</w:t>
      </w:r>
      <w:r w:rsidRPr="008014F1">
        <w:rPr>
          <w:rFonts w:ascii="Times New Roman" w:hAnsi="Times New Roman"/>
          <w:i/>
          <w:iCs/>
          <w:w w:val="115"/>
          <w:sz w:val="24"/>
          <w:szCs w:val="24"/>
          <w:lang w:val="ru-RU"/>
        </w:rPr>
        <w:t xml:space="preserve">й </w:t>
      </w:r>
      <w:r w:rsidRPr="008014F1">
        <w:rPr>
          <w:rFonts w:ascii="Times New Roman" w:hAnsi="Times New Roman"/>
          <w:i/>
          <w:iCs/>
          <w:spacing w:val="14"/>
          <w:w w:val="115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i/>
          <w:iCs/>
          <w:spacing w:val="5"/>
          <w:w w:val="125"/>
          <w:sz w:val="24"/>
          <w:szCs w:val="24"/>
          <w:lang w:val="ru-RU"/>
        </w:rPr>
        <w:t>н</w:t>
      </w:r>
      <w:r w:rsidRPr="008014F1">
        <w:rPr>
          <w:rFonts w:ascii="Times New Roman" w:hAnsi="Times New Roman"/>
          <w:i/>
          <w:iCs/>
          <w:spacing w:val="5"/>
          <w:w w:val="114"/>
          <w:sz w:val="24"/>
          <w:szCs w:val="24"/>
          <w:lang w:val="ru-RU"/>
        </w:rPr>
        <w:t>а</w:t>
      </w:r>
      <w:r w:rsidRPr="008014F1">
        <w:rPr>
          <w:rFonts w:ascii="Times New Roman" w:hAnsi="Times New Roman"/>
          <w:i/>
          <w:iCs/>
          <w:spacing w:val="5"/>
          <w:w w:val="121"/>
          <w:sz w:val="24"/>
          <w:szCs w:val="24"/>
          <w:lang w:val="ru-RU"/>
        </w:rPr>
        <w:t>в</w:t>
      </w:r>
      <w:r w:rsidRPr="008014F1">
        <w:rPr>
          <w:rFonts w:ascii="Times New Roman" w:hAnsi="Times New Roman"/>
          <w:i/>
          <w:iCs/>
          <w:spacing w:val="5"/>
          <w:w w:val="111"/>
          <w:sz w:val="24"/>
          <w:szCs w:val="24"/>
          <w:lang w:val="ru-RU"/>
        </w:rPr>
        <w:t>ы</w:t>
      </w:r>
      <w:r w:rsidRPr="008014F1">
        <w:rPr>
          <w:rFonts w:ascii="Times New Roman" w:hAnsi="Times New Roman"/>
          <w:i/>
          <w:iCs/>
          <w:spacing w:val="5"/>
          <w:w w:val="131"/>
          <w:sz w:val="24"/>
          <w:szCs w:val="24"/>
          <w:lang w:val="ru-RU"/>
        </w:rPr>
        <w:t>к</w:t>
      </w:r>
      <w:r w:rsidRPr="008014F1">
        <w:rPr>
          <w:rFonts w:ascii="Times New Roman" w:hAnsi="Times New Roman"/>
          <w:i/>
          <w:iCs/>
          <w:w w:val="89"/>
          <w:sz w:val="24"/>
          <w:szCs w:val="24"/>
          <w:lang w:val="ru-RU"/>
        </w:rPr>
        <w:t xml:space="preserve">. </w:t>
      </w:r>
      <w:r w:rsidRPr="008014F1">
        <w:rPr>
          <w:rFonts w:ascii="Times New Roman" w:hAnsi="Times New Roman"/>
          <w:i/>
          <w:iCs/>
          <w:spacing w:val="27"/>
          <w:w w:val="89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i/>
          <w:iCs/>
          <w:spacing w:val="6"/>
          <w:w w:val="113"/>
          <w:sz w:val="24"/>
          <w:szCs w:val="24"/>
          <w:lang w:val="ru-RU"/>
        </w:rPr>
        <w:t>Орфографическ</w:t>
      </w:r>
      <w:r w:rsidRPr="008014F1">
        <w:rPr>
          <w:rFonts w:ascii="Times New Roman" w:hAnsi="Times New Roman"/>
          <w:i/>
          <w:iCs/>
          <w:w w:val="113"/>
          <w:sz w:val="24"/>
          <w:szCs w:val="24"/>
          <w:lang w:val="ru-RU"/>
        </w:rPr>
        <w:t xml:space="preserve">и </w:t>
      </w:r>
      <w:r w:rsidRPr="008014F1">
        <w:rPr>
          <w:rFonts w:ascii="Times New Roman" w:hAnsi="Times New Roman"/>
          <w:i/>
          <w:iCs/>
          <w:spacing w:val="6"/>
          <w:w w:val="113"/>
          <w:sz w:val="24"/>
          <w:szCs w:val="24"/>
          <w:lang w:val="ru-RU"/>
        </w:rPr>
        <w:t>правильна</w:t>
      </w:r>
      <w:r w:rsidRPr="008014F1">
        <w:rPr>
          <w:rFonts w:ascii="Times New Roman" w:hAnsi="Times New Roman"/>
          <w:i/>
          <w:iCs/>
          <w:w w:val="113"/>
          <w:sz w:val="24"/>
          <w:szCs w:val="24"/>
          <w:lang w:val="ru-RU"/>
        </w:rPr>
        <w:t xml:space="preserve">я </w:t>
      </w:r>
      <w:r w:rsidRPr="008014F1">
        <w:rPr>
          <w:rFonts w:ascii="Times New Roman" w:hAnsi="Times New Roman"/>
          <w:i/>
          <w:iCs/>
          <w:spacing w:val="61"/>
          <w:w w:val="113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i/>
          <w:iCs/>
          <w:spacing w:val="6"/>
          <w:w w:val="113"/>
          <w:sz w:val="24"/>
          <w:szCs w:val="24"/>
          <w:lang w:val="ru-RU"/>
        </w:rPr>
        <w:t>письменна</w:t>
      </w:r>
      <w:r w:rsidRPr="008014F1">
        <w:rPr>
          <w:rFonts w:ascii="Times New Roman" w:hAnsi="Times New Roman"/>
          <w:i/>
          <w:iCs/>
          <w:w w:val="113"/>
          <w:sz w:val="24"/>
          <w:szCs w:val="24"/>
          <w:lang w:val="ru-RU"/>
        </w:rPr>
        <w:t xml:space="preserve">я </w:t>
      </w:r>
      <w:r w:rsidRPr="008014F1">
        <w:rPr>
          <w:rFonts w:ascii="Times New Roman" w:hAnsi="Times New Roman"/>
          <w:i/>
          <w:iCs/>
          <w:spacing w:val="40"/>
          <w:w w:val="113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i/>
          <w:iCs/>
          <w:spacing w:val="5"/>
          <w:sz w:val="24"/>
          <w:szCs w:val="24"/>
          <w:lang w:val="ru-RU"/>
        </w:rPr>
        <w:t>реч</w:t>
      </w:r>
      <w:r w:rsidRPr="008014F1">
        <w:rPr>
          <w:rFonts w:ascii="Times New Roman" w:hAnsi="Times New Roman"/>
          <w:i/>
          <w:iCs/>
          <w:sz w:val="24"/>
          <w:szCs w:val="24"/>
          <w:lang w:val="ru-RU"/>
        </w:rPr>
        <w:t xml:space="preserve">ь  </w:t>
      </w:r>
      <w:r w:rsidRPr="008014F1">
        <w:rPr>
          <w:rFonts w:ascii="Times New Roman" w:hAnsi="Times New Roman"/>
          <w:i/>
          <w:iCs/>
          <w:spacing w:val="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i/>
          <w:iCs/>
          <w:w w:val="123"/>
          <w:sz w:val="24"/>
          <w:szCs w:val="24"/>
          <w:lang w:val="ru-RU"/>
        </w:rPr>
        <w:t xml:space="preserve">– </w:t>
      </w:r>
      <w:r w:rsidRPr="008014F1">
        <w:rPr>
          <w:rFonts w:ascii="Times New Roman" w:hAnsi="Times New Roman"/>
          <w:i/>
          <w:iCs/>
          <w:spacing w:val="4"/>
          <w:w w:val="112"/>
          <w:sz w:val="24"/>
          <w:szCs w:val="24"/>
          <w:lang w:val="ru-RU"/>
        </w:rPr>
        <w:t>зало</w:t>
      </w:r>
      <w:r w:rsidRPr="008014F1">
        <w:rPr>
          <w:rFonts w:ascii="Times New Roman" w:hAnsi="Times New Roman"/>
          <w:i/>
          <w:iCs/>
          <w:w w:val="112"/>
          <w:sz w:val="24"/>
          <w:szCs w:val="24"/>
          <w:lang w:val="ru-RU"/>
        </w:rPr>
        <w:t>г</w:t>
      </w:r>
      <w:r w:rsidRPr="008014F1">
        <w:rPr>
          <w:rFonts w:ascii="Times New Roman" w:hAnsi="Times New Roman"/>
          <w:i/>
          <w:iCs/>
          <w:spacing w:val="21"/>
          <w:w w:val="11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i/>
          <w:iCs/>
          <w:spacing w:val="4"/>
          <w:w w:val="112"/>
          <w:sz w:val="24"/>
          <w:szCs w:val="24"/>
          <w:lang w:val="ru-RU"/>
        </w:rPr>
        <w:t>успешног</w:t>
      </w:r>
      <w:r w:rsidRPr="008014F1">
        <w:rPr>
          <w:rFonts w:ascii="Times New Roman" w:hAnsi="Times New Roman"/>
          <w:i/>
          <w:iCs/>
          <w:w w:val="112"/>
          <w:sz w:val="24"/>
          <w:szCs w:val="24"/>
          <w:lang w:val="ru-RU"/>
        </w:rPr>
        <w:t xml:space="preserve">о </w:t>
      </w:r>
      <w:r w:rsidRPr="008014F1">
        <w:rPr>
          <w:rFonts w:ascii="Times New Roman" w:hAnsi="Times New Roman"/>
          <w:i/>
          <w:iCs/>
          <w:spacing w:val="4"/>
          <w:w w:val="112"/>
          <w:sz w:val="24"/>
          <w:szCs w:val="24"/>
          <w:lang w:val="ru-RU"/>
        </w:rPr>
        <w:t>общени</w:t>
      </w:r>
      <w:r w:rsidRPr="008014F1">
        <w:rPr>
          <w:rFonts w:ascii="Times New Roman" w:hAnsi="Times New Roman"/>
          <w:i/>
          <w:iCs/>
          <w:w w:val="112"/>
          <w:sz w:val="24"/>
          <w:szCs w:val="24"/>
          <w:lang w:val="ru-RU"/>
        </w:rPr>
        <w:t>я</w:t>
      </w:r>
      <w:r w:rsidRPr="008014F1">
        <w:rPr>
          <w:rFonts w:ascii="Times New Roman" w:hAnsi="Times New Roman"/>
          <w:i/>
          <w:iCs/>
          <w:spacing w:val="1"/>
          <w:w w:val="11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i/>
          <w:iCs/>
          <w:sz w:val="24"/>
          <w:szCs w:val="24"/>
          <w:lang w:val="ru-RU"/>
        </w:rPr>
        <w:t>в</w:t>
      </w:r>
      <w:r w:rsidRPr="008014F1">
        <w:rPr>
          <w:rFonts w:ascii="Times New Roman" w:hAnsi="Times New Roman"/>
          <w:i/>
          <w:iCs/>
          <w:spacing w:val="30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i/>
          <w:iCs/>
          <w:spacing w:val="5"/>
          <w:w w:val="114"/>
          <w:sz w:val="24"/>
          <w:szCs w:val="24"/>
          <w:lang w:val="ru-RU"/>
        </w:rPr>
        <w:t>письменно</w:t>
      </w:r>
      <w:r w:rsidRPr="008014F1">
        <w:rPr>
          <w:rFonts w:ascii="Times New Roman" w:hAnsi="Times New Roman"/>
          <w:i/>
          <w:iCs/>
          <w:w w:val="114"/>
          <w:sz w:val="24"/>
          <w:szCs w:val="24"/>
          <w:lang w:val="ru-RU"/>
        </w:rPr>
        <w:t>й</w:t>
      </w:r>
      <w:r w:rsidRPr="008014F1">
        <w:rPr>
          <w:rFonts w:ascii="Times New Roman" w:hAnsi="Times New Roman"/>
          <w:i/>
          <w:iCs/>
          <w:spacing w:val="8"/>
          <w:w w:val="114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i/>
          <w:iCs/>
          <w:spacing w:val="4"/>
          <w:w w:val="104"/>
          <w:sz w:val="24"/>
          <w:szCs w:val="24"/>
          <w:lang w:val="ru-RU"/>
        </w:rPr>
        <w:t>форме.</w:t>
      </w:r>
    </w:p>
    <w:p w:rsidR="00F366E9" w:rsidRPr="008014F1" w:rsidRDefault="00F366E9" w:rsidP="00447B43">
      <w:pPr>
        <w:widowControl w:val="0"/>
        <w:autoSpaceDE w:val="0"/>
        <w:autoSpaceDN w:val="0"/>
        <w:adjustRightInd w:val="0"/>
        <w:spacing w:after="0" w:line="240" w:lineRule="auto"/>
        <w:ind w:left="162" w:right="67"/>
        <w:rPr>
          <w:rFonts w:ascii="Times New Roman" w:hAnsi="Times New Roman"/>
          <w:sz w:val="24"/>
          <w:szCs w:val="24"/>
          <w:lang w:val="ru-RU"/>
        </w:rPr>
      </w:pP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Это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т </w:t>
      </w:r>
      <w:r w:rsidRPr="008014F1">
        <w:rPr>
          <w:rFonts w:ascii="Times New Roman" w:hAnsi="Times New Roman"/>
          <w:spacing w:val="24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2"/>
          <w:sz w:val="24"/>
          <w:szCs w:val="24"/>
          <w:lang w:val="ru-RU"/>
        </w:rPr>
        <w:t>подхо</w:t>
      </w:r>
      <w:r w:rsidRPr="008014F1">
        <w:rPr>
          <w:rFonts w:ascii="Times New Roman" w:hAnsi="Times New Roman"/>
          <w:w w:val="112"/>
          <w:sz w:val="24"/>
          <w:szCs w:val="24"/>
          <w:lang w:val="ru-RU"/>
        </w:rPr>
        <w:t>д</w:t>
      </w:r>
      <w:r w:rsidRPr="008014F1">
        <w:rPr>
          <w:rFonts w:ascii="Times New Roman" w:hAnsi="Times New Roman"/>
          <w:spacing w:val="30"/>
          <w:w w:val="11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2"/>
          <w:sz w:val="24"/>
          <w:szCs w:val="24"/>
          <w:lang w:val="ru-RU"/>
        </w:rPr>
        <w:t>заложе</w:t>
      </w:r>
      <w:r w:rsidRPr="008014F1">
        <w:rPr>
          <w:rFonts w:ascii="Times New Roman" w:hAnsi="Times New Roman"/>
          <w:w w:val="112"/>
          <w:sz w:val="24"/>
          <w:szCs w:val="24"/>
          <w:lang w:val="ru-RU"/>
        </w:rPr>
        <w:t xml:space="preserve">н </w:t>
      </w:r>
      <w:r w:rsidRPr="008014F1">
        <w:rPr>
          <w:rFonts w:ascii="Times New Roman" w:hAnsi="Times New Roman"/>
          <w:spacing w:val="12"/>
          <w:w w:val="11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уж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е   в </w:t>
      </w:r>
      <w:r w:rsidRPr="008014F1">
        <w:rPr>
          <w:rFonts w:ascii="Times New Roman" w:hAnsi="Times New Roman"/>
          <w:spacing w:val="10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2"/>
          <w:sz w:val="24"/>
          <w:szCs w:val="24"/>
          <w:lang w:val="ru-RU"/>
        </w:rPr>
        <w:t>пропедевтическо</w:t>
      </w:r>
      <w:r w:rsidRPr="008014F1">
        <w:rPr>
          <w:rFonts w:ascii="Times New Roman" w:hAnsi="Times New Roman"/>
          <w:w w:val="112"/>
          <w:sz w:val="24"/>
          <w:szCs w:val="24"/>
          <w:lang w:val="ru-RU"/>
        </w:rPr>
        <w:t>м</w:t>
      </w:r>
      <w:r w:rsidRPr="008014F1">
        <w:rPr>
          <w:rFonts w:ascii="Times New Roman" w:hAnsi="Times New Roman"/>
          <w:spacing w:val="39"/>
          <w:w w:val="11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2"/>
          <w:sz w:val="24"/>
          <w:szCs w:val="24"/>
          <w:lang w:val="ru-RU"/>
        </w:rPr>
        <w:t>курс</w:t>
      </w:r>
      <w:r w:rsidRPr="008014F1">
        <w:rPr>
          <w:rFonts w:ascii="Times New Roman" w:hAnsi="Times New Roman"/>
          <w:w w:val="112"/>
          <w:sz w:val="24"/>
          <w:szCs w:val="24"/>
          <w:lang w:val="ru-RU"/>
        </w:rPr>
        <w:t>е</w:t>
      </w:r>
      <w:r w:rsidRPr="008014F1">
        <w:rPr>
          <w:rFonts w:ascii="Times New Roman" w:hAnsi="Times New Roman"/>
          <w:spacing w:val="54"/>
          <w:w w:val="11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1"/>
          <w:sz w:val="24"/>
          <w:szCs w:val="24"/>
          <w:lang w:val="ru-RU"/>
        </w:rPr>
        <w:t xml:space="preserve">русского </w:t>
      </w:r>
      <w:r w:rsidRPr="008014F1">
        <w:rPr>
          <w:rFonts w:ascii="Times New Roman" w:hAnsi="Times New Roman"/>
          <w:spacing w:val="5"/>
          <w:w w:val="120"/>
          <w:sz w:val="24"/>
          <w:szCs w:val="24"/>
          <w:lang w:val="ru-RU"/>
        </w:rPr>
        <w:t>язык</w:t>
      </w:r>
      <w:r w:rsidRPr="008014F1">
        <w:rPr>
          <w:rFonts w:ascii="Times New Roman" w:hAnsi="Times New Roman"/>
          <w:w w:val="120"/>
          <w:sz w:val="24"/>
          <w:szCs w:val="24"/>
          <w:lang w:val="ru-RU"/>
        </w:rPr>
        <w:t>а</w:t>
      </w:r>
      <w:r w:rsidRPr="008014F1">
        <w:rPr>
          <w:rFonts w:ascii="Times New Roman" w:hAnsi="Times New Roman"/>
          <w:spacing w:val="1"/>
          <w:w w:val="120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z w:val="24"/>
          <w:szCs w:val="24"/>
          <w:lang w:val="ru-RU"/>
        </w:rPr>
        <w:t>в</w:t>
      </w:r>
      <w:r w:rsidRPr="008014F1">
        <w:rPr>
          <w:rFonts w:ascii="Times New Roman" w:hAnsi="Times New Roman"/>
          <w:spacing w:val="2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1"/>
          <w:sz w:val="24"/>
          <w:szCs w:val="24"/>
          <w:lang w:val="ru-RU"/>
        </w:rPr>
        <w:t>перио</w:t>
      </w:r>
      <w:r w:rsidRPr="008014F1">
        <w:rPr>
          <w:rFonts w:ascii="Times New Roman" w:hAnsi="Times New Roman"/>
          <w:w w:val="111"/>
          <w:sz w:val="24"/>
          <w:szCs w:val="24"/>
          <w:lang w:val="ru-RU"/>
        </w:rPr>
        <w:t>д</w:t>
      </w:r>
      <w:r w:rsidRPr="008014F1">
        <w:rPr>
          <w:rFonts w:ascii="Times New Roman" w:hAnsi="Times New Roman"/>
          <w:spacing w:val="2"/>
          <w:w w:val="111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1"/>
          <w:sz w:val="24"/>
          <w:szCs w:val="24"/>
          <w:lang w:val="ru-RU"/>
        </w:rPr>
        <w:t>обучени</w:t>
      </w:r>
      <w:r w:rsidRPr="008014F1">
        <w:rPr>
          <w:rFonts w:ascii="Times New Roman" w:hAnsi="Times New Roman"/>
          <w:w w:val="111"/>
          <w:sz w:val="24"/>
          <w:szCs w:val="24"/>
          <w:lang w:val="ru-RU"/>
        </w:rPr>
        <w:t>я</w:t>
      </w:r>
      <w:r w:rsidRPr="008014F1">
        <w:rPr>
          <w:rFonts w:ascii="Times New Roman" w:hAnsi="Times New Roman"/>
          <w:spacing w:val="10"/>
          <w:w w:val="111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1"/>
          <w:sz w:val="24"/>
          <w:szCs w:val="24"/>
          <w:lang w:val="ru-RU"/>
        </w:rPr>
        <w:t>грамоте</w:t>
      </w:r>
      <w:r w:rsidRPr="008014F1">
        <w:rPr>
          <w:rFonts w:ascii="Times New Roman" w:hAnsi="Times New Roman"/>
          <w:w w:val="111"/>
          <w:sz w:val="24"/>
          <w:szCs w:val="24"/>
          <w:lang w:val="ru-RU"/>
        </w:rPr>
        <w:t>.</w:t>
      </w:r>
      <w:r w:rsidRPr="008014F1">
        <w:rPr>
          <w:rFonts w:ascii="Times New Roman" w:hAnsi="Times New Roman"/>
          <w:spacing w:val="25"/>
          <w:w w:val="111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1"/>
          <w:sz w:val="24"/>
          <w:szCs w:val="24"/>
          <w:lang w:val="ru-RU"/>
        </w:rPr>
        <w:t>Наблюдени</w:t>
      </w:r>
      <w:r w:rsidRPr="008014F1">
        <w:rPr>
          <w:rFonts w:ascii="Times New Roman" w:hAnsi="Times New Roman"/>
          <w:w w:val="111"/>
          <w:sz w:val="24"/>
          <w:szCs w:val="24"/>
          <w:lang w:val="ru-RU"/>
        </w:rPr>
        <w:t xml:space="preserve">е 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з</w:t>
      </w:r>
      <w:r w:rsidRPr="008014F1">
        <w:rPr>
          <w:rFonts w:ascii="Times New Roman" w:hAnsi="Times New Roman"/>
          <w:sz w:val="24"/>
          <w:szCs w:val="24"/>
          <w:lang w:val="ru-RU"/>
        </w:rPr>
        <w:t>а</w:t>
      </w:r>
      <w:r w:rsidRPr="008014F1">
        <w:rPr>
          <w:rFonts w:ascii="Times New Roman" w:hAnsi="Times New Roman"/>
          <w:spacing w:val="43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3"/>
          <w:sz w:val="24"/>
          <w:szCs w:val="24"/>
          <w:lang w:val="ru-RU"/>
        </w:rPr>
        <w:t>звуковы</w:t>
      </w:r>
      <w:r w:rsidRPr="008014F1">
        <w:rPr>
          <w:rFonts w:ascii="Times New Roman" w:hAnsi="Times New Roman"/>
          <w:w w:val="113"/>
          <w:sz w:val="24"/>
          <w:szCs w:val="24"/>
          <w:lang w:val="ru-RU"/>
        </w:rPr>
        <w:t>м</w:t>
      </w:r>
      <w:r w:rsidRPr="008014F1">
        <w:rPr>
          <w:rFonts w:ascii="Times New Roman" w:hAnsi="Times New Roman"/>
          <w:spacing w:val="8"/>
          <w:w w:val="113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0"/>
          <w:sz w:val="24"/>
          <w:szCs w:val="24"/>
          <w:lang w:val="ru-RU"/>
        </w:rPr>
        <w:t>соста</w:t>
      </w:r>
      <w:r w:rsidRPr="008014F1">
        <w:rPr>
          <w:rFonts w:ascii="Times New Roman" w:hAnsi="Times New Roman"/>
          <w:spacing w:val="7"/>
          <w:sz w:val="24"/>
          <w:szCs w:val="24"/>
          <w:lang w:val="ru-RU"/>
        </w:rPr>
        <w:t>во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м  </w:t>
      </w:r>
      <w:r w:rsidRPr="008014F1">
        <w:rPr>
          <w:rFonts w:ascii="Times New Roman" w:hAnsi="Times New Roman"/>
          <w:spacing w:val="2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8"/>
          <w:w w:val="113"/>
          <w:sz w:val="24"/>
          <w:szCs w:val="24"/>
          <w:lang w:val="ru-RU"/>
        </w:rPr>
        <w:t>слова</w:t>
      </w:r>
      <w:r w:rsidRPr="008014F1">
        <w:rPr>
          <w:rFonts w:ascii="Times New Roman" w:hAnsi="Times New Roman"/>
          <w:w w:val="113"/>
          <w:sz w:val="24"/>
          <w:szCs w:val="24"/>
          <w:lang w:val="ru-RU"/>
        </w:rPr>
        <w:t xml:space="preserve">, </w:t>
      </w:r>
      <w:r w:rsidRPr="008014F1">
        <w:rPr>
          <w:rFonts w:ascii="Times New Roman" w:hAnsi="Times New Roman"/>
          <w:spacing w:val="30"/>
          <w:w w:val="113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7"/>
          <w:sz w:val="24"/>
          <w:szCs w:val="24"/>
          <w:lang w:val="ru-RU"/>
        </w:rPr>
        <w:t>з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а  </w:t>
      </w:r>
      <w:r w:rsidRPr="008014F1">
        <w:rPr>
          <w:rFonts w:ascii="Times New Roman" w:hAnsi="Times New Roman"/>
          <w:spacing w:val="19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8"/>
          <w:w w:val="110"/>
          <w:sz w:val="24"/>
          <w:szCs w:val="24"/>
          <w:lang w:val="ru-RU"/>
        </w:rPr>
        <w:t>собственны</w:t>
      </w:r>
      <w:r w:rsidRPr="008014F1">
        <w:rPr>
          <w:rFonts w:ascii="Times New Roman" w:hAnsi="Times New Roman"/>
          <w:w w:val="110"/>
          <w:sz w:val="24"/>
          <w:szCs w:val="24"/>
          <w:lang w:val="ru-RU"/>
        </w:rPr>
        <w:t xml:space="preserve">м </w:t>
      </w:r>
      <w:r w:rsidRPr="008014F1">
        <w:rPr>
          <w:rFonts w:ascii="Times New Roman" w:hAnsi="Times New Roman"/>
          <w:spacing w:val="28"/>
          <w:w w:val="110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8"/>
          <w:w w:val="110"/>
          <w:sz w:val="24"/>
          <w:szCs w:val="24"/>
          <w:lang w:val="ru-RU"/>
        </w:rPr>
        <w:t>произнесение</w:t>
      </w:r>
      <w:r w:rsidRPr="008014F1">
        <w:rPr>
          <w:rFonts w:ascii="Times New Roman" w:hAnsi="Times New Roman"/>
          <w:w w:val="110"/>
          <w:sz w:val="24"/>
          <w:szCs w:val="24"/>
          <w:lang w:val="ru-RU"/>
        </w:rPr>
        <w:t xml:space="preserve">м </w:t>
      </w:r>
      <w:r w:rsidRPr="008014F1">
        <w:rPr>
          <w:rFonts w:ascii="Times New Roman" w:hAnsi="Times New Roman"/>
          <w:spacing w:val="54"/>
          <w:w w:val="110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8"/>
          <w:w w:val="110"/>
          <w:sz w:val="24"/>
          <w:szCs w:val="24"/>
          <w:lang w:val="ru-RU"/>
        </w:rPr>
        <w:t>отдельны</w:t>
      </w:r>
      <w:r w:rsidRPr="008014F1">
        <w:rPr>
          <w:rFonts w:ascii="Times New Roman" w:hAnsi="Times New Roman"/>
          <w:w w:val="110"/>
          <w:sz w:val="24"/>
          <w:szCs w:val="24"/>
          <w:lang w:val="ru-RU"/>
        </w:rPr>
        <w:t xml:space="preserve">х </w:t>
      </w:r>
      <w:r w:rsidRPr="008014F1">
        <w:rPr>
          <w:rFonts w:ascii="Times New Roman" w:hAnsi="Times New Roman"/>
          <w:spacing w:val="58"/>
          <w:w w:val="110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7"/>
          <w:w w:val="119"/>
          <w:sz w:val="24"/>
          <w:szCs w:val="24"/>
          <w:lang w:val="ru-RU"/>
        </w:rPr>
        <w:t>з</w:t>
      </w:r>
      <w:r w:rsidRPr="008014F1">
        <w:rPr>
          <w:rFonts w:ascii="Times New Roman" w:hAnsi="Times New Roman"/>
          <w:spacing w:val="7"/>
          <w:w w:val="112"/>
          <w:sz w:val="24"/>
          <w:szCs w:val="24"/>
          <w:lang w:val="ru-RU"/>
        </w:rPr>
        <w:t>ву</w:t>
      </w:r>
      <w:r w:rsidRPr="008014F1">
        <w:rPr>
          <w:rFonts w:ascii="Times New Roman" w:hAnsi="Times New Roman"/>
          <w:spacing w:val="7"/>
          <w:w w:val="128"/>
          <w:sz w:val="24"/>
          <w:szCs w:val="24"/>
          <w:lang w:val="ru-RU"/>
        </w:rPr>
        <w:t>к</w:t>
      </w:r>
      <w:r w:rsidRPr="008014F1">
        <w:rPr>
          <w:rFonts w:ascii="Times New Roman" w:hAnsi="Times New Roman"/>
          <w:spacing w:val="7"/>
          <w:w w:val="105"/>
          <w:sz w:val="24"/>
          <w:szCs w:val="24"/>
          <w:lang w:val="ru-RU"/>
        </w:rPr>
        <w:t>о</w:t>
      </w:r>
      <w:r w:rsidRPr="008014F1">
        <w:rPr>
          <w:rFonts w:ascii="Times New Roman" w:hAnsi="Times New Roman"/>
          <w:spacing w:val="7"/>
          <w:w w:val="112"/>
          <w:sz w:val="24"/>
          <w:szCs w:val="24"/>
          <w:lang w:val="ru-RU"/>
        </w:rPr>
        <w:t>в</w:t>
      </w:r>
      <w:r w:rsidRPr="008014F1">
        <w:rPr>
          <w:rFonts w:ascii="Times New Roman" w:hAnsi="Times New Roman"/>
          <w:w w:val="140"/>
          <w:sz w:val="24"/>
          <w:szCs w:val="24"/>
          <w:lang w:val="ru-RU"/>
        </w:rPr>
        <w:t>,</w:t>
      </w:r>
      <w:r w:rsidRPr="008014F1">
        <w:rPr>
          <w:rFonts w:ascii="Times New Roman" w:hAnsi="Times New Roman"/>
          <w:spacing w:val="4"/>
          <w:w w:val="110"/>
          <w:sz w:val="24"/>
          <w:szCs w:val="24"/>
          <w:lang w:val="ru-RU"/>
        </w:rPr>
        <w:t xml:space="preserve"> определени</w:t>
      </w:r>
      <w:r w:rsidRPr="008014F1">
        <w:rPr>
          <w:rFonts w:ascii="Times New Roman" w:hAnsi="Times New Roman"/>
          <w:w w:val="110"/>
          <w:sz w:val="24"/>
          <w:szCs w:val="24"/>
          <w:lang w:val="ru-RU"/>
        </w:rPr>
        <w:t>е</w:t>
      </w:r>
      <w:r w:rsidRPr="008014F1">
        <w:rPr>
          <w:rFonts w:ascii="Times New Roman" w:hAnsi="Times New Roman"/>
          <w:spacing w:val="5"/>
          <w:w w:val="110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мест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а </w:t>
      </w:r>
      <w:r w:rsidRPr="008014F1">
        <w:rPr>
          <w:rFonts w:ascii="Times New Roman" w:hAnsi="Times New Roman"/>
          <w:spacing w:val="11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5"/>
          <w:w w:val="114"/>
          <w:sz w:val="24"/>
          <w:szCs w:val="24"/>
          <w:lang w:val="ru-RU"/>
        </w:rPr>
        <w:t>ударени</w:t>
      </w:r>
      <w:r w:rsidRPr="008014F1">
        <w:rPr>
          <w:rFonts w:ascii="Times New Roman" w:hAnsi="Times New Roman"/>
          <w:w w:val="114"/>
          <w:sz w:val="24"/>
          <w:szCs w:val="24"/>
          <w:lang w:val="ru-RU"/>
        </w:rPr>
        <w:t xml:space="preserve">я </w:t>
      </w:r>
      <w:r w:rsidRPr="008014F1">
        <w:rPr>
          <w:rFonts w:ascii="Times New Roman" w:hAnsi="Times New Roman"/>
          <w:sz w:val="24"/>
          <w:szCs w:val="24"/>
          <w:lang w:val="ru-RU"/>
        </w:rPr>
        <w:t>в</w:t>
      </w:r>
      <w:r w:rsidRPr="008014F1">
        <w:rPr>
          <w:rFonts w:ascii="Times New Roman" w:hAnsi="Times New Roman"/>
          <w:spacing w:val="16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слов</w:t>
      </w:r>
      <w:r w:rsidRPr="008014F1">
        <w:rPr>
          <w:rFonts w:ascii="Times New Roman" w:hAnsi="Times New Roman"/>
          <w:sz w:val="24"/>
          <w:szCs w:val="24"/>
          <w:lang w:val="ru-RU"/>
        </w:rPr>
        <w:t>е  –</w:t>
      </w:r>
      <w:r w:rsidRPr="008014F1">
        <w:rPr>
          <w:rFonts w:ascii="Times New Roman" w:hAnsi="Times New Roman"/>
          <w:spacing w:val="28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вс</w:t>
      </w:r>
      <w:r w:rsidRPr="008014F1">
        <w:rPr>
          <w:rFonts w:ascii="Times New Roman" w:hAnsi="Times New Roman"/>
          <w:sz w:val="24"/>
          <w:szCs w:val="24"/>
          <w:lang w:val="ru-RU"/>
        </w:rPr>
        <w:t>ё</w:t>
      </w:r>
      <w:r w:rsidRPr="008014F1">
        <w:rPr>
          <w:rFonts w:ascii="Times New Roman" w:hAnsi="Times New Roman"/>
          <w:spacing w:val="30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эт</w:t>
      </w:r>
      <w:r w:rsidRPr="008014F1">
        <w:rPr>
          <w:rFonts w:ascii="Times New Roman" w:hAnsi="Times New Roman"/>
          <w:sz w:val="24"/>
          <w:szCs w:val="24"/>
          <w:lang w:val="ru-RU"/>
        </w:rPr>
        <w:t>о</w:t>
      </w:r>
      <w:r w:rsidRPr="008014F1">
        <w:rPr>
          <w:rFonts w:ascii="Times New Roman" w:hAnsi="Times New Roman"/>
          <w:spacing w:val="30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08"/>
          <w:sz w:val="24"/>
          <w:szCs w:val="24"/>
          <w:lang w:val="ru-RU"/>
        </w:rPr>
        <w:t>способствуе</w:t>
      </w:r>
      <w:r w:rsidRPr="008014F1">
        <w:rPr>
          <w:rFonts w:ascii="Times New Roman" w:hAnsi="Times New Roman"/>
          <w:w w:val="108"/>
          <w:sz w:val="24"/>
          <w:szCs w:val="24"/>
          <w:lang w:val="ru-RU"/>
        </w:rPr>
        <w:t>т</w:t>
      </w:r>
      <w:r w:rsidRPr="008014F1">
        <w:rPr>
          <w:rFonts w:ascii="Times New Roman" w:hAnsi="Times New Roman"/>
          <w:spacing w:val="8"/>
          <w:w w:val="108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1"/>
          <w:sz w:val="24"/>
          <w:szCs w:val="24"/>
          <w:lang w:val="ru-RU"/>
        </w:rPr>
        <w:t>овладе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ни</w:t>
      </w:r>
      <w:r w:rsidRPr="008014F1">
        <w:rPr>
          <w:rFonts w:ascii="Times New Roman" w:hAnsi="Times New Roman"/>
          <w:sz w:val="24"/>
          <w:szCs w:val="24"/>
          <w:lang w:val="ru-RU"/>
        </w:rPr>
        <w:t>ю</w:t>
      </w:r>
      <w:r w:rsidRPr="008014F1">
        <w:rPr>
          <w:rFonts w:ascii="Times New Roman" w:hAnsi="Times New Roman"/>
          <w:spacing w:val="41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те</w:t>
      </w:r>
      <w:r w:rsidRPr="008014F1">
        <w:rPr>
          <w:rFonts w:ascii="Times New Roman" w:hAnsi="Times New Roman"/>
          <w:sz w:val="24"/>
          <w:szCs w:val="24"/>
          <w:lang w:val="ru-RU"/>
        </w:rPr>
        <w:t>м</w:t>
      </w:r>
      <w:r w:rsidRPr="008014F1">
        <w:rPr>
          <w:rFonts w:ascii="Times New Roman" w:hAnsi="Times New Roman"/>
          <w:spacing w:val="37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1"/>
          <w:sz w:val="24"/>
          <w:szCs w:val="24"/>
          <w:lang w:val="ru-RU"/>
        </w:rPr>
        <w:t>фонетически</w:t>
      </w:r>
      <w:r w:rsidRPr="008014F1">
        <w:rPr>
          <w:rFonts w:ascii="Times New Roman" w:hAnsi="Times New Roman"/>
          <w:w w:val="111"/>
          <w:sz w:val="24"/>
          <w:szCs w:val="24"/>
          <w:lang w:val="ru-RU"/>
        </w:rPr>
        <w:t>м</w:t>
      </w:r>
      <w:r w:rsidRPr="008014F1">
        <w:rPr>
          <w:rFonts w:ascii="Times New Roman" w:hAnsi="Times New Roman"/>
          <w:spacing w:val="13"/>
          <w:w w:val="111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1"/>
          <w:sz w:val="24"/>
          <w:szCs w:val="24"/>
          <w:lang w:val="ru-RU"/>
        </w:rPr>
        <w:t>минимумом</w:t>
      </w:r>
      <w:r w:rsidRPr="008014F1">
        <w:rPr>
          <w:rFonts w:ascii="Times New Roman" w:hAnsi="Times New Roman"/>
          <w:w w:val="111"/>
          <w:sz w:val="24"/>
          <w:szCs w:val="24"/>
          <w:lang w:val="ru-RU"/>
        </w:rPr>
        <w:t>,</w:t>
      </w:r>
      <w:r w:rsidRPr="008014F1">
        <w:rPr>
          <w:rFonts w:ascii="Times New Roman" w:hAnsi="Times New Roman"/>
          <w:spacing w:val="23"/>
          <w:w w:val="111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1"/>
          <w:sz w:val="24"/>
          <w:szCs w:val="24"/>
          <w:lang w:val="ru-RU"/>
        </w:rPr>
        <w:t>которы</w:t>
      </w:r>
      <w:r w:rsidRPr="008014F1">
        <w:rPr>
          <w:rFonts w:ascii="Times New Roman" w:hAnsi="Times New Roman"/>
          <w:w w:val="111"/>
          <w:sz w:val="24"/>
          <w:szCs w:val="24"/>
          <w:lang w:val="ru-RU"/>
        </w:rPr>
        <w:t>й</w:t>
      </w:r>
      <w:r w:rsidRPr="008014F1">
        <w:rPr>
          <w:rFonts w:ascii="Times New Roman" w:hAnsi="Times New Roman"/>
          <w:spacing w:val="12"/>
          <w:w w:val="111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1"/>
          <w:sz w:val="24"/>
          <w:szCs w:val="24"/>
          <w:lang w:val="ru-RU"/>
        </w:rPr>
        <w:t>необходи</w:t>
      </w:r>
      <w:r w:rsidRPr="008014F1">
        <w:rPr>
          <w:rFonts w:ascii="Times New Roman" w:hAnsi="Times New Roman"/>
          <w:w w:val="111"/>
          <w:sz w:val="24"/>
          <w:szCs w:val="24"/>
          <w:lang w:val="ru-RU"/>
        </w:rPr>
        <w:t>м</w:t>
      </w:r>
      <w:r w:rsidRPr="008014F1">
        <w:rPr>
          <w:rFonts w:ascii="Times New Roman" w:hAnsi="Times New Roman"/>
          <w:spacing w:val="-23"/>
          <w:w w:val="111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дл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я  </w:t>
      </w:r>
      <w:r w:rsidRPr="008014F1">
        <w:rPr>
          <w:rFonts w:ascii="Times New Roman" w:hAnsi="Times New Roman"/>
          <w:spacing w:val="4"/>
          <w:w w:val="110"/>
          <w:sz w:val="24"/>
          <w:szCs w:val="24"/>
          <w:lang w:val="ru-RU"/>
        </w:rPr>
        <w:t>после</w:t>
      </w:r>
      <w:r w:rsidRPr="008014F1">
        <w:rPr>
          <w:rFonts w:ascii="Times New Roman" w:hAnsi="Times New Roman"/>
          <w:spacing w:val="6"/>
          <w:w w:val="111"/>
          <w:sz w:val="24"/>
          <w:szCs w:val="24"/>
          <w:lang w:val="ru-RU"/>
        </w:rPr>
        <w:t>дующег</w:t>
      </w:r>
      <w:r w:rsidRPr="008014F1">
        <w:rPr>
          <w:rFonts w:ascii="Times New Roman" w:hAnsi="Times New Roman"/>
          <w:w w:val="111"/>
          <w:sz w:val="24"/>
          <w:szCs w:val="24"/>
          <w:lang w:val="ru-RU"/>
        </w:rPr>
        <w:t xml:space="preserve">о </w:t>
      </w:r>
      <w:r w:rsidRPr="008014F1">
        <w:rPr>
          <w:rFonts w:ascii="Times New Roman" w:hAnsi="Times New Roman"/>
          <w:spacing w:val="6"/>
          <w:w w:val="111"/>
          <w:sz w:val="24"/>
          <w:szCs w:val="24"/>
          <w:lang w:val="ru-RU"/>
        </w:rPr>
        <w:t>сознательног</w:t>
      </w:r>
      <w:r w:rsidRPr="008014F1">
        <w:rPr>
          <w:rFonts w:ascii="Times New Roman" w:hAnsi="Times New Roman"/>
          <w:w w:val="111"/>
          <w:sz w:val="24"/>
          <w:szCs w:val="24"/>
          <w:lang w:val="ru-RU"/>
        </w:rPr>
        <w:t>о</w:t>
      </w:r>
      <w:r w:rsidRPr="008014F1">
        <w:rPr>
          <w:rFonts w:ascii="Times New Roman" w:hAnsi="Times New Roman"/>
          <w:spacing w:val="12"/>
          <w:w w:val="111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6"/>
          <w:w w:val="111"/>
          <w:sz w:val="24"/>
          <w:szCs w:val="24"/>
          <w:lang w:val="ru-RU"/>
        </w:rPr>
        <w:t>овладени</w:t>
      </w:r>
      <w:r w:rsidRPr="008014F1">
        <w:rPr>
          <w:rFonts w:ascii="Times New Roman" w:hAnsi="Times New Roman"/>
          <w:w w:val="111"/>
          <w:sz w:val="24"/>
          <w:szCs w:val="24"/>
          <w:lang w:val="ru-RU"/>
        </w:rPr>
        <w:t>я</w:t>
      </w:r>
      <w:r w:rsidRPr="008014F1">
        <w:rPr>
          <w:rFonts w:ascii="Times New Roman" w:hAnsi="Times New Roman"/>
          <w:spacing w:val="35"/>
          <w:w w:val="111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6"/>
          <w:w w:val="111"/>
          <w:sz w:val="24"/>
          <w:szCs w:val="24"/>
          <w:lang w:val="ru-RU"/>
        </w:rPr>
        <w:t>орфографией</w:t>
      </w:r>
      <w:r w:rsidRPr="008014F1">
        <w:rPr>
          <w:rFonts w:ascii="Times New Roman" w:hAnsi="Times New Roman"/>
          <w:w w:val="111"/>
          <w:sz w:val="24"/>
          <w:szCs w:val="24"/>
          <w:lang w:val="ru-RU"/>
        </w:rPr>
        <w:t>.</w:t>
      </w:r>
      <w:r w:rsidRPr="008014F1">
        <w:rPr>
          <w:rFonts w:ascii="Times New Roman" w:hAnsi="Times New Roman"/>
          <w:spacing w:val="26"/>
          <w:w w:val="111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5"/>
          <w:w w:val="97"/>
          <w:sz w:val="24"/>
          <w:szCs w:val="24"/>
          <w:lang w:val="ru-RU"/>
        </w:rPr>
        <w:t>О</w:t>
      </w:r>
      <w:r w:rsidRPr="008014F1">
        <w:rPr>
          <w:rFonts w:ascii="Times New Roman" w:hAnsi="Times New Roman"/>
          <w:spacing w:val="5"/>
          <w:w w:val="109"/>
          <w:sz w:val="24"/>
          <w:szCs w:val="24"/>
          <w:lang w:val="ru-RU"/>
        </w:rPr>
        <w:t>д</w:t>
      </w:r>
      <w:r w:rsidRPr="008014F1">
        <w:rPr>
          <w:rFonts w:ascii="Times New Roman" w:hAnsi="Times New Roman"/>
          <w:spacing w:val="5"/>
          <w:w w:val="114"/>
          <w:sz w:val="24"/>
          <w:szCs w:val="24"/>
          <w:lang w:val="ru-RU"/>
        </w:rPr>
        <w:t>н</w:t>
      </w:r>
      <w:r w:rsidRPr="008014F1">
        <w:rPr>
          <w:rFonts w:ascii="Times New Roman" w:hAnsi="Times New Roman"/>
          <w:spacing w:val="5"/>
          <w:w w:val="105"/>
          <w:sz w:val="24"/>
          <w:szCs w:val="24"/>
          <w:lang w:val="ru-RU"/>
        </w:rPr>
        <w:t>о</w:t>
      </w:r>
      <w:r w:rsidRPr="008014F1">
        <w:rPr>
          <w:rFonts w:ascii="Times New Roman" w:hAnsi="Times New Roman"/>
          <w:spacing w:val="5"/>
          <w:w w:val="112"/>
          <w:sz w:val="24"/>
          <w:szCs w:val="24"/>
          <w:lang w:val="ru-RU"/>
        </w:rPr>
        <w:t>в</w:t>
      </w:r>
      <w:r w:rsidRPr="008014F1">
        <w:rPr>
          <w:rFonts w:ascii="Times New Roman" w:hAnsi="Times New Roman"/>
          <w:spacing w:val="5"/>
          <w:w w:val="114"/>
          <w:sz w:val="24"/>
          <w:szCs w:val="24"/>
          <w:lang w:val="ru-RU"/>
        </w:rPr>
        <w:t>р</w:t>
      </w:r>
      <w:r w:rsidRPr="008014F1">
        <w:rPr>
          <w:rFonts w:ascii="Times New Roman" w:hAnsi="Times New Roman"/>
          <w:spacing w:val="5"/>
          <w:w w:val="109"/>
          <w:sz w:val="24"/>
          <w:szCs w:val="24"/>
          <w:lang w:val="ru-RU"/>
        </w:rPr>
        <w:t>е</w:t>
      </w:r>
      <w:r w:rsidRPr="008014F1">
        <w:rPr>
          <w:rFonts w:ascii="Times New Roman" w:hAnsi="Times New Roman"/>
          <w:spacing w:val="5"/>
          <w:w w:val="113"/>
          <w:sz w:val="24"/>
          <w:szCs w:val="24"/>
          <w:lang w:val="ru-RU"/>
        </w:rPr>
        <w:t>м</w:t>
      </w:r>
      <w:r w:rsidRPr="008014F1">
        <w:rPr>
          <w:rFonts w:ascii="Times New Roman" w:hAnsi="Times New Roman"/>
          <w:spacing w:val="5"/>
          <w:w w:val="109"/>
          <w:sz w:val="24"/>
          <w:szCs w:val="24"/>
          <w:lang w:val="ru-RU"/>
        </w:rPr>
        <w:t>е</w:t>
      </w:r>
      <w:r w:rsidRPr="008014F1">
        <w:rPr>
          <w:rFonts w:ascii="Times New Roman" w:hAnsi="Times New Roman"/>
          <w:spacing w:val="5"/>
          <w:w w:val="114"/>
          <w:sz w:val="24"/>
          <w:szCs w:val="24"/>
          <w:lang w:val="ru-RU"/>
        </w:rPr>
        <w:t>нн</w:t>
      </w:r>
      <w:r w:rsidRPr="008014F1">
        <w:rPr>
          <w:rFonts w:ascii="Times New Roman" w:hAnsi="Times New Roman"/>
          <w:w w:val="105"/>
          <w:sz w:val="24"/>
          <w:szCs w:val="24"/>
          <w:lang w:val="ru-RU"/>
        </w:rPr>
        <w:t xml:space="preserve">о </w:t>
      </w:r>
      <w:r w:rsidRPr="008014F1">
        <w:rPr>
          <w:rFonts w:ascii="Times New Roman" w:hAnsi="Times New Roman"/>
          <w:spacing w:val="4"/>
          <w:w w:val="112"/>
          <w:sz w:val="24"/>
          <w:szCs w:val="24"/>
          <w:lang w:val="ru-RU"/>
        </w:rPr>
        <w:t>целенаправленн</w:t>
      </w:r>
      <w:r w:rsidRPr="008014F1">
        <w:rPr>
          <w:rFonts w:ascii="Times New Roman" w:hAnsi="Times New Roman"/>
          <w:w w:val="112"/>
          <w:sz w:val="24"/>
          <w:szCs w:val="24"/>
          <w:lang w:val="ru-RU"/>
        </w:rPr>
        <w:t>о</w:t>
      </w:r>
      <w:r w:rsidRPr="008014F1">
        <w:rPr>
          <w:rFonts w:ascii="Times New Roman" w:hAnsi="Times New Roman"/>
          <w:spacing w:val="15"/>
          <w:w w:val="11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2"/>
          <w:sz w:val="24"/>
          <w:szCs w:val="24"/>
          <w:lang w:val="ru-RU"/>
        </w:rPr>
        <w:t>проводятс</w:t>
      </w:r>
      <w:r w:rsidRPr="008014F1">
        <w:rPr>
          <w:rFonts w:ascii="Times New Roman" w:hAnsi="Times New Roman"/>
          <w:w w:val="112"/>
          <w:sz w:val="24"/>
          <w:szCs w:val="24"/>
          <w:lang w:val="ru-RU"/>
        </w:rPr>
        <w:t>я</w:t>
      </w:r>
      <w:r w:rsidRPr="008014F1">
        <w:rPr>
          <w:rFonts w:ascii="Times New Roman" w:hAnsi="Times New Roman"/>
          <w:spacing w:val="23"/>
          <w:w w:val="11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2"/>
          <w:sz w:val="24"/>
          <w:szCs w:val="24"/>
          <w:lang w:val="ru-RU"/>
        </w:rPr>
        <w:t>наблюдени</w:t>
      </w:r>
      <w:r w:rsidRPr="008014F1">
        <w:rPr>
          <w:rFonts w:ascii="Times New Roman" w:hAnsi="Times New Roman"/>
          <w:w w:val="112"/>
          <w:sz w:val="24"/>
          <w:szCs w:val="24"/>
          <w:lang w:val="ru-RU"/>
        </w:rPr>
        <w:t>я</w:t>
      </w:r>
      <w:r w:rsidRPr="008014F1">
        <w:rPr>
          <w:rFonts w:ascii="Times New Roman" w:hAnsi="Times New Roman"/>
          <w:spacing w:val="13"/>
          <w:w w:val="11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на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д  </w:t>
      </w:r>
      <w:r w:rsidRPr="008014F1">
        <w:rPr>
          <w:rFonts w:ascii="Times New Roman" w:hAnsi="Times New Roman"/>
          <w:spacing w:val="5"/>
          <w:w w:val="114"/>
          <w:sz w:val="24"/>
          <w:szCs w:val="24"/>
          <w:lang w:val="ru-RU"/>
        </w:rPr>
        <w:t>лексически</w:t>
      </w:r>
      <w:r w:rsidRPr="008014F1">
        <w:rPr>
          <w:rFonts w:ascii="Times New Roman" w:hAnsi="Times New Roman"/>
          <w:w w:val="114"/>
          <w:sz w:val="24"/>
          <w:szCs w:val="24"/>
          <w:lang w:val="ru-RU"/>
        </w:rPr>
        <w:t>м</w:t>
      </w:r>
      <w:r w:rsidRPr="008014F1">
        <w:rPr>
          <w:rFonts w:ascii="Times New Roman" w:hAnsi="Times New Roman"/>
          <w:spacing w:val="11"/>
          <w:w w:val="114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4"/>
          <w:sz w:val="24"/>
          <w:szCs w:val="24"/>
          <w:lang w:val="ru-RU"/>
        </w:rPr>
        <w:t>значе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ние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м </w:t>
      </w:r>
      <w:r w:rsidRPr="008014F1">
        <w:rPr>
          <w:rFonts w:ascii="Times New Roman" w:hAnsi="Times New Roman"/>
          <w:spacing w:val="2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слов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а </w:t>
      </w:r>
      <w:r w:rsidRPr="008014F1">
        <w:rPr>
          <w:rFonts w:ascii="Times New Roman" w:hAnsi="Times New Roman"/>
          <w:spacing w:val="23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z w:val="24"/>
          <w:szCs w:val="24"/>
          <w:lang w:val="ru-RU"/>
        </w:rPr>
        <w:t>и</w:t>
      </w:r>
      <w:r w:rsidRPr="008014F1">
        <w:rPr>
          <w:rFonts w:ascii="Times New Roman" w:hAnsi="Times New Roman"/>
          <w:spacing w:val="35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ег</w:t>
      </w:r>
      <w:r w:rsidRPr="008014F1">
        <w:rPr>
          <w:rFonts w:ascii="Times New Roman" w:hAnsi="Times New Roman"/>
          <w:sz w:val="24"/>
          <w:szCs w:val="24"/>
          <w:lang w:val="ru-RU"/>
        </w:rPr>
        <w:t>о</w:t>
      </w:r>
      <w:r w:rsidRPr="008014F1">
        <w:rPr>
          <w:rFonts w:ascii="Times New Roman" w:hAnsi="Times New Roman"/>
          <w:spacing w:val="43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0"/>
          <w:sz w:val="24"/>
          <w:szCs w:val="24"/>
          <w:lang w:val="ru-RU"/>
        </w:rPr>
        <w:t>сочетаемостью</w:t>
      </w:r>
      <w:r w:rsidRPr="008014F1">
        <w:rPr>
          <w:rFonts w:ascii="Times New Roman" w:hAnsi="Times New Roman"/>
          <w:w w:val="110"/>
          <w:sz w:val="24"/>
          <w:szCs w:val="24"/>
          <w:lang w:val="ru-RU"/>
        </w:rPr>
        <w:t>,</w:t>
      </w:r>
      <w:r w:rsidRPr="008014F1">
        <w:rPr>
          <w:rFonts w:ascii="Times New Roman" w:hAnsi="Times New Roman"/>
          <w:spacing w:val="21"/>
          <w:w w:val="110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та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к </w:t>
      </w:r>
      <w:r w:rsidRPr="008014F1">
        <w:rPr>
          <w:rFonts w:ascii="Times New Roman" w:hAnsi="Times New Roman"/>
          <w:spacing w:val="2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5"/>
          <w:w w:val="117"/>
          <w:sz w:val="24"/>
          <w:szCs w:val="24"/>
          <w:lang w:val="ru-RU"/>
        </w:rPr>
        <w:t>ка</w:t>
      </w:r>
      <w:r w:rsidRPr="008014F1">
        <w:rPr>
          <w:rFonts w:ascii="Times New Roman" w:hAnsi="Times New Roman"/>
          <w:w w:val="117"/>
          <w:sz w:val="24"/>
          <w:szCs w:val="24"/>
          <w:lang w:val="ru-RU"/>
        </w:rPr>
        <w:t>к</w:t>
      </w:r>
      <w:r w:rsidRPr="008014F1">
        <w:rPr>
          <w:rFonts w:ascii="Times New Roman" w:hAnsi="Times New Roman"/>
          <w:spacing w:val="28"/>
          <w:w w:val="117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5"/>
          <w:w w:val="117"/>
          <w:sz w:val="24"/>
          <w:szCs w:val="24"/>
          <w:lang w:val="ru-RU"/>
        </w:rPr>
        <w:t>умени</w:t>
      </w:r>
      <w:r w:rsidRPr="008014F1">
        <w:rPr>
          <w:rFonts w:ascii="Times New Roman" w:hAnsi="Times New Roman"/>
          <w:w w:val="117"/>
          <w:sz w:val="24"/>
          <w:szCs w:val="24"/>
          <w:lang w:val="ru-RU"/>
        </w:rPr>
        <w:t>е</w:t>
      </w:r>
      <w:r w:rsidRPr="008014F1">
        <w:rPr>
          <w:rFonts w:ascii="Times New Roman" w:hAnsi="Times New Roman"/>
          <w:spacing w:val="-30"/>
          <w:w w:val="117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верн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о </w:t>
      </w:r>
      <w:r w:rsidRPr="008014F1">
        <w:rPr>
          <w:rFonts w:ascii="Times New Roman" w:hAnsi="Times New Roman"/>
          <w:spacing w:val="21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3"/>
          <w:sz w:val="24"/>
          <w:szCs w:val="24"/>
          <w:lang w:val="ru-RU"/>
        </w:rPr>
        <w:t xml:space="preserve">определять </w:t>
      </w:r>
      <w:r w:rsidRPr="008014F1">
        <w:rPr>
          <w:rFonts w:ascii="Times New Roman" w:hAnsi="Times New Roman"/>
          <w:spacing w:val="5"/>
          <w:w w:val="114"/>
          <w:sz w:val="24"/>
          <w:szCs w:val="24"/>
          <w:lang w:val="ru-RU"/>
        </w:rPr>
        <w:t>лексическо</w:t>
      </w:r>
      <w:r w:rsidRPr="008014F1">
        <w:rPr>
          <w:rFonts w:ascii="Times New Roman" w:hAnsi="Times New Roman"/>
          <w:w w:val="114"/>
          <w:sz w:val="24"/>
          <w:szCs w:val="24"/>
          <w:lang w:val="ru-RU"/>
        </w:rPr>
        <w:t>е</w:t>
      </w:r>
      <w:r w:rsidRPr="008014F1">
        <w:rPr>
          <w:rFonts w:ascii="Times New Roman" w:hAnsi="Times New Roman"/>
          <w:spacing w:val="-7"/>
          <w:w w:val="114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5"/>
          <w:w w:val="114"/>
          <w:sz w:val="24"/>
          <w:szCs w:val="24"/>
          <w:lang w:val="ru-RU"/>
        </w:rPr>
        <w:t>значени</w:t>
      </w:r>
      <w:r w:rsidRPr="008014F1">
        <w:rPr>
          <w:rFonts w:ascii="Times New Roman" w:hAnsi="Times New Roman"/>
          <w:w w:val="114"/>
          <w:sz w:val="24"/>
          <w:szCs w:val="24"/>
          <w:lang w:val="ru-RU"/>
        </w:rPr>
        <w:t>е</w:t>
      </w:r>
      <w:r w:rsidRPr="008014F1">
        <w:rPr>
          <w:rFonts w:ascii="Times New Roman" w:hAnsi="Times New Roman"/>
          <w:spacing w:val="-5"/>
          <w:w w:val="114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5"/>
          <w:w w:val="114"/>
          <w:sz w:val="24"/>
          <w:szCs w:val="24"/>
          <w:lang w:val="ru-RU"/>
        </w:rPr>
        <w:t>корн</w:t>
      </w:r>
      <w:r w:rsidRPr="008014F1">
        <w:rPr>
          <w:rFonts w:ascii="Times New Roman" w:hAnsi="Times New Roman"/>
          <w:w w:val="114"/>
          <w:sz w:val="24"/>
          <w:szCs w:val="24"/>
          <w:lang w:val="ru-RU"/>
        </w:rPr>
        <w:t>я</w:t>
      </w:r>
      <w:r w:rsidRPr="008014F1">
        <w:rPr>
          <w:rFonts w:ascii="Times New Roman" w:hAnsi="Times New Roman"/>
          <w:spacing w:val="13"/>
          <w:w w:val="114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очен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ь </w:t>
      </w:r>
      <w:r w:rsidRPr="008014F1">
        <w:rPr>
          <w:rFonts w:ascii="Times New Roman" w:hAnsi="Times New Roman"/>
          <w:spacing w:val="10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5"/>
          <w:w w:val="114"/>
          <w:sz w:val="24"/>
          <w:szCs w:val="24"/>
          <w:lang w:val="ru-RU"/>
        </w:rPr>
        <w:t>важн</w:t>
      </w:r>
      <w:r w:rsidRPr="008014F1">
        <w:rPr>
          <w:rFonts w:ascii="Times New Roman" w:hAnsi="Times New Roman"/>
          <w:w w:val="114"/>
          <w:sz w:val="24"/>
          <w:szCs w:val="24"/>
          <w:lang w:val="ru-RU"/>
        </w:rPr>
        <w:t>о</w:t>
      </w:r>
      <w:r w:rsidRPr="008014F1">
        <w:rPr>
          <w:rFonts w:ascii="Times New Roman" w:hAnsi="Times New Roman"/>
          <w:spacing w:val="2"/>
          <w:w w:val="114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дл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я </w:t>
      </w:r>
      <w:r w:rsidRPr="008014F1">
        <w:rPr>
          <w:rFonts w:ascii="Times New Roman" w:hAnsi="Times New Roman"/>
          <w:spacing w:val="9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2"/>
          <w:sz w:val="24"/>
          <w:szCs w:val="24"/>
          <w:lang w:val="ru-RU"/>
        </w:rPr>
        <w:t>правильног</w:t>
      </w:r>
      <w:r w:rsidRPr="008014F1">
        <w:rPr>
          <w:rFonts w:ascii="Times New Roman" w:hAnsi="Times New Roman"/>
          <w:w w:val="112"/>
          <w:sz w:val="24"/>
          <w:szCs w:val="24"/>
          <w:lang w:val="ru-RU"/>
        </w:rPr>
        <w:t>о</w:t>
      </w:r>
      <w:r w:rsidRPr="008014F1">
        <w:rPr>
          <w:rFonts w:ascii="Times New Roman" w:hAnsi="Times New Roman"/>
          <w:spacing w:val="7"/>
          <w:w w:val="11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4"/>
          <w:sz w:val="24"/>
          <w:szCs w:val="24"/>
          <w:lang w:val="ru-RU"/>
        </w:rPr>
        <w:t>написа</w:t>
      </w:r>
      <w:r w:rsidRPr="008014F1">
        <w:rPr>
          <w:rFonts w:ascii="Times New Roman" w:hAnsi="Times New Roman"/>
          <w:spacing w:val="4"/>
          <w:w w:val="122"/>
          <w:sz w:val="24"/>
          <w:szCs w:val="24"/>
          <w:lang w:val="ru-RU"/>
        </w:rPr>
        <w:t>ния.</w:t>
      </w:r>
    </w:p>
    <w:p w:rsidR="00F366E9" w:rsidRPr="008014F1" w:rsidRDefault="00F366E9" w:rsidP="00447B43">
      <w:pPr>
        <w:widowControl w:val="0"/>
        <w:autoSpaceDE w:val="0"/>
        <w:autoSpaceDN w:val="0"/>
        <w:adjustRightInd w:val="0"/>
        <w:spacing w:after="0" w:line="240" w:lineRule="auto"/>
        <w:ind w:left="162" w:right="67" w:firstLine="283"/>
        <w:rPr>
          <w:rFonts w:ascii="Times New Roman" w:hAnsi="Times New Roman"/>
          <w:sz w:val="24"/>
          <w:szCs w:val="24"/>
          <w:lang w:val="ru-RU"/>
        </w:rPr>
      </w:pPr>
      <w:r w:rsidRPr="008014F1">
        <w:rPr>
          <w:rFonts w:ascii="Times New Roman" w:hAnsi="Times New Roman"/>
          <w:spacing w:val="4"/>
          <w:w w:val="111"/>
          <w:sz w:val="24"/>
          <w:szCs w:val="24"/>
          <w:lang w:val="ru-RU"/>
        </w:rPr>
        <w:t>Второ</w:t>
      </w:r>
      <w:r w:rsidRPr="008014F1">
        <w:rPr>
          <w:rFonts w:ascii="Times New Roman" w:hAnsi="Times New Roman"/>
          <w:w w:val="111"/>
          <w:sz w:val="24"/>
          <w:szCs w:val="24"/>
          <w:lang w:val="ru-RU"/>
        </w:rPr>
        <w:t>й</w:t>
      </w:r>
      <w:r w:rsidRPr="008014F1">
        <w:rPr>
          <w:rFonts w:ascii="Times New Roman" w:hAnsi="Times New Roman"/>
          <w:spacing w:val="44"/>
          <w:w w:val="111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1"/>
          <w:sz w:val="24"/>
          <w:szCs w:val="24"/>
          <w:lang w:val="ru-RU"/>
        </w:rPr>
        <w:t>аспек</w:t>
      </w:r>
      <w:r w:rsidRPr="008014F1">
        <w:rPr>
          <w:rFonts w:ascii="Times New Roman" w:hAnsi="Times New Roman"/>
          <w:w w:val="111"/>
          <w:sz w:val="24"/>
          <w:szCs w:val="24"/>
          <w:lang w:val="ru-RU"/>
        </w:rPr>
        <w:t xml:space="preserve">т </w:t>
      </w:r>
      <w:r w:rsidRPr="008014F1">
        <w:rPr>
          <w:rFonts w:ascii="Times New Roman" w:hAnsi="Times New Roman"/>
          <w:spacing w:val="14"/>
          <w:w w:val="111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в </w:t>
      </w:r>
      <w:r w:rsidRPr="008014F1">
        <w:rPr>
          <w:rFonts w:ascii="Times New Roman" w:hAnsi="Times New Roman"/>
          <w:spacing w:val="16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1"/>
          <w:sz w:val="24"/>
          <w:szCs w:val="24"/>
          <w:lang w:val="ru-RU"/>
        </w:rPr>
        <w:t>рассмотрени</w:t>
      </w:r>
      <w:r w:rsidRPr="008014F1">
        <w:rPr>
          <w:rFonts w:ascii="Times New Roman" w:hAnsi="Times New Roman"/>
          <w:w w:val="111"/>
          <w:sz w:val="24"/>
          <w:szCs w:val="24"/>
          <w:lang w:val="ru-RU"/>
        </w:rPr>
        <w:t xml:space="preserve">и  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слов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а  </w:t>
      </w:r>
      <w:r w:rsidRPr="008014F1">
        <w:rPr>
          <w:rFonts w:ascii="Times New Roman" w:hAnsi="Times New Roman"/>
          <w:spacing w:val="11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в </w:t>
      </w:r>
      <w:r w:rsidRPr="008014F1">
        <w:rPr>
          <w:rFonts w:ascii="Times New Roman" w:hAnsi="Times New Roman"/>
          <w:spacing w:val="16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1"/>
          <w:sz w:val="24"/>
          <w:szCs w:val="24"/>
          <w:lang w:val="ru-RU"/>
        </w:rPr>
        <w:t>курс</w:t>
      </w:r>
      <w:r w:rsidRPr="008014F1">
        <w:rPr>
          <w:rFonts w:ascii="Times New Roman" w:hAnsi="Times New Roman"/>
          <w:w w:val="111"/>
          <w:sz w:val="24"/>
          <w:szCs w:val="24"/>
          <w:lang w:val="ru-RU"/>
        </w:rPr>
        <w:t xml:space="preserve">е </w:t>
      </w:r>
      <w:r w:rsidRPr="008014F1">
        <w:rPr>
          <w:rFonts w:ascii="Times New Roman" w:hAnsi="Times New Roman"/>
          <w:spacing w:val="6"/>
          <w:w w:val="111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1"/>
          <w:sz w:val="24"/>
          <w:szCs w:val="24"/>
          <w:lang w:val="ru-RU"/>
        </w:rPr>
        <w:t>русског</w:t>
      </w:r>
      <w:r w:rsidRPr="008014F1">
        <w:rPr>
          <w:rFonts w:ascii="Times New Roman" w:hAnsi="Times New Roman"/>
          <w:w w:val="111"/>
          <w:sz w:val="24"/>
          <w:szCs w:val="24"/>
          <w:lang w:val="ru-RU"/>
        </w:rPr>
        <w:t>о</w:t>
      </w:r>
      <w:r w:rsidRPr="008014F1">
        <w:rPr>
          <w:rFonts w:ascii="Times New Roman" w:hAnsi="Times New Roman"/>
          <w:spacing w:val="50"/>
          <w:w w:val="111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21"/>
          <w:sz w:val="24"/>
          <w:szCs w:val="24"/>
          <w:lang w:val="ru-RU"/>
        </w:rPr>
        <w:t xml:space="preserve">языка </w:t>
      </w:r>
      <w:r w:rsidRPr="008014F1">
        <w:rPr>
          <w:rFonts w:ascii="Times New Roman" w:hAnsi="Times New Roman"/>
          <w:spacing w:val="5"/>
          <w:w w:val="114"/>
          <w:sz w:val="24"/>
          <w:szCs w:val="24"/>
          <w:lang w:val="ru-RU"/>
        </w:rPr>
        <w:t>начально</w:t>
      </w:r>
      <w:r w:rsidRPr="008014F1">
        <w:rPr>
          <w:rFonts w:ascii="Times New Roman" w:hAnsi="Times New Roman"/>
          <w:w w:val="114"/>
          <w:sz w:val="24"/>
          <w:szCs w:val="24"/>
          <w:lang w:val="ru-RU"/>
        </w:rPr>
        <w:t>й</w:t>
      </w:r>
      <w:r w:rsidRPr="008014F1">
        <w:rPr>
          <w:rFonts w:ascii="Times New Roman" w:hAnsi="Times New Roman"/>
          <w:spacing w:val="36"/>
          <w:w w:val="114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5"/>
          <w:w w:val="114"/>
          <w:sz w:val="24"/>
          <w:szCs w:val="24"/>
          <w:lang w:val="ru-RU"/>
        </w:rPr>
        <w:t>школ</w:t>
      </w:r>
      <w:r w:rsidRPr="008014F1">
        <w:rPr>
          <w:rFonts w:ascii="Times New Roman" w:hAnsi="Times New Roman"/>
          <w:w w:val="114"/>
          <w:sz w:val="24"/>
          <w:szCs w:val="24"/>
          <w:lang w:val="ru-RU"/>
        </w:rPr>
        <w:t>ы</w:t>
      </w:r>
      <w:r w:rsidRPr="008014F1">
        <w:rPr>
          <w:rFonts w:ascii="Times New Roman" w:hAnsi="Times New Roman"/>
          <w:spacing w:val="51"/>
          <w:w w:val="114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– </w:t>
      </w:r>
      <w:r w:rsidRPr="008014F1">
        <w:rPr>
          <w:rFonts w:ascii="Times New Roman" w:hAnsi="Times New Roman"/>
          <w:spacing w:val="19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эт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о </w:t>
      </w:r>
      <w:r w:rsidRPr="008014F1">
        <w:rPr>
          <w:rFonts w:ascii="Times New Roman" w:hAnsi="Times New Roman"/>
          <w:spacing w:val="21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ег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о </w:t>
      </w:r>
      <w:r w:rsidRPr="008014F1">
        <w:rPr>
          <w:rFonts w:ascii="Times New Roman" w:hAnsi="Times New Roman"/>
          <w:spacing w:val="20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b/>
          <w:bCs/>
          <w:i/>
          <w:iCs/>
          <w:spacing w:val="4"/>
          <w:w w:val="112"/>
          <w:sz w:val="24"/>
          <w:szCs w:val="24"/>
          <w:lang w:val="ru-RU"/>
        </w:rPr>
        <w:t>морфемны</w:t>
      </w:r>
      <w:r w:rsidRPr="008014F1">
        <w:rPr>
          <w:rFonts w:ascii="Times New Roman" w:hAnsi="Times New Roman"/>
          <w:b/>
          <w:bCs/>
          <w:i/>
          <w:iCs/>
          <w:w w:val="112"/>
          <w:sz w:val="24"/>
          <w:szCs w:val="24"/>
          <w:lang w:val="ru-RU"/>
        </w:rPr>
        <w:t xml:space="preserve">й  </w:t>
      </w:r>
      <w:r w:rsidRPr="008014F1">
        <w:rPr>
          <w:rFonts w:ascii="Times New Roman" w:hAnsi="Times New Roman"/>
          <w:b/>
          <w:bCs/>
          <w:i/>
          <w:iCs/>
          <w:spacing w:val="4"/>
          <w:w w:val="112"/>
          <w:sz w:val="24"/>
          <w:szCs w:val="24"/>
          <w:lang w:val="ru-RU"/>
        </w:rPr>
        <w:t>состав</w:t>
      </w:r>
      <w:r w:rsidRPr="008014F1">
        <w:rPr>
          <w:rFonts w:ascii="Times New Roman" w:hAnsi="Times New Roman"/>
          <w:w w:val="112"/>
          <w:sz w:val="24"/>
          <w:szCs w:val="24"/>
          <w:lang w:val="ru-RU"/>
        </w:rPr>
        <w:t>.</w:t>
      </w:r>
      <w:r w:rsidRPr="008014F1">
        <w:rPr>
          <w:rFonts w:ascii="Times New Roman" w:hAnsi="Times New Roman"/>
          <w:spacing w:val="53"/>
          <w:w w:val="11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2"/>
          <w:sz w:val="24"/>
          <w:szCs w:val="24"/>
          <w:lang w:val="ru-RU"/>
        </w:rPr>
        <w:t>Чтоб</w:t>
      </w:r>
      <w:r w:rsidRPr="008014F1">
        <w:rPr>
          <w:rFonts w:ascii="Times New Roman" w:hAnsi="Times New Roman"/>
          <w:w w:val="112"/>
          <w:sz w:val="24"/>
          <w:szCs w:val="24"/>
          <w:lang w:val="ru-RU"/>
        </w:rPr>
        <w:t>ы</w:t>
      </w:r>
      <w:r w:rsidRPr="008014F1">
        <w:rPr>
          <w:rFonts w:ascii="Times New Roman" w:hAnsi="Times New Roman"/>
          <w:spacing w:val="40"/>
          <w:w w:val="11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4"/>
          <w:sz w:val="24"/>
          <w:szCs w:val="24"/>
          <w:lang w:val="ru-RU"/>
        </w:rPr>
        <w:t xml:space="preserve">решить 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одн</w:t>
      </w:r>
      <w:r w:rsidRPr="008014F1">
        <w:rPr>
          <w:rFonts w:ascii="Times New Roman" w:hAnsi="Times New Roman"/>
          <w:sz w:val="24"/>
          <w:szCs w:val="24"/>
          <w:lang w:val="ru-RU"/>
        </w:rPr>
        <w:t>у</w:t>
      </w:r>
      <w:r w:rsidRPr="008014F1">
        <w:rPr>
          <w:rFonts w:ascii="Times New Roman" w:hAnsi="Times New Roman"/>
          <w:spacing w:val="48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и</w:t>
      </w:r>
      <w:r w:rsidRPr="008014F1">
        <w:rPr>
          <w:rFonts w:ascii="Times New Roman" w:hAnsi="Times New Roman"/>
          <w:sz w:val="24"/>
          <w:szCs w:val="24"/>
          <w:lang w:val="ru-RU"/>
        </w:rPr>
        <w:t>з</w:t>
      </w:r>
      <w:r w:rsidRPr="008014F1">
        <w:rPr>
          <w:rFonts w:ascii="Times New Roman" w:hAnsi="Times New Roman"/>
          <w:spacing w:val="38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5"/>
          <w:w w:val="114"/>
          <w:sz w:val="24"/>
          <w:szCs w:val="24"/>
          <w:lang w:val="ru-RU"/>
        </w:rPr>
        <w:t>важнейши</w:t>
      </w:r>
      <w:r w:rsidRPr="008014F1">
        <w:rPr>
          <w:rFonts w:ascii="Times New Roman" w:hAnsi="Times New Roman"/>
          <w:w w:val="114"/>
          <w:sz w:val="24"/>
          <w:szCs w:val="24"/>
          <w:lang w:val="ru-RU"/>
        </w:rPr>
        <w:t>х</w:t>
      </w:r>
      <w:r w:rsidRPr="008014F1">
        <w:rPr>
          <w:rFonts w:ascii="Times New Roman" w:hAnsi="Times New Roman"/>
          <w:spacing w:val="12"/>
          <w:w w:val="114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5"/>
          <w:w w:val="114"/>
          <w:sz w:val="24"/>
          <w:szCs w:val="24"/>
          <w:lang w:val="ru-RU"/>
        </w:rPr>
        <w:t>зада</w:t>
      </w:r>
      <w:r w:rsidRPr="008014F1">
        <w:rPr>
          <w:rFonts w:ascii="Times New Roman" w:hAnsi="Times New Roman"/>
          <w:w w:val="114"/>
          <w:sz w:val="24"/>
          <w:szCs w:val="24"/>
          <w:lang w:val="ru-RU"/>
        </w:rPr>
        <w:t>ч</w:t>
      </w:r>
      <w:r w:rsidRPr="008014F1">
        <w:rPr>
          <w:rFonts w:ascii="Times New Roman" w:hAnsi="Times New Roman"/>
          <w:spacing w:val="-2"/>
          <w:w w:val="114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5"/>
          <w:w w:val="114"/>
          <w:sz w:val="24"/>
          <w:szCs w:val="24"/>
          <w:lang w:val="ru-RU"/>
        </w:rPr>
        <w:t>курс</w:t>
      </w:r>
      <w:r w:rsidRPr="008014F1">
        <w:rPr>
          <w:rFonts w:ascii="Times New Roman" w:hAnsi="Times New Roman"/>
          <w:w w:val="114"/>
          <w:sz w:val="24"/>
          <w:szCs w:val="24"/>
          <w:lang w:val="ru-RU"/>
        </w:rPr>
        <w:t>а</w:t>
      </w:r>
      <w:r w:rsidRPr="008014F1">
        <w:rPr>
          <w:rFonts w:ascii="Times New Roman" w:hAnsi="Times New Roman"/>
          <w:spacing w:val="-2"/>
          <w:w w:val="114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z w:val="24"/>
          <w:szCs w:val="24"/>
          <w:lang w:val="ru-RU"/>
        </w:rPr>
        <w:t>–</w:t>
      </w:r>
      <w:r w:rsidRPr="008014F1">
        <w:rPr>
          <w:rFonts w:ascii="Times New Roman" w:hAnsi="Times New Roman"/>
          <w:spacing w:val="27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b/>
          <w:bCs/>
          <w:i/>
          <w:iCs/>
          <w:spacing w:val="5"/>
          <w:w w:val="114"/>
          <w:sz w:val="24"/>
          <w:szCs w:val="24"/>
          <w:lang w:val="ru-RU"/>
        </w:rPr>
        <w:t>формировани</w:t>
      </w:r>
      <w:r w:rsidRPr="008014F1">
        <w:rPr>
          <w:rFonts w:ascii="Times New Roman" w:hAnsi="Times New Roman"/>
          <w:b/>
          <w:bCs/>
          <w:i/>
          <w:iCs/>
          <w:w w:val="114"/>
          <w:sz w:val="24"/>
          <w:szCs w:val="24"/>
          <w:lang w:val="ru-RU"/>
        </w:rPr>
        <w:t>е</w:t>
      </w:r>
      <w:r w:rsidRPr="008014F1">
        <w:rPr>
          <w:rFonts w:ascii="Times New Roman" w:hAnsi="Times New Roman"/>
          <w:b/>
          <w:bCs/>
          <w:i/>
          <w:iCs/>
          <w:spacing w:val="-19"/>
          <w:w w:val="114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b/>
          <w:bCs/>
          <w:i/>
          <w:iCs/>
          <w:w w:val="114"/>
          <w:sz w:val="24"/>
          <w:szCs w:val="24"/>
          <w:lang w:val="ru-RU"/>
        </w:rPr>
        <w:t>у</w:t>
      </w:r>
      <w:r w:rsidRPr="008014F1">
        <w:rPr>
          <w:rFonts w:ascii="Times New Roman" w:hAnsi="Times New Roman"/>
          <w:b/>
          <w:bCs/>
          <w:i/>
          <w:iCs/>
          <w:spacing w:val="14"/>
          <w:w w:val="114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b/>
          <w:bCs/>
          <w:i/>
          <w:iCs/>
          <w:spacing w:val="5"/>
          <w:w w:val="114"/>
          <w:sz w:val="24"/>
          <w:szCs w:val="24"/>
          <w:lang w:val="ru-RU"/>
        </w:rPr>
        <w:t>дете</w:t>
      </w:r>
      <w:r w:rsidRPr="008014F1">
        <w:rPr>
          <w:rFonts w:ascii="Times New Roman" w:hAnsi="Times New Roman"/>
          <w:b/>
          <w:bCs/>
          <w:i/>
          <w:iCs/>
          <w:w w:val="114"/>
          <w:sz w:val="24"/>
          <w:szCs w:val="24"/>
          <w:lang w:val="ru-RU"/>
        </w:rPr>
        <w:t>й</w:t>
      </w:r>
      <w:r w:rsidRPr="008014F1">
        <w:rPr>
          <w:rFonts w:ascii="Times New Roman" w:hAnsi="Times New Roman"/>
          <w:b/>
          <w:bCs/>
          <w:i/>
          <w:iCs/>
          <w:spacing w:val="-18"/>
          <w:w w:val="114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b/>
          <w:bCs/>
          <w:i/>
          <w:iCs/>
          <w:spacing w:val="4"/>
          <w:w w:val="114"/>
          <w:sz w:val="24"/>
          <w:szCs w:val="24"/>
          <w:lang w:val="ru-RU"/>
        </w:rPr>
        <w:t>ч</w:t>
      </w:r>
      <w:r w:rsidRPr="008014F1">
        <w:rPr>
          <w:rFonts w:ascii="Times New Roman" w:hAnsi="Times New Roman"/>
          <w:b/>
          <w:bCs/>
          <w:i/>
          <w:iCs/>
          <w:spacing w:val="4"/>
          <w:w w:val="133"/>
          <w:sz w:val="24"/>
          <w:szCs w:val="24"/>
          <w:lang w:val="ru-RU"/>
        </w:rPr>
        <w:t>у</w:t>
      </w:r>
      <w:r w:rsidRPr="008014F1">
        <w:rPr>
          <w:rFonts w:ascii="Times New Roman" w:hAnsi="Times New Roman"/>
          <w:b/>
          <w:bCs/>
          <w:i/>
          <w:iCs/>
          <w:spacing w:val="4"/>
          <w:w w:val="119"/>
          <w:sz w:val="24"/>
          <w:szCs w:val="24"/>
          <w:lang w:val="ru-RU"/>
        </w:rPr>
        <w:t>в</w:t>
      </w:r>
      <w:r w:rsidRPr="008014F1">
        <w:rPr>
          <w:rFonts w:ascii="Times New Roman" w:hAnsi="Times New Roman"/>
          <w:b/>
          <w:bCs/>
          <w:i/>
          <w:iCs/>
          <w:spacing w:val="4"/>
          <w:w w:val="109"/>
          <w:sz w:val="24"/>
          <w:szCs w:val="24"/>
          <w:lang w:val="ru-RU"/>
        </w:rPr>
        <w:t>с</w:t>
      </w:r>
      <w:r w:rsidRPr="008014F1">
        <w:rPr>
          <w:rFonts w:ascii="Times New Roman" w:hAnsi="Times New Roman"/>
          <w:b/>
          <w:bCs/>
          <w:i/>
          <w:iCs/>
          <w:spacing w:val="4"/>
          <w:w w:val="113"/>
          <w:sz w:val="24"/>
          <w:szCs w:val="24"/>
          <w:lang w:val="ru-RU"/>
        </w:rPr>
        <w:t>т</w:t>
      </w:r>
      <w:r w:rsidRPr="008014F1">
        <w:rPr>
          <w:rFonts w:ascii="Times New Roman" w:hAnsi="Times New Roman"/>
          <w:b/>
          <w:bCs/>
          <w:i/>
          <w:iCs/>
          <w:spacing w:val="4"/>
          <w:w w:val="119"/>
          <w:sz w:val="24"/>
          <w:szCs w:val="24"/>
          <w:lang w:val="ru-RU"/>
        </w:rPr>
        <w:t>в</w:t>
      </w:r>
      <w:r w:rsidRPr="008014F1">
        <w:rPr>
          <w:rFonts w:ascii="Times New Roman" w:hAnsi="Times New Roman"/>
          <w:b/>
          <w:bCs/>
          <w:i/>
          <w:iCs/>
          <w:w w:val="115"/>
          <w:sz w:val="24"/>
          <w:szCs w:val="24"/>
          <w:lang w:val="ru-RU"/>
        </w:rPr>
        <w:t xml:space="preserve">а </w:t>
      </w:r>
      <w:r w:rsidRPr="008014F1">
        <w:rPr>
          <w:rFonts w:ascii="Times New Roman" w:hAnsi="Times New Roman"/>
          <w:b/>
          <w:bCs/>
          <w:i/>
          <w:iCs/>
          <w:spacing w:val="5"/>
          <w:w w:val="117"/>
          <w:sz w:val="24"/>
          <w:szCs w:val="24"/>
          <w:lang w:val="ru-RU"/>
        </w:rPr>
        <w:t>языка</w:t>
      </w:r>
      <w:r w:rsidRPr="008014F1">
        <w:rPr>
          <w:rFonts w:ascii="Times New Roman" w:hAnsi="Times New Roman"/>
          <w:b/>
          <w:bCs/>
          <w:i/>
          <w:iCs/>
          <w:w w:val="117"/>
          <w:sz w:val="24"/>
          <w:szCs w:val="24"/>
          <w:lang w:val="ru-RU"/>
        </w:rPr>
        <w:t>,</w:t>
      </w:r>
      <w:r w:rsidRPr="008014F1">
        <w:rPr>
          <w:rFonts w:ascii="Times New Roman" w:hAnsi="Times New Roman"/>
          <w:b/>
          <w:bCs/>
          <w:i/>
          <w:iCs/>
          <w:spacing w:val="11"/>
          <w:w w:val="117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z w:val="24"/>
          <w:szCs w:val="24"/>
          <w:lang w:val="ru-RU"/>
        </w:rPr>
        <w:t>–</w:t>
      </w:r>
      <w:r w:rsidRPr="008014F1">
        <w:rPr>
          <w:rFonts w:ascii="Times New Roman" w:hAnsi="Times New Roman"/>
          <w:spacing w:val="4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3"/>
          <w:sz w:val="24"/>
          <w:szCs w:val="24"/>
          <w:lang w:val="ru-RU"/>
        </w:rPr>
        <w:t>необходим</w:t>
      </w:r>
      <w:r w:rsidRPr="008014F1">
        <w:rPr>
          <w:rFonts w:ascii="Times New Roman" w:hAnsi="Times New Roman"/>
          <w:w w:val="113"/>
          <w:sz w:val="24"/>
          <w:szCs w:val="24"/>
          <w:lang w:val="ru-RU"/>
        </w:rPr>
        <w:t>о</w:t>
      </w:r>
      <w:r w:rsidRPr="008014F1">
        <w:rPr>
          <w:rFonts w:ascii="Times New Roman" w:hAnsi="Times New Roman"/>
          <w:spacing w:val="-29"/>
          <w:w w:val="113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3"/>
          <w:sz w:val="24"/>
          <w:szCs w:val="24"/>
          <w:lang w:val="ru-RU"/>
        </w:rPr>
        <w:t>обращени</w:t>
      </w:r>
      <w:r w:rsidRPr="008014F1">
        <w:rPr>
          <w:rFonts w:ascii="Times New Roman" w:hAnsi="Times New Roman"/>
          <w:w w:val="113"/>
          <w:sz w:val="24"/>
          <w:szCs w:val="24"/>
          <w:lang w:val="ru-RU"/>
        </w:rPr>
        <w:t>е</w:t>
      </w:r>
      <w:r w:rsidRPr="008014F1">
        <w:rPr>
          <w:rFonts w:ascii="Times New Roman" w:hAnsi="Times New Roman"/>
          <w:spacing w:val="-15"/>
          <w:w w:val="113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w w:val="113"/>
          <w:sz w:val="24"/>
          <w:szCs w:val="24"/>
          <w:lang w:val="ru-RU"/>
        </w:rPr>
        <w:t>к</w:t>
      </w:r>
      <w:r w:rsidRPr="008014F1">
        <w:rPr>
          <w:rFonts w:ascii="Times New Roman" w:hAnsi="Times New Roman"/>
          <w:spacing w:val="26"/>
          <w:w w:val="113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3"/>
          <w:sz w:val="24"/>
          <w:szCs w:val="24"/>
          <w:lang w:val="ru-RU"/>
        </w:rPr>
        <w:t>состав</w:t>
      </w:r>
      <w:r w:rsidRPr="008014F1">
        <w:rPr>
          <w:rFonts w:ascii="Times New Roman" w:hAnsi="Times New Roman"/>
          <w:w w:val="113"/>
          <w:sz w:val="24"/>
          <w:szCs w:val="24"/>
          <w:lang w:val="ru-RU"/>
        </w:rPr>
        <w:t>у</w:t>
      </w:r>
      <w:r w:rsidRPr="008014F1">
        <w:rPr>
          <w:rFonts w:ascii="Times New Roman" w:hAnsi="Times New Roman"/>
          <w:spacing w:val="-15"/>
          <w:w w:val="113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слов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а </w:t>
      </w:r>
      <w:r w:rsidRPr="008014F1">
        <w:rPr>
          <w:rFonts w:ascii="Times New Roman" w:hAnsi="Times New Roman"/>
          <w:spacing w:val="24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уж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е </w:t>
      </w:r>
      <w:r w:rsidRPr="008014F1">
        <w:rPr>
          <w:rFonts w:ascii="Times New Roman" w:hAnsi="Times New Roman"/>
          <w:spacing w:val="19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z w:val="24"/>
          <w:szCs w:val="24"/>
          <w:lang w:val="ru-RU"/>
        </w:rPr>
        <w:t>в</w:t>
      </w:r>
      <w:r w:rsidRPr="008014F1">
        <w:rPr>
          <w:rFonts w:ascii="Times New Roman" w:hAnsi="Times New Roman"/>
          <w:spacing w:val="30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b/>
          <w:bCs/>
          <w:spacing w:val="4"/>
          <w:w w:val="110"/>
          <w:sz w:val="24"/>
          <w:szCs w:val="24"/>
          <w:lang w:val="ru-RU"/>
        </w:rPr>
        <w:t>1-</w:t>
      </w:r>
      <w:r w:rsidRPr="008014F1">
        <w:rPr>
          <w:rFonts w:ascii="Times New Roman" w:hAnsi="Times New Roman"/>
          <w:b/>
          <w:bCs/>
          <w:w w:val="110"/>
          <w:sz w:val="24"/>
          <w:szCs w:val="24"/>
          <w:lang w:val="ru-RU"/>
        </w:rPr>
        <w:t>м</w:t>
      </w:r>
      <w:r w:rsidRPr="008014F1">
        <w:rPr>
          <w:rFonts w:ascii="Times New Roman" w:hAnsi="Times New Roman"/>
          <w:b/>
          <w:bCs/>
          <w:spacing w:val="17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b/>
          <w:bCs/>
          <w:spacing w:val="4"/>
          <w:w w:val="108"/>
          <w:sz w:val="24"/>
          <w:szCs w:val="24"/>
          <w:lang w:val="ru-RU"/>
        </w:rPr>
        <w:t>классе,</w:t>
      </w:r>
      <w:r w:rsidRPr="008014F1">
        <w:rPr>
          <w:rFonts w:ascii="Times New Roman" w:hAnsi="Times New Roman"/>
          <w:b/>
          <w:bCs/>
          <w:spacing w:val="9"/>
          <w:w w:val="108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та</w:t>
      </w:r>
      <w:r w:rsidRPr="008014F1">
        <w:rPr>
          <w:rFonts w:ascii="Times New Roman" w:hAnsi="Times New Roman"/>
          <w:sz w:val="24"/>
          <w:szCs w:val="24"/>
          <w:lang w:val="ru-RU"/>
        </w:rPr>
        <w:t>к</w:t>
      </w:r>
      <w:r w:rsidRPr="008014F1">
        <w:rPr>
          <w:rFonts w:ascii="Times New Roman" w:hAnsi="Times New Roman"/>
          <w:spacing w:val="54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2"/>
          <w:sz w:val="24"/>
          <w:szCs w:val="24"/>
          <w:lang w:val="ru-RU"/>
        </w:rPr>
        <w:t>ка</w:t>
      </w:r>
      <w:r w:rsidRPr="008014F1">
        <w:rPr>
          <w:rFonts w:ascii="Times New Roman" w:hAnsi="Times New Roman"/>
          <w:w w:val="112"/>
          <w:sz w:val="24"/>
          <w:szCs w:val="24"/>
          <w:lang w:val="ru-RU"/>
        </w:rPr>
        <w:t>к</w:t>
      </w:r>
      <w:r w:rsidRPr="008014F1">
        <w:rPr>
          <w:rFonts w:ascii="Times New Roman" w:hAnsi="Times New Roman"/>
          <w:spacing w:val="24"/>
          <w:w w:val="11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2"/>
          <w:sz w:val="24"/>
          <w:szCs w:val="24"/>
          <w:lang w:val="ru-RU"/>
        </w:rPr>
        <w:t>чувств</w:t>
      </w:r>
      <w:r w:rsidRPr="008014F1">
        <w:rPr>
          <w:rFonts w:ascii="Times New Roman" w:hAnsi="Times New Roman"/>
          <w:w w:val="112"/>
          <w:sz w:val="24"/>
          <w:szCs w:val="24"/>
          <w:lang w:val="ru-RU"/>
        </w:rPr>
        <w:t>о</w:t>
      </w:r>
      <w:r w:rsidRPr="008014F1">
        <w:rPr>
          <w:rFonts w:ascii="Times New Roman" w:hAnsi="Times New Roman"/>
          <w:spacing w:val="-23"/>
          <w:w w:val="11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2"/>
          <w:sz w:val="24"/>
          <w:szCs w:val="24"/>
          <w:lang w:val="ru-RU"/>
        </w:rPr>
        <w:t>язык</w:t>
      </w:r>
      <w:r w:rsidRPr="008014F1">
        <w:rPr>
          <w:rFonts w:ascii="Times New Roman" w:hAnsi="Times New Roman"/>
          <w:w w:val="112"/>
          <w:sz w:val="24"/>
          <w:szCs w:val="24"/>
          <w:lang w:val="ru-RU"/>
        </w:rPr>
        <w:t>а</w:t>
      </w:r>
      <w:r w:rsidRPr="008014F1">
        <w:rPr>
          <w:rFonts w:ascii="Times New Roman" w:hAnsi="Times New Roman"/>
          <w:spacing w:val="34"/>
          <w:w w:val="11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2"/>
          <w:sz w:val="24"/>
          <w:szCs w:val="24"/>
          <w:lang w:val="ru-RU"/>
        </w:rPr>
        <w:t>связан</w:t>
      </w:r>
      <w:r w:rsidRPr="008014F1">
        <w:rPr>
          <w:rFonts w:ascii="Times New Roman" w:hAnsi="Times New Roman"/>
          <w:w w:val="112"/>
          <w:sz w:val="24"/>
          <w:szCs w:val="24"/>
          <w:lang w:val="ru-RU"/>
        </w:rPr>
        <w:t>о</w:t>
      </w:r>
      <w:r w:rsidRPr="008014F1">
        <w:rPr>
          <w:rFonts w:ascii="Times New Roman" w:hAnsi="Times New Roman"/>
          <w:spacing w:val="-1"/>
          <w:w w:val="11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2"/>
          <w:sz w:val="24"/>
          <w:szCs w:val="24"/>
          <w:lang w:val="ru-RU"/>
        </w:rPr>
        <w:t>прежд</w:t>
      </w:r>
      <w:r w:rsidRPr="008014F1">
        <w:rPr>
          <w:rFonts w:ascii="Times New Roman" w:hAnsi="Times New Roman"/>
          <w:w w:val="112"/>
          <w:sz w:val="24"/>
          <w:szCs w:val="24"/>
          <w:lang w:val="ru-RU"/>
        </w:rPr>
        <w:t>е</w:t>
      </w:r>
      <w:r w:rsidRPr="008014F1">
        <w:rPr>
          <w:rFonts w:ascii="Times New Roman" w:hAnsi="Times New Roman"/>
          <w:spacing w:val="-1"/>
          <w:w w:val="11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всег</w:t>
      </w:r>
      <w:r w:rsidRPr="008014F1">
        <w:rPr>
          <w:rFonts w:ascii="Times New Roman" w:hAnsi="Times New Roman"/>
          <w:sz w:val="24"/>
          <w:szCs w:val="24"/>
          <w:lang w:val="ru-RU"/>
        </w:rPr>
        <w:t>о</w:t>
      </w:r>
      <w:r w:rsidRPr="008014F1">
        <w:rPr>
          <w:rFonts w:ascii="Times New Roman" w:hAnsi="Times New Roman"/>
          <w:spacing w:val="39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z w:val="24"/>
          <w:szCs w:val="24"/>
          <w:lang w:val="ru-RU"/>
        </w:rPr>
        <w:t>с</w:t>
      </w:r>
      <w:r w:rsidRPr="008014F1">
        <w:rPr>
          <w:rFonts w:ascii="Times New Roman" w:hAnsi="Times New Roman"/>
          <w:spacing w:val="1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2"/>
          <w:sz w:val="24"/>
          <w:szCs w:val="24"/>
          <w:lang w:val="ru-RU"/>
        </w:rPr>
        <w:t>понимание</w:t>
      </w:r>
      <w:r w:rsidRPr="008014F1">
        <w:rPr>
          <w:rFonts w:ascii="Times New Roman" w:hAnsi="Times New Roman"/>
          <w:w w:val="112"/>
          <w:sz w:val="24"/>
          <w:szCs w:val="24"/>
          <w:lang w:val="ru-RU"/>
        </w:rPr>
        <w:t>м</w:t>
      </w:r>
      <w:r w:rsidRPr="008014F1">
        <w:rPr>
          <w:rFonts w:ascii="Times New Roman" w:hAnsi="Times New Roman"/>
          <w:spacing w:val="-5"/>
          <w:w w:val="11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w w:val="116"/>
          <w:sz w:val="24"/>
          <w:szCs w:val="24"/>
          <w:lang w:val="ru-RU"/>
        </w:rPr>
        <w:t>и</w:t>
      </w:r>
      <w:r w:rsidRPr="008014F1">
        <w:rPr>
          <w:rFonts w:ascii="Times New Roman" w:hAnsi="Times New Roman"/>
          <w:spacing w:val="-5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2"/>
          <w:sz w:val="24"/>
          <w:szCs w:val="24"/>
          <w:lang w:val="ru-RU"/>
        </w:rPr>
        <w:t>чутьём</w:t>
      </w:r>
      <w:r w:rsidRPr="008014F1">
        <w:rPr>
          <w:rFonts w:ascii="Times New Roman" w:hAnsi="Times New Roman"/>
          <w:spacing w:val="8"/>
          <w:w w:val="11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w w:val="112"/>
          <w:sz w:val="24"/>
          <w:szCs w:val="24"/>
          <w:lang w:val="ru-RU"/>
        </w:rPr>
        <w:t>к</w:t>
      </w:r>
      <w:r w:rsidRPr="008014F1">
        <w:rPr>
          <w:rFonts w:ascii="Times New Roman" w:hAnsi="Times New Roman"/>
          <w:spacing w:val="20"/>
          <w:w w:val="11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2"/>
          <w:sz w:val="24"/>
          <w:szCs w:val="24"/>
          <w:lang w:val="ru-RU"/>
        </w:rPr>
        <w:t>особенностя</w:t>
      </w:r>
      <w:r w:rsidRPr="008014F1">
        <w:rPr>
          <w:rFonts w:ascii="Times New Roman" w:hAnsi="Times New Roman"/>
          <w:w w:val="112"/>
          <w:sz w:val="24"/>
          <w:szCs w:val="24"/>
          <w:lang w:val="ru-RU"/>
        </w:rPr>
        <w:t>м</w:t>
      </w:r>
      <w:r w:rsidRPr="008014F1">
        <w:rPr>
          <w:rFonts w:ascii="Times New Roman" w:hAnsi="Times New Roman"/>
          <w:spacing w:val="-28"/>
          <w:w w:val="11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2"/>
          <w:sz w:val="24"/>
          <w:szCs w:val="24"/>
          <w:lang w:val="ru-RU"/>
        </w:rPr>
        <w:t>словообразовани</w:t>
      </w:r>
      <w:r w:rsidRPr="008014F1">
        <w:rPr>
          <w:rFonts w:ascii="Times New Roman" w:hAnsi="Times New Roman"/>
          <w:w w:val="112"/>
          <w:sz w:val="24"/>
          <w:szCs w:val="24"/>
          <w:lang w:val="ru-RU"/>
        </w:rPr>
        <w:t>я</w:t>
      </w:r>
      <w:r w:rsidRPr="008014F1">
        <w:rPr>
          <w:rFonts w:ascii="Times New Roman" w:hAnsi="Times New Roman"/>
          <w:spacing w:val="-4"/>
          <w:w w:val="11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z w:val="24"/>
          <w:szCs w:val="24"/>
          <w:lang w:val="ru-RU"/>
        </w:rPr>
        <w:t>и</w:t>
      </w:r>
      <w:r w:rsidRPr="008014F1">
        <w:rPr>
          <w:rFonts w:ascii="Times New Roman" w:hAnsi="Times New Roman"/>
          <w:spacing w:val="29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4"/>
          <w:sz w:val="24"/>
          <w:szCs w:val="24"/>
          <w:lang w:val="ru-RU"/>
        </w:rPr>
        <w:t>словоизменения.</w:t>
      </w:r>
    </w:p>
    <w:p w:rsidR="00F366E9" w:rsidRPr="008014F1" w:rsidRDefault="00F366E9" w:rsidP="00447B43">
      <w:pPr>
        <w:widowControl w:val="0"/>
        <w:autoSpaceDE w:val="0"/>
        <w:autoSpaceDN w:val="0"/>
        <w:adjustRightInd w:val="0"/>
        <w:spacing w:after="0" w:line="240" w:lineRule="auto"/>
        <w:ind w:left="162" w:right="71" w:firstLine="283"/>
        <w:rPr>
          <w:rFonts w:ascii="Times New Roman" w:hAnsi="Times New Roman"/>
          <w:sz w:val="24"/>
          <w:szCs w:val="24"/>
          <w:lang w:val="ru-RU"/>
        </w:rPr>
      </w:pPr>
      <w:r w:rsidRPr="008014F1">
        <w:rPr>
          <w:rFonts w:ascii="Times New Roman" w:hAnsi="Times New Roman"/>
          <w:b/>
          <w:bCs/>
          <w:spacing w:val="4"/>
          <w:sz w:val="24"/>
          <w:szCs w:val="24"/>
          <w:lang w:val="ru-RU"/>
        </w:rPr>
        <w:t>В</w:t>
      </w:r>
      <w:r w:rsidRPr="008014F1">
        <w:rPr>
          <w:rFonts w:ascii="Times New Roman" w:hAnsi="Times New Roman"/>
          <w:b/>
          <w:bCs/>
          <w:sz w:val="24"/>
          <w:szCs w:val="24"/>
          <w:lang w:val="ru-RU"/>
        </w:rPr>
        <w:t xml:space="preserve">о </w:t>
      </w:r>
      <w:r w:rsidRPr="008014F1">
        <w:rPr>
          <w:rFonts w:ascii="Times New Roman" w:hAnsi="Times New Roman"/>
          <w:b/>
          <w:bCs/>
          <w:spacing w:val="9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b/>
          <w:bCs/>
          <w:spacing w:val="4"/>
          <w:sz w:val="24"/>
          <w:szCs w:val="24"/>
          <w:lang w:val="ru-RU"/>
        </w:rPr>
        <w:t>2-</w:t>
      </w:r>
      <w:r w:rsidRPr="008014F1">
        <w:rPr>
          <w:rFonts w:ascii="Times New Roman" w:hAnsi="Times New Roman"/>
          <w:b/>
          <w:bCs/>
          <w:sz w:val="24"/>
          <w:szCs w:val="24"/>
          <w:lang w:val="ru-RU"/>
        </w:rPr>
        <w:t xml:space="preserve">м </w:t>
      </w:r>
      <w:r w:rsidRPr="008014F1">
        <w:rPr>
          <w:rFonts w:ascii="Times New Roman" w:hAnsi="Times New Roman"/>
          <w:b/>
          <w:bCs/>
          <w:spacing w:val="4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b/>
          <w:bCs/>
          <w:spacing w:val="4"/>
          <w:sz w:val="24"/>
          <w:szCs w:val="24"/>
          <w:lang w:val="ru-RU"/>
        </w:rPr>
        <w:t>класс</w:t>
      </w:r>
      <w:r w:rsidRPr="008014F1">
        <w:rPr>
          <w:rFonts w:ascii="Times New Roman" w:hAnsi="Times New Roman"/>
          <w:b/>
          <w:bCs/>
          <w:sz w:val="24"/>
          <w:szCs w:val="24"/>
          <w:lang w:val="ru-RU"/>
        </w:rPr>
        <w:t xml:space="preserve">е </w:t>
      </w:r>
      <w:r w:rsidRPr="008014F1">
        <w:rPr>
          <w:rFonts w:ascii="Times New Roman" w:hAnsi="Times New Roman"/>
          <w:b/>
          <w:bCs/>
          <w:spacing w:val="46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5"/>
          <w:w w:val="114"/>
          <w:sz w:val="24"/>
          <w:szCs w:val="24"/>
          <w:lang w:val="ru-RU"/>
        </w:rPr>
        <w:t>даётс</w:t>
      </w:r>
      <w:r w:rsidRPr="008014F1">
        <w:rPr>
          <w:rFonts w:ascii="Times New Roman" w:hAnsi="Times New Roman"/>
          <w:w w:val="114"/>
          <w:sz w:val="24"/>
          <w:szCs w:val="24"/>
          <w:lang w:val="ru-RU"/>
        </w:rPr>
        <w:t>я</w:t>
      </w:r>
      <w:r w:rsidRPr="008014F1">
        <w:rPr>
          <w:rFonts w:ascii="Times New Roman" w:hAnsi="Times New Roman"/>
          <w:spacing w:val="38"/>
          <w:w w:val="114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5"/>
          <w:w w:val="114"/>
          <w:sz w:val="24"/>
          <w:szCs w:val="24"/>
          <w:lang w:val="ru-RU"/>
        </w:rPr>
        <w:t>определени</w:t>
      </w:r>
      <w:r w:rsidRPr="008014F1">
        <w:rPr>
          <w:rFonts w:ascii="Times New Roman" w:hAnsi="Times New Roman"/>
          <w:w w:val="114"/>
          <w:sz w:val="24"/>
          <w:szCs w:val="24"/>
          <w:lang w:val="ru-RU"/>
        </w:rPr>
        <w:t>е</w:t>
      </w:r>
      <w:r w:rsidRPr="008014F1">
        <w:rPr>
          <w:rFonts w:ascii="Times New Roman" w:hAnsi="Times New Roman"/>
          <w:spacing w:val="7"/>
          <w:w w:val="114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5"/>
          <w:w w:val="114"/>
          <w:sz w:val="24"/>
          <w:szCs w:val="24"/>
          <w:lang w:val="ru-RU"/>
        </w:rPr>
        <w:t>корня</w:t>
      </w:r>
      <w:r w:rsidRPr="008014F1">
        <w:rPr>
          <w:rFonts w:ascii="Times New Roman" w:hAnsi="Times New Roman"/>
          <w:w w:val="114"/>
          <w:sz w:val="24"/>
          <w:szCs w:val="24"/>
          <w:lang w:val="ru-RU"/>
        </w:rPr>
        <w:t xml:space="preserve">, </w:t>
      </w:r>
      <w:r w:rsidRPr="008014F1">
        <w:rPr>
          <w:rFonts w:ascii="Times New Roman" w:hAnsi="Times New Roman"/>
          <w:spacing w:val="10"/>
          <w:w w:val="114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05"/>
          <w:sz w:val="24"/>
          <w:szCs w:val="24"/>
          <w:lang w:val="ru-RU"/>
        </w:rPr>
        <w:t>о</w:t>
      </w:r>
      <w:r w:rsidRPr="008014F1">
        <w:rPr>
          <w:rFonts w:ascii="Times New Roman" w:hAnsi="Times New Roman"/>
          <w:spacing w:val="4"/>
          <w:w w:val="109"/>
          <w:sz w:val="24"/>
          <w:szCs w:val="24"/>
          <w:lang w:val="ru-RU"/>
        </w:rPr>
        <w:t>д</w:t>
      </w:r>
      <w:r w:rsidRPr="008014F1">
        <w:rPr>
          <w:rFonts w:ascii="Times New Roman" w:hAnsi="Times New Roman"/>
          <w:spacing w:val="4"/>
          <w:w w:val="114"/>
          <w:sz w:val="24"/>
          <w:szCs w:val="24"/>
          <w:lang w:val="ru-RU"/>
        </w:rPr>
        <w:t>н</w:t>
      </w:r>
      <w:r w:rsidRPr="008014F1">
        <w:rPr>
          <w:rFonts w:ascii="Times New Roman" w:hAnsi="Times New Roman"/>
          <w:spacing w:val="4"/>
          <w:w w:val="105"/>
          <w:sz w:val="24"/>
          <w:szCs w:val="24"/>
          <w:lang w:val="ru-RU"/>
        </w:rPr>
        <w:t>о</w:t>
      </w:r>
      <w:r w:rsidRPr="008014F1">
        <w:rPr>
          <w:rFonts w:ascii="Times New Roman" w:hAnsi="Times New Roman"/>
          <w:spacing w:val="4"/>
          <w:w w:val="128"/>
          <w:sz w:val="24"/>
          <w:szCs w:val="24"/>
          <w:lang w:val="ru-RU"/>
        </w:rPr>
        <w:t>к</w:t>
      </w:r>
      <w:r w:rsidRPr="008014F1">
        <w:rPr>
          <w:rFonts w:ascii="Times New Roman" w:hAnsi="Times New Roman"/>
          <w:spacing w:val="4"/>
          <w:w w:val="105"/>
          <w:sz w:val="24"/>
          <w:szCs w:val="24"/>
          <w:lang w:val="ru-RU"/>
        </w:rPr>
        <w:t>о</w:t>
      </w:r>
      <w:r w:rsidRPr="008014F1">
        <w:rPr>
          <w:rFonts w:ascii="Times New Roman" w:hAnsi="Times New Roman"/>
          <w:spacing w:val="4"/>
          <w:w w:val="114"/>
          <w:sz w:val="24"/>
          <w:szCs w:val="24"/>
          <w:lang w:val="ru-RU"/>
        </w:rPr>
        <w:t>р</w:t>
      </w:r>
      <w:r w:rsidRPr="008014F1">
        <w:rPr>
          <w:rFonts w:ascii="Times New Roman" w:hAnsi="Times New Roman"/>
          <w:spacing w:val="4"/>
          <w:w w:val="109"/>
          <w:sz w:val="24"/>
          <w:szCs w:val="24"/>
          <w:lang w:val="ru-RU"/>
        </w:rPr>
        <w:t>е</w:t>
      </w:r>
      <w:r w:rsidRPr="008014F1">
        <w:rPr>
          <w:rFonts w:ascii="Times New Roman" w:hAnsi="Times New Roman"/>
          <w:spacing w:val="4"/>
          <w:w w:val="114"/>
          <w:sz w:val="24"/>
          <w:szCs w:val="24"/>
          <w:lang w:val="ru-RU"/>
        </w:rPr>
        <w:t>нн</w:t>
      </w:r>
      <w:r w:rsidRPr="008014F1">
        <w:rPr>
          <w:rFonts w:ascii="Times New Roman" w:hAnsi="Times New Roman"/>
          <w:spacing w:val="4"/>
          <w:w w:val="116"/>
          <w:sz w:val="24"/>
          <w:szCs w:val="24"/>
          <w:lang w:val="ru-RU"/>
        </w:rPr>
        <w:t>ы</w:t>
      </w:r>
      <w:r w:rsidRPr="008014F1">
        <w:rPr>
          <w:rFonts w:ascii="Times New Roman" w:hAnsi="Times New Roman"/>
          <w:w w:val="119"/>
          <w:sz w:val="24"/>
          <w:szCs w:val="24"/>
          <w:lang w:val="ru-RU"/>
        </w:rPr>
        <w:t>х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-6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06"/>
          <w:sz w:val="24"/>
          <w:szCs w:val="24"/>
          <w:lang w:val="ru-RU"/>
        </w:rPr>
        <w:t>с</w:t>
      </w:r>
      <w:r w:rsidRPr="008014F1">
        <w:rPr>
          <w:rFonts w:ascii="Times New Roman" w:hAnsi="Times New Roman"/>
          <w:spacing w:val="4"/>
          <w:w w:val="118"/>
          <w:sz w:val="24"/>
          <w:szCs w:val="24"/>
          <w:lang w:val="ru-RU"/>
        </w:rPr>
        <w:t>л</w:t>
      </w:r>
      <w:r w:rsidRPr="008014F1">
        <w:rPr>
          <w:rFonts w:ascii="Times New Roman" w:hAnsi="Times New Roman"/>
          <w:spacing w:val="4"/>
          <w:w w:val="105"/>
          <w:sz w:val="24"/>
          <w:szCs w:val="24"/>
          <w:lang w:val="ru-RU"/>
        </w:rPr>
        <w:t>о</w:t>
      </w:r>
      <w:r w:rsidRPr="008014F1">
        <w:rPr>
          <w:rFonts w:ascii="Times New Roman" w:hAnsi="Times New Roman"/>
          <w:spacing w:val="4"/>
          <w:w w:val="112"/>
          <w:sz w:val="24"/>
          <w:szCs w:val="24"/>
          <w:lang w:val="ru-RU"/>
        </w:rPr>
        <w:t>в</w:t>
      </w:r>
      <w:r w:rsidRPr="008014F1">
        <w:rPr>
          <w:rFonts w:ascii="Times New Roman" w:hAnsi="Times New Roman"/>
          <w:w w:val="140"/>
          <w:sz w:val="24"/>
          <w:szCs w:val="24"/>
          <w:lang w:val="ru-RU"/>
        </w:rPr>
        <w:t xml:space="preserve">, </w:t>
      </w:r>
      <w:r w:rsidRPr="008014F1">
        <w:rPr>
          <w:rFonts w:ascii="Times New Roman" w:hAnsi="Times New Roman"/>
          <w:spacing w:val="7"/>
          <w:w w:val="113"/>
          <w:sz w:val="24"/>
          <w:szCs w:val="24"/>
          <w:lang w:val="ru-RU"/>
        </w:rPr>
        <w:t>суффикса</w:t>
      </w:r>
      <w:r w:rsidRPr="008014F1">
        <w:rPr>
          <w:rFonts w:ascii="Times New Roman" w:hAnsi="Times New Roman"/>
          <w:w w:val="113"/>
          <w:sz w:val="24"/>
          <w:szCs w:val="24"/>
          <w:lang w:val="ru-RU"/>
        </w:rPr>
        <w:t xml:space="preserve">, </w:t>
      </w:r>
      <w:r w:rsidRPr="008014F1">
        <w:rPr>
          <w:rFonts w:ascii="Times New Roman" w:hAnsi="Times New Roman"/>
          <w:spacing w:val="2"/>
          <w:w w:val="113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7"/>
          <w:w w:val="113"/>
          <w:sz w:val="24"/>
          <w:szCs w:val="24"/>
          <w:lang w:val="ru-RU"/>
        </w:rPr>
        <w:t>приставки</w:t>
      </w:r>
      <w:r w:rsidRPr="008014F1">
        <w:rPr>
          <w:rFonts w:ascii="Times New Roman" w:hAnsi="Times New Roman"/>
          <w:w w:val="113"/>
          <w:sz w:val="24"/>
          <w:szCs w:val="24"/>
          <w:lang w:val="ru-RU"/>
        </w:rPr>
        <w:t xml:space="preserve">. </w:t>
      </w:r>
      <w:r w:rsidRPr="008014F1">
        <w:rPr>
          <w:rFonts w:ascii="Times New Roman" w:hAnsi="Times New Roman"/>
          <w:spacing w:val="7"/>
          <w:w w:val="113"/>
          <w:sz w:val="24"/>
          <w:szCs w:val="24"/>
          <w:lang w:val="ru-RU"/>
        </w:rPr>
        <w:t>Систематическ</w:t>
      </w:r>
      <w:r w:rsidRPr="008014F1">
        <w:rPr>
          <w:rFonts w:ascii="Times New Roman" w:hAnsi="Times New Roman"/>
          <w:w w:val="113"/>
          <w:sz w:val="24"/>
          <w:szCs w:val="24"/>
          <w:lang w:val="ru-RU"/>
        </w:rPr>
        <w:t>и</w:t>
      </w:r>
      <w:r w:rsidRPr="008014F1">
        <w:rPr>
          <w:rFonts w:ascii="Times New Roman" w:hAnsi="Times New Roman"/>
          <w:spacing w:val="38"/>
          <w:w w:val="113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6"/>
          <w:w w:val="114"/>
          <w:sz w:val="24"/>
          <w:szCs w:val="24"/>
          <w:lang w:val="ru-RU"/>
        </w:rPr>
        <w:t>пр</w:t>
      </w:r>
      <w:r w:rsidRPr="008014F1">
        <w:rPr>
          <w:rFonts w:ascii="Times New Roman" w:hAnsi="Times New Roman"/>
          <w:spacing w:val="6"/>
          <w:w w:val="105"/>
          <w:sz w:val="24"/>
          <w:szCs w:val="24"/>
          <w:lang w:val="ru-RU"/>
        </w:rPr>
        <w:t>о</w:t>
      </w:r>
      <w:r w:rsidRPr="008014F1">
        <w:rPr>
          <w:rFonts w:ascii="Times New Roman" w:hAnsi="Times New Roman"/>
          <w:spacing w:val="6"/>
          <w:w w:val="112"/>
          <w:sz w:val="24"/>
          <w:szCs w:val="24"/>
          <w:lang w:val="ru-RU"/>
        </w:rPr>
        <w:t>в</w:t>
      </w:r>
      <w:r w:rsidRPr="008014F1">
        <w:rPr>
          <w:rFonts w:ascii="Times New Roman" w:hAnsi="Times New Roman"/>
          <w:spacing w:val="6"/>
          <w:w w:val="105"/>
          <w:sz w:val="24"/>
          <w:szCs w:val="24"/>
          <w:lang w:val="ru-RU"/>
        </w:rPr>
        <w:t>о</w:t>
      </w:r>
      <w:r w:rsidRPr="008014F1">
        <w:rPr>
          <w:rFonts w:ascii="Times New Roman" w:hAnsi="Times New Roman"/>
          <w:spacing w:val="6"/>
          <w:w w:val="109"/>
          <w:sz w:val="24"/>
          <w:szCs w:val="24"/>
          <w:lang w:val="ru-RU"/>
        </w:rPr>
        <w:t>д</w:t>
      </w:r>
      <w:r w:rsidRPr="008014F1">
        <w:rPr>
          <w:rFonts w:ascii="Times New Roman" w:hAnsi="Times New Roman"/>
          <w:spacing w:val="6"/>
          <w:w w:val="116"/>
          <w:sz w:val="24"/>
          <w:szCs w:val="24"/>
          <w:lang w:val="ru-RU"/>
        </w:rPr>
        <w:t>и</w:t>
      </w:r>
      <w:r w:rsidRPr="008014F1">
        <w:rPr>
          <w:rFonts w:ascii="Times New Roman" w:hAnsi="Times New Roman"/>
          <w:spacing w:val="6"/>
          <w:w w:val="115"/>
          <w:sz w:val="24"/>
          <w:szCs w:val="24"/>
          <w:lang w:val="ru-RU"/>
        </w:rPr>
        <w:t>т</w:t>
      </w:r>
      <w:r w:rsidRPr="008014F1">
        <w:rPr>
          <w:rFonts w:ascii="Times New Roman" w:hAnsi="Times New Roman"/>
          <w:spacing w:val="6"/>
          <w:w w:val="106"/>
          <w:sz w:val="24"/>
          <w:szCs w:val="24"/>
          <w:lang w:val="ru-RU"/>
        </w:rPr>
        <w:t>с</w:t>
      </w:r>
      <w:r w:rsidRPr="008014F1">
        <w:rPr>
          <w:rFonts w:ascii="Times New Roman" w:hAnsi="Times New Roman"/>
          <w:w w:val="129"/>
          <w:sz w:val="24"/>
          <w:szCs w:val="24"/>
          <w:lang w:val="ru-RU"/>
        </w:rPr>
        <w:t>я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  </w:t>
      </w:r>
      <w:r w:rsidRPr="008014F1">
        <w:rPr>
          <w:rFonts w:ascii="Times New Roman" w:hAnsi="Times New Roman"/>
          <w:spacing w:val="-25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7"/>
          <w:w w:val="110"/>
          <w:sz w:val="24"/>
          <w:szCs w:val="24"/>
          <w:lang w:val="ru-RU"/>
        </w:rPr>
        <w:t>наблюдени</w:t>
      </w:r>
      <w:r w:rsidRPr="008014F1">
        <w:rPr>
          <w:rFonts w:ascii="Times New Roman" w:hAnsi="Times New Roman"/>
          <w:w w:val="110"/>
          <w:sz w:val="24"/>
          <w:szCs w:val="24"/>
          <w:lang w:val="ru-RU"/>
        </w:rPr>
        <w:t>е</w:t>
      </w:r>
      <w:r w:rsidRPr="008014F1">
        <w:rPr>
          <w:rFonts w:ascii="Times New Roman" w:hAnsi="Times New Roman"/>
          <w:spacing w:val="6"/>
          <w:w w:val="110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на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д </w:t>
      </w:r>
      <w:r w:rsidRPr="008014F1">
        <w:rPr>
          <w:rFonts w:ascii="Times New Roman" w:hAnsi="Times New Roman"/>
          <w:spacing w:val="25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2"/>
          <w:sz w:val="24"/>
          <w:szCs w:val="24"/>
          <w:lang w:val="ru-RU"/>
        </w:rPr>
        <w:t>однокоренным</w:t>
      </w:r>
      <w:r w:rsidRPr="008014F1">
        <w:rPr>
          <w:rFonts w:ascii="Times New Roman" w:hAnsi="Times New Roman"/>
          <w:w w:val="112"/>
          <w:sz w:val="24"/>
          <w:szCs w:val="24"/>
          <w:lang w:val="ru-RU"/>
        </w:rPr>
        <w:t>и</w:t>
      </w:r>
      <w:r w:rsidRPr="008014F1">
        <w:rPr>
          <w:rFonts w:ascii="Times New Roman" w:hAnsi="Times New Roman"/>
          <w:spacing w:val="34"/>
          <w:w w:val="11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2"/>
          <w:sz w:val="24"/>
          <w:szCs w:val="24"/>
          <w:lang w:val="ru-RU"/>
        </w:rPr>
        <w:t>словами</w:t>
      </w:r>
      <w:r w:rsidRPr="008014F1">
        <w:rPr>
          <w:rFonts w:ascii="Times New Roman" w:hAnsi="Times New Roman"/>
          <w:w w:val="112"/>
          <w:sz w:val="24"/>
          <w:szCs w:val="24"/>
          <w:lang w:val="ru-RU"/>
        </w:rPr>
        <w:t>,</w:t>
      </w:r>
      <w:r w:rsidRPr="008014F1">
        <w:rPr>
          <w:rFonts w:ascii="Times New Roman" w:hAnsi="Times New Roman"/>
          <w:spacing w:val="46"/>
          <w:w w:val="11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подбо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р </w:t>
      </w:r>
      <w:r w:rsidRPr="008014F1">
        <w:rPr>
          <w:rFonts w:ascii="Times New Roman" w:hAnsi="Times New Roman"/>
          <w:spacing w:val="36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4"/>
          <w:sz w:val="24"/>
          <w:szCs w:val="24"/>
          <w:lang w:val="ru-RU"/>
        </w:rPr>
        <w:t>гр</w:t>
      </w:r>
      <w:r w:rsidRPr="008014F1">
        <w:rPr>
          <w:rFonts w:ascii="Times New Roman" w:hAnsi="Times New Roman"/>
          <w:spacing w:val="4"/>
          <w:w w:val="112"/>
          <w:sz w:val="24"/>
          <w:szCs w:val="24"/>
          <w:lang w:val="ru-RU"/>
        </w:rPr>
        <w:t>у</w:t>
      </w:r>
      <w:r w:rsidRPr="008014F1">
        <w:rPr>
          <w:rFonts w:ascii="Times New Roman" w:hAnsi="Times New Roman"/>
          <w:spacing w:val="4"/>
          <w:w w:val="114"/>
          <w:sz w:val="24"/>
          <w:szCs w:val="24"/>
          <w:lang w:val="ru-RU"/>
        </w:rPr>
        <w:t>п</w:t>
      </w:r>
      <w:r w:rsidRPr="008014F1">
        <w:rPr>
          <w:rFonts w:ascii="Times New Roman" w:hAnsi="Times New Roman"/>
          <w:w w:val="114"/>
          <w:sz w:val="24"/>
          <w:szCs w:val="24"/>
          <w:lang w:val="ru-RU"/>
        </w:rPr>
        <w:t>п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-18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2"/>
          <w:sz w:val="24"/>
          <w:szCs w:val="24"/>
          <w:lang w:val="ru-RU"/>
        </w:rPr>
        <w:t>однокоренны</w:t>
      </w:r>
      <w:r w:rsidRPr="008014F1">
        <w:rPr>
          <w:rFonts w:ascii="Times New Roman" w:hAnsi="Times New Roman"/>
          <w:w w:val="112"/>
          <w:sz w:val="24"/>
          <w:szCs w:val="24"/>
          <w:lang w:val="ru-RU"/>
        </w:rPr>
        <w:t>х</w:t>
      </w:r>
      <w:r w:rsidRPr="008014F1">
        <w:rPr>
          <w:rFonts w:ascii="Times New Roman" w:hAnsi="Times New Roman"/>
          <w:spacing w:val="27"/>
          <w:w w:val="11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сло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в </w:t>
      </w:r>
      <w:r w:rsidRPr="008014F1">
        <w:rPr>
          <w:rFonts w:ascii="Times New Roman" w:hAnsi="Times New Roman"/>
          <w:spacing w:val="17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и </w:t>
      </w:r>
      <w:r w:rsidRPr="008014F1">
        <w:rPr>
          <w:rFonts w:ascii="Times New Roman" w:hAnsi="Times New Roman"/>
          <w:spacing w:val="5"/>
          <w:w w:val="115"/>
          <w:sz w:val="24"/>
          <w:szCs w:val="24"/>
          <w:lang w:val="ru-RU"/>
        </w:rPr>
        <w:t>выявлени</w:t>
      </w:r>
      <w:r w:rsidRPr="008014F1">
        <w:rPr>
          <w:rFonts w:ascii="Times New Roman" w:hAnsi="Times New Roman"/>
          <w:w w:val="115"/>
          <w:sz w:val="24"/>
          <w:szCs w:val="24"/>
          <w:lang w:val="ru-RU"/>
        </w:rPr>
        <w:t>е</w:t>
      </w:r>
      <w:r w:rsidRPr="008014F1">
        <w:rPr>
          <w:rFonts w:ascii="Times New Roman" w:hAnsi="Times New Roman"/>
          <w:spacing w:val="12"/>
          <w:w w:val="115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5"/>
          <w:w w:val="115"/>
          <w:sz w:val="24"/>
          <w:szCs w:val="24"/>
          <w:lang w:val="ru-RU"/>
        </w:rPr>
        <w:t>признаков</w:t>
      </w:r>
      <w:r w:rsidRPr="008014F1">
        <w:rPr>
          <w:rFonts w:ascii="Times New Roman" w:hAnsi="Times New Roman"/>
          <w:w w:val="115"/>
          <w:sz w:val="24"/>
          <w:szCs w:val="24"/>
          <w:lang w:val="ru-RU"/>
        </w:rPr>
        <w:t>,</w:t>
      </w:r>
      <w:r w:rsidRPr="008014F1">
        <w:rPr>
          <w:rFonts w:ascii="Times New Roman" w:hAnsi="Times New Roman"/>
          <w:spacing w:val="32"/>
          <w:w w:val="115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п</w:t>
      </w:r>
      <w:r w:rsidRPr="008014F1">
        <w:rPr>
          <w:rFonts w:ascii="Times New Roman" w:hAnsi="Times New Roman"/>
          <w:sz w:val="24"/>
          <w:szCs w:val="24"/>
          <w:lang w:val="ru-RU"/>
        </w:rPr>
        <w:t>о</w:t>
      </w:r>
      <w:r w:rsidRPr="008014F1">
        <w:rPr>
          <w:rFonts w:ascii="Times New Roman" w:hAnsi="Times New Roman"/>
          <w:spacing w:val="46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2"/>
          <w:sz w:val="24"/>
          <w:szCs w:val="24"/>
          <w:lang w:val="ru-RU"/>
        </w:rPr>
        <w:t>которы</w:t>
      </w:r>
      <w:r w:rsidRPr="008014F1">
        <w:rPr>
          <w:rFonts w:ascii="Times New Roman" w:hAnsi="Times New Roman"/>
          <w:w w:val="112"/>
          <w:sz w:val="24"/>
          <w:szCs w:val="24"/>
          <w:lang w:val="ru-RU"/>
        </w:rPr>
        <w:t>м</w:t>
      </w:r>
      <w:r w:rsidRPr="008014F1">
        <w:rPr>
          <w:rFonts w:ascii="Times New Roman" w:hAnsi="Times New Roman"/>
          <w:spacing w:val="24"/>
          <w:w w:val="11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2"/>
          <w:sz w:val="24"/>
          <w:szCs w:val="24"/>
          <w:lang w:val="ru-RU"/>
        </w:rPr>
        <w:t>слов</w:t>
      </w:r>
      <w:r w:rsidRPr="008014F1">
        <w:rPr>
          <w:rFonts w:ascii="Times New Roman" w:hAnsi="Times New Roman"/>
          <w:w w:val="112"/>
          <w:sz w:val="24"/>
          <w:szCs w:val="24"/>
          <w:lang w:val="ru-RU"/>
        </w:rPr>
        <w:t>а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-21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3"/>
          <w:sz w:val="24"/>
          <w:szCs w:val="24"/>
          <w:lang w:val="ru-RU"/>
        </w:rPr>
        <w:t>являютс</w:t>
      </w:r>
      <w:r w:rsidRPr="008014F1">
        <w:rPr>
          <w:rFonts w:ascii="Times New Roman" w:hAnsi="Times New Roman"/>
          <w:w w:val="113"/>
          <w:sz w:val="24"/>
          <w:szCs w:val="24"/>
          <w:lang w:val="ru-RU"/>
        </w:rPr>
        <w:t>я</w:t>
      </w:r>
      <w:r w:rsidRPr="008014F1">
        <w:rPr>
          <w:rFonts w:ascii="Times New Roman" w:hAnsi="Times New Roman"/>
          <w:spacing w:val="58"/>
          <w:w w:val="113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3"/>
          <w:sz w:val="24"/>
          <w:szCs w:val="24"/>
          <w:lang w:val="ru-RU"/>
        </w:rPr>
        <w:t>однокоренны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м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и </w:t>
      </w:r>
      <w:r w:rsidRPr="008014F1">
        <w:rPr>
          <w:rFonts w:ascii="Times New Roman" w:hAnsi="Times New Roman"/>
          <w:spacing w:val="20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2"/>
          <w:sz w:val="24"/>
          <w:szCs w:val="24"/>
          <w:lang w:val="ru-RU"/>
        </w:rPr>
        <w:t>(одинаковы</w:t>
      </w:r>
      <w:r w:rsidRPr="008014F1">
        <w:rPr>
          <w:rFonts w:ascii="Times New Roman" w:hAnsi="Times New Roman"/>
          <w:w w:val="112"/>
          <w:sz w:val="24"/>
          <w:szCs w:val="24"/>
          <w:lang w:val="ru-RU"/>
        </w:rPr>
        <w:t>й</w:t>
      </w:r>
      <w:r w:rsidRPr="008014F1">
        <w:rPr>
          <w:rFonts w:ascii="Times New Roman" w:hAnsi="Times New Roman"/>
          <w:spacing w:val="40"/>
          <w:w w:val="11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2"/>
          <w:sz w:val="24"/>
          <w:szCs w:val="24"/>
          <w:lang w:val="ru-RU"/>
        </w:rPr>
        <w:t>корен</w:t>
      </w:r>
      <w:r w:rsidRPr="008014F1">
        <w:rPr>
          <w:rFonts w:ascii="Times New Roman" w:hAnsi="Times New Roman"/>
          <w:w w:val="112"/>
          <w:sz w:val="24"/>
          <w:szCs w:val="24"/>
          <w:lang w:val="ru-RU"/>
        </w:rPr>
        <w:t>ь</w:t>
      </w:r>
      <w:r w:rsidRPr="008014F1">
        <w:rPr>
          <w:rFonts w:ascii="Times New Roman" w:hAnsi="Times New Roman"/>
          <w:spacing w:val="43"/>
          <w:w w:val="11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и </w:t>
      </w:r>
      <w:r w:rsidRPr="008014F1">
        <w:rPr>
          <w:rFonts w:ascii="Times New Roman" w:hAnsi="Times New Roman"/>
          <w:spacing w:val="3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1"/>
          <w:sz w:val="24"/>
          <w:szCs w:val="24"/>
          <w:lang w:val="ru-RU"/>
        </w:rPr>
        <w:t>близост</w:t>
      </w:r>
      <w:r w:rsidRPr="008014F1">
        <w:rPr>
          <w:rFonts w:ascii="Times New Roman" w:hAnsi="Times New Roman"/>
          <w:w w:val="111"/>
          <w:sz w:val="24"/>
          <w:szCs w:val="24"/>
          <w:lang w:val="ru-RU"/>
        </w:rPr>
        <w:t>ь</w:t>
      </w:r>
      <w:r w:rsidRPr="008014F1">
        <w:rPr>
          <w:rFonts w:ascii="Times New Roman" w:hAnsi="Times New Roman"/>
          <w:spacing w:val="38"/>
          <w:w w:val="111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0"/>
          <w:sz w:val="24"/>
          <w:szCs w:val="24"/>
          <w:lang w:val="ru-RU"/>
        </w:rPr>
        <w:t>сло</w:t>
      </w:r>
      <w:r w:rsidRPr="008014F1">
        <w:rPr>
          <w:rFonts w:ascii="Times New Roman" w:hAnsi="Times New Roman"/>
          <w:w w:val="110"/>
          <w:sz w:val="24"/>
          <w:szCs w:val="24"/>
          <w:lang w:val="ru-RU"/>
        </w:rPr>
        <w:t>в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-16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п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о </w:t>
      </w:r>
      <w:r w:rsidRPr="008014F1">
        <w:rPr>
          <w:rFonts w:ascii="Times New Roman" w:hAnsi="Times New Roman"/>
          <w:spacing w:val="4"/>
          <w:w w:val="112"/>
          <w:sz w:val="24"/>
          <w:szCs w:val="24"/>
          <w:lang w:val="ru-RU"/>
        </w:rPr>
        <w:t>смыслу)</w:t>
      </w:r>
      <w:r w:rsidRPr="008014F1">
        <w:rPr>
          <w:rFonts w:ascii="Times New Roman" w:hAnsi="Times New Roman"/>
          <w:w w:val="112"/>
          <w:sz w:val="24"/>
          <w:szCs w:val="24"/>
          <w:lang w:val="ru-RU"/>
        </w:rPr>
        <w:t>.</w:t>
      </w:r>
      <w:r w:rsidRPr="008014F1">
        <w:rPr>
          <w:rFonts w:ascii="Times New Roman" w:hAnsi="Times New Roman"/>
          <w:spacing w:val="37"/>
          <w:w w:val="11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Дет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и </w:t>
      </w:r>
      <w:r w:rsidRPr="008014F1">
        <w:rPr>
          <w:rFonts w:ascii="Times New Roman" w:hAnsi="Times New Roman"/>
          <w:spacing w:val="39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5"/>
          <w:w w:val="115"/>
          <w:sz w:val="24"/>
          <w:szCs w:val="24"/>
          <w:lang w:val="ru-RU"/>
        </w:rPr>
        <w:t>знакомятс</w:t>
      </w:r>
      <w:r w:rsidRPr="008014F1">
        <w:rPr>
          <w:rFonts w:ascii="Times New Roman" w:hAnsi="Times New Roman"/>
          <w:w w:val="115"/>
          <w:sz w:val="24"/>
          <w:szCs w:val="24"/>
          <w:lang w:val="ru-RU"/>
        </w:rPr>
        <w:t>я</w:t>
      </w:r>
      <w:r w:rsidRPr="008014F1">
        <w:rPr>
          <w:rFonts w:ascii="Times New Roman" w:hAnsi="Times New Roman"/>
          <w:spacing w:val="23"/>
          <w:w w:val="115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z w:val="24"/>
          <w:szCs w:val="24"/>
          <w:lang w:val="ru-RU"/>
        </w:rPr>
        <w:t>с</w:t>
      </w:r>
      <w:r w:rsidRPr="008014F1">
        <w:rPr>
          <w:rFonts w:ascii="Times New Roman" w:hAnsi="Times New Roman"/>
          <w:spacing w:val="24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1"/>
          <w:sz w:val="24"/>
          <w:szCs w:val="24"/>
          <w:lang w:val="ru-RU"/>
        </w:rPr>
        <w:t>определённым</w:t>
      </w:r>
      <w:r w:rsidRPr="008014F1">
        <w:rPr>
          <w:rFonts w:ascii="Times New Roman" w:hAnsi="Times New Roman"/>
          <w:w w:val="111"/>
          <w:sz w:val="24"/>
          <w:szCs w:val="24"/>
          <w:lang w:val="ru-RU"/>
        </w:rPr>
        <w:t>и</w:t>
      </w:r>
      <w:r w:rsidRPr="008014F1">
        <w:rPr>
          <w:rFonts w:ascii="Times New Roman" w:hAnsi="Times New Roman"/>
          <w:spacing w:val="22"/>
          <w:w w:val="111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3"/>
          <w:sz w:val="24"/>
          <w:szCs w:val="24"/>
          <w:lang w:val="ru-RU"/>
        </w:rPr>
        <w:t>суффиксам</w:t>
      </w:r>
      <w:r w:rsidRPr="008014F1">
        <w:rPr>
          <w:rFonts w:ascii="Times New Roman" w:hAnsi="Times New Roman"/>
          <w:w w:val="113"/>
          <w:sz w:val="24"/>
          <w:szCs w:val="24"/>
          <w:lang w:val="ru-RU"/>
        </w:rPr>
        <w:t>и</w:t>
      </w:r>
      <w:r w:rsidRPr="008014F1">
        <w:rPr>
          <w:rFonts w:ascii="Times New Roman" w:hAnsi="Times New Roman"/>
          <w:spacing w:val="18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3"/>
          <w:sz w:val="24"/>
          <w:szCs w:val="24"/>
          <w:lang w:val="ru-RU"/>
        </w:rPr>
        <w:t>имё</w:t>
      </w:r>
      <w:r w:rsidRPr="008014F1">
        <w:rPr>
          <w:rFonts w:ascii="Times New Roman" w:hAnsi="Times New Roman"/>
          <w:w w:val="113"/>
          <w:sz w:val="24"/>
          <w:szCs w:val="24"/>
          <w:lang w:val="ru-RU"/>
        </w:rPr>
        <w:t>н</w:t>
      </w:r>
      <w:r w:rsidRPr="008014F1">
        <w:rPr>
          <w:rFonts w:ascii="Times New Roman" w:hAnsi="Times New Roman"/>
          <w:spacing w:val="18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3"/>
          <w:sz w:val="24"/>
          <w:szCs w:val="24"/>
          <w:lang w:val="ru-RU"/>
        </w:rPr>
        <w:t>существительных</w:t>
      </w:r>
      <w:r w:rsidRPr="008014F1">
        <w:rPr>
          <w:rFonts w:ascii="Times New Roman" w:hAnsi="Times New Roman"/>
          <w:w w:val="113"/>
          <w:sz w:val="24"/>
          <w:szCs w:val="24"/>
          <w:lang w:val="ru-RU"/>
        </w:rPr>
        <w:t>:</w:t>
      </w:r>
      <w:r w:rsidRPr="008014F1">
        <w:rPr>
          <w:rFonts w:ascii="Times New Roman" w:hAnsi="Times New Roman"/>
          <w:spacing w:val="20"/>
          <w:w w:val="113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05"/>
          <w:sz w:val="24"/>
          <w:szCs w:val="24"/>
          <w:lang w:val="ru-RU"/>
        </w:rPr>
        <w:t>-</w:t>
      </w:r>
      <w:r w:rsidRPr="008014F1">
        <w:rPr>
          <w:rFonts w:ascii="Times New Roman" w:hAnsi="Times New Roman"/>
          <w:i/>
          <w:iCs/>
          <w:spacing w:val="4"/>
          <w:w w:val="115"/>
          <w:sz w:val="24"/>
          <w:szCs w:val="24"/>
          <w:lang w:val="ru-RU"/>
        </w:rPr>
        <w:t>ок</w:t>
      </w:r>
      <w:r w:rsidRPr="008014F1">
        <w:rPr>
          <w:rFonts w:ascii="Times New Roman" w:hAnsi="Times New Roman"/>
          <w:spacing w:val="4"/>
          <w:w w:val="105"/>
          <w:sz w:val="24"/>
          <w:szCs w:val="24"/>
          <w:lang w:val="ru-RU"/>
        </w:rPr>
        <w:t>-</w:t>
      </w:r>
      <w:r w:rsidRPr="008014F1">
        <w:rPr>
          <w:rFonts w:ascii="Times New Roman" w:hAnsi="Times New Roman"/>
          <w:i/>
          <w:iCs/>
          <w:w w:val="107"/>
          <w:sz w:val="24"/>
          <w:szCs w:val="24"/>
          <w:lang w:val="ru-RU"/>
        </w:rPr>
        <w:t>,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-</w:t>
      </w:r>
      <w:r w:rsidRPr="008014F1">
        <w:rPr>
          <w:rFonts w:ascii="Times New Roman" w:hAnsi="Times New Roman"/>
          <w:i/>
          <w:iCs/>
          <w:spacing w:val="4"/>
          <w:sz w:val="24"/>
          <w:szCs w:val="24"/>
          <w:lang w:val="ru-RU"/>
        </w:rPr>
        <w:t>ик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-</w:t>
      </w:r>
      <w:r w:rsidRPr="008014F1">
        <w:rPr>
          <w:rFonts w:ascii="Times New Roman" w:hAnsi="Times New Roman"/>
          <w:i/>
          <w:iCs/>
          <w:sz w:val="24"/>
          <w:szCs w:val="24"/>
          <w:lang w:val="ru-RU"/>
        </w:rPr>
        <w:t xml:space="preserve">, </w:t>
      </w:r>
      <w:r w:rsidRPr="008014F1">
        <w:rPr>
          <w:rFonts w:ascii="Times New Roman" w:hAnsi="Times New Roman"/>
          <w:i/>
          <w:iCs/>
          <w:spacing w:val="39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2"/>
          <w:sz w:val="24"/>
          <w:szCs w:val="24"/>
          <w:lang w:val="ru-RU"/>
        </w:rPr>
        <w:t>-</w:t>
      </w:r>
      <w:r w:rsidRPr="008014F1">
        <w:rPr>
          <w:rFonts w:ascii="Times New Roman" w:hAnsi="Times New Roman"/>
          <w:i/>
          <w:iCs/>
          <w:spacing w:val="4"/>
          <w:w w:val="112"/>
          <w:sz w:val="24"/>
          <w:szCs w:val="24"/>
          <w:lang w:val="ru-RU"/>
        </w:rPr>
        <w:t>тель</w:t>
      </w:r>
      <w:r w:rsidRPr="008014F1">
        <w:rPr>
          <w:rFonts w:ascii="Times New Roman" w:hAnsi="Times New Roman"/>
          <w:spacing w:val="4"/>
          <w:w w:val="112"/>
          <w:sz w:val="24"/>
          <w:szCs w:val="24"/>
          <w:lang w:val="ru-RU"/>
        </w:rPr>
        <w:t>-</w:t>
      </w:r>
      <w:r w:rsidRPr="008014F1">
        <w:rPr>
          <w:rFonts w:ascii="Times New Roman" w:hAnsi="Times New Roman"/>
          <w:i/>
          <w:iCs/>
          <w:w w:val="112"/>
          <w:sz w:val="24"/>
          <w:szCs w:val="24"/>
          <w:lang w:val="ru-RU"/>
        </w:rPr>
        <w:t>,</w:t>
      </w:r>
      <w:r w:rsidRPr="008014F1">
        <w:rPr>
          <w:rFonts w:ascii="Times New Roman" w:hAnsi="Times New Roman"/>
          <w:i/>
          <w:iCs/>
          <w:spacing w:val="30"/>
          <w:w w:val="11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2"/>
          <w:sz w:val="24"/>
          <w:szCs w:val="24"/>
          <w:lang w:val="ru-RU"/>
        </w:rPr>
        <w:t>-</w:t>
      </w:r>
      <w:r w:rsidRPr="008014F1">
        <w:rPr>
          <w:rFonts w:ascii="Times New Roman" w:hAnsi="Times New Roman"/>
          <w:i/>
          <w:iCs/>
          <w:spacing w:val="4"/>
          <w:w w:val="112"/>
          <w:sz w:val="24"/>
          <w:szCs w:val="24"/>
          <w:lang w:val="ru-RU"/>
        </w:rPr>
        <w:t>ушк</w:t>
      </w:r>
      <w:r w:rsidRPr="008014F1">
        <w:rPr>
          <w:rFonts w:ascii="Times New Roman" w:hAnsi="Times New Roman"/>
          <w:spacing w:val="4"/>
          <w:w w:val="112"/>
          <w:sz w:val="24"/>
          <w:szCs w:val="24"/>
          <w:lang w:val="ru-RU"/>
        </w:rPr>
        <w:t>-</w:t>
      </w:r>
      <w:r w:rsidRPr="008014F1">
        <w:rPr>
          <w:rFonts w:ascii="Times New Roman" w:hAnsi="Times New Roman"/>
          <w:i/>
          <w:iCs/>
          <w:w w:val="112"/>
          <w:sz w:val="24"/>
          <w:szCs w:val="24"/>
          <w:lang w:val="ru-RU"/>
        </w:rPr>
        <w:t>,</w:t>
      </w:r>
      <w:r w:rsidRPr="008014F1">
        <w:rPr>
          <w:rFonts w:ascii="Times New Roman" w:hAnsi="Times New Roman"/>
          <w:i/>
          <w:iCs/>
          <w:spacing w:val="45"/>
          <w:w w:val="11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2"/>
          <w:sz w:val="24"/>
          <w:szCs w:val="24"/>
          <w:lang w:val="ru-RU"/>
        </w:rPr>
        <w:t>-</w:t>
      </w:r>
      <w:r w:rsidRPr="008014F1">
        <w:rPr>
          <w:rFonts w:ascii="Times New Roman" w:hAnsi="Times New Roman"/>
          <w:i/>
          <w:iCs/>
          <w:spacing w:val="4"/>
          <w:w w:val="112"/>
          <w:sz w:val="24"/>
          <w:szCs w:val="24"/>
          <w:lang w:val="ru-RU"/>
        </w:rPr>
        <w:t>юшк</w:t>
      </w:r>
      <w:r w:rsidRPr="008014F1">
        <w:rPr>
          <w:rFonts w:ascii="Times New Roman" w:hAnsi="Times New Roman"/>
          <w:spacing w:val="4"/>
          <w:w w:val="112"/>
          <w:sz w:val="24"/>
          <w:szCs w:val="24"/>
          <w:lang w:val="ru-RU"/>
        </w:rPr>
        <w:t>-</w:t>
      </w:r>
      <w:r w:rsidRPr="008014F1">
        <w:rPr>
          <w:rFonts w:ascii="Times New Roman" w:hAnsi="Times New Roman"/>
          <w:i/>
          <w:iCs/>
          <w:w w:val="112"/>
          <w:sz w:val="24"/>
          <w:szCs w:val="24"/>
          <w:lang w:val="ru-RU"/>
        </w:rPr>
        <w:t>,</w:t>
      </w:r>
      <w:r w:rsidRPr="008014F1">
        <w:rPr>
          <w:rFonts w:ascii="Times New Roman" w:hAnsi="Times New Roman"/>
          <w:i/>
          <w:iCs/>
          <w:spacing w:val="21"/>
          <w:w w:val="11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2"/>
          <w:sz w:val="24"/>
          <w:szCs w:val="24"/>
          <w:lang w:val="ru-RU"/>
        </w:rPr>
        <w:t>-</w:t>
      </w:r>
      <w:r w:rsidRPr="008014F1">
        <w:rPr>
          <w:rFonts w:ascii="Times New Roman" w:hAnsi="Times New Roman"/>
          <w:i/>
          <w:iCs/>
          <w:spacing w:val="4"/>
          <w:w w:val="112"/>
          <w:sz w:val="24"/>
          <w:szCs w:val="24"/>
          <w:lang w:val="ru-RU"/>
        </w:rPr>
        <w:t>ёнок</w:t>
      </w:r>
      <w:r w:rsidRPr="008014F1">
        <w:rPr>
          <w:rFonts w:ascii="Times New Roman" w:hAnsi="Times New Roman"/>
          <w:spacing w:val="4"/>
          <w:w w:val="112"/>
          <w:sz w:val="24"/>
          <w:szCs w:val="24"/>
          <w:lang w:val="ru-RU"/>
        </w:rPr>
        <w:t>-</w:t>
      </w:r>
      <w:r w:rsidRPr="008014F1">
        <w:rPr>
          <w:rFonts w:ascii="Times New Roman" w:hAnsi="Times New Roman"/>
          <w:i/>
          <w:iCs/>
          <w:w w:val="112"/>
          <w:sz w:val="24"/>
          <w:szCs w:val="24"/>
          <w:lang w:val="ru-RU"/>
        </w:rPr>
        <w:t>,</w:t>
      </w:r>
      <w:r w:rsidRPr="008014F1">
        <w:rPr>
          <w:rFonts w:ascii="Times New Roman" w:hAnsi="Times New Roman"/>
          <w:i/>
          <w:iCs/>
          <w:spacing w:val="20"/>
          <w:w w:val="11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2"/>
          <w:sz w:val="24"/>
          <w:szCs w:val="24"/>
          <w:lang w:val="ru-RU"/>
        </w:rPr>
        <w:t>-</w:t>
      </w:r>
      <w:r w:rsidRPr="008014F1">
        <w:rPr>
          <w:rFonts w:ascii="Times New Roman" w:hAnsi="Times New Roman"/>
          <w:i/>
          <w:iCs/>
          <w:spacing w:val="4"/>
          <w:w w:val="112"/>
          <w:sz w:val="24"/>
          <w:szCs w:val="24"/>
          <w:lang w:val="ru-RU"/>
        </w:rPr>
        <w:t>онок</w:t>
      </w:r>
      <w:r w:rsidRPr="008014F1">
        <w:rPr>
          <w:rFonts w:ascii="Times New Roman" w:hAnsi="Times New Roman"/>
          <w:spacing w:val="4"/>
          <w:w w:val="112"/>
          <w:sz w:val="24"/>
          <w:szCs w:val="24"/>
          <w:lang w:val="ru-RU"/>
        </w:rPr>
        <w:t>-</w:t>
      </w:r>
      <w:r w:rsidRPr="008014F1">
        <w:rPr>
          <w:rFonts w:ascii="Times New Roman" w:hAnsi="Times New Roman"/>
          <w:i/>
          <w:iCs/>
          <w:w w:val="112"/>
          <w:sz w:val="24"/>
          <w:szCs w:val="24"/>
          <w:lang w:val="ru-RU"/>
        </w:rPr>
        <w:t>,</w:t>
      </w:r>
      <w:r w:rsidRPr="008014F1">
        <w:rPr>
          <w:rFonts w:ascii="Times New Roman" w:hAnsi="Times New Roman"/>
          <w:i/>
          <w:iCs/>
          <w:spacing w:val="16"/>
          <w:w w:val="11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-</w:t>
      </w:r>
      <w:r w:rsidRPr="008014F1">
        <w:rPr>
          <w:rFonts w:ascii="Times New Roman" w:hAnsi="Times New Roman"/>
          <w:i/>
          <w:iCs/>
          <w:spacing w:val="4"/>
          <w:sz w:val="24"/>
          <w:szCs w:val="24"/>
          <w:lang w:val="ru-RU"/>
        </w:rPr>
        <w:t>ят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-</w:t>
      </w:r>
      <w:r w:rsidRPr="008014F1">
        <w:rPr>
          <w:rFonts w:ascii="Times New Roman" w:hAnsi="Times New Roman"/>
          <w:i/>
          <w:iCs/>
          <w:sz w:val="24"/>
          <w:szCs w:val="24"/>
          <w:lang w:val="ru-RU"/>
        </w:rPr>
        <w:t xml:space="preserve">, </w:t>
      </w:r>
      <w:r w:rsidRPr="008014F1">
        <w:rPr>
          <w:rFonts w:ascii="Times New Roman" w:hAnsi="Times New Roman"/>
          <w:i/>
          <w:iCs/>
          <w:spacing w:val="38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-</w:t>
      </w:r>
      <w:r w:rsidRPr="008014F1">
        <w:rPr>
          <w:rFonts w:ascii="Times New Roman" w:hAnsi="Times New Roman"/>
          <w:i/>
          <w:iCs/>
          <w:spacing w:val="4"/>
          <w:sz w:val="24"/>
          <w:szCs w:val="24"/>
          <w:lang w:val="ru-RU"/>
        </w:rPr>
        <w:t>ищ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-</w:t>
      </w:r>
      <w:r w:rsidRPr="008014F1">
        <w:rPr>
          <w:rFonts w:ascii="Times New Roman" w:hAnsi="Times New Roman"/>
          <w:i/>
          <w:iCs/>
          <w:sz w:val="24"/>
          <w:szCs w:val="24"/>
          <w:lang w:val="ru-RU"/>
        </w:rPr>
        <w:t xml:space="preserve">, </w:t>
      </w:r>
      <w:r w:rsidRPr="008014F1">
        <w:rPr>
          <w:rFonts w:ascii="Times New Roman" w:hAnsi="Times New Roman"/>
          <w:i/>
          <w:iCs/>
          <w:spacing w:val="3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и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х </w:t>
      </w:r>
      <w:r w:rsidRPr="008014F1">
        <w:rPr>
          <w:rFonts w:ascii="Times New Roman" w:hAnsi="Times New Roman"/>
          <w:spacing w:val="15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6"/>
          <w:sz w:val="24"/>
          <w:szCs w:val="24"/>
          <w:lang w:val="ru-RU"/>
        </w:rPr>
        <w:t>значения</w:t>
      </w:r>
      <w:r w:rsidRPr="008014F1">
        <w:rPr>
          <w:rFonts w:ascii="Times New Roman" w:hAnsi="Times New Roman"/>
          <w:w w:val="105"/>
          <w:sz w:val="24"/>
          <w:szCs w:val="24"/>
          <w:lang w:val="ru-RU"/>
        </w:rPr>
        <w:t xml:space="preserve">- </w:t>
      </w:r>
      <w:r w:rsidRPr="008014F1">
        <w:rPr>
          <w:rFonts w:ascii="Times New Roman" w:hAnsi="Times New Roman"/>
          <w:spacing w:val="5"/>
          <w:w w:val="114"/>
          <w:sz w:val="24"/>
          <w:szCs w:val="24"/>
          <w:lang w:val="ru-RU"/>
        </w:rPr>
        <w:t>ми</w:t>
      </w:r>
      <w:r w:rsidRPr="008014F1">
        <w:rPr>
          <w:rFonts w:ascii="Times New Roman" w:hAnsi="Times New Roman"/>
          <w:w w:val="114"/>
          <w:sz w:val="24"/>
          <w:szCs w:val="24"/>
          <w:lang w:val="ru-RU"/>
        </w:rPr>
        <w:t>,</w:t>
      </w:r>
      <w:r w:rsidRPr="008014F1">
        <w:rPr>
          <w:rFonts w:ascii="Times New Roman" w:hAnsi="Times New Roman"/>
          <w:spacing w:val="49"/>
          <w:w w:val="114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5"/>
          <w:w w:val="114"/>
          <w:sz w:val="24"/>
          <w:szCs w:val="24"/>
          <w:lang w:val="ru-RU"/>
        </w:rPr>
        <w:t>учатс</w:t>
      </w:r>
      <w:r w:rsidRPr="008014F1">
        <w:rPr>
          <w:rFonts w:ascii="Times New Roman" w:hAnsi="Times New Roman"/>
          <w:w w:val="114"/>
          <w:sz w:val="24"/>
          <w:szCs w:val="24"/>
          <w:lang w:val="ru-RU"/>
        </w:rPr>
        <w:t>я</w:t>
      </w:r>
      <w:r w:rsidRPr="008014F1">
        <w:rPr>
          <w:rFonts w:ascii="Times New Roman" w:hAnsi="Times New Roman"/>
          <w:spacing w:val="41"/>
          <w:w w:val="114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5"/>
          <w:w w:val="114"/>
          <w:sz w:val="24"/>
          <w:szCs w:val="24"/>
          <w:lang w:val="ru-RU"/>
        </w:rPr>
        <w:t>видет</w:t>
      </w:r>
      <w:r w:rsidRPr="008014F1">
        <w:rPr>
          <w:rFonts w:ascii="Times New Roman" w:hAnsi="Times New Roman"/>
          <w:w w:val="114"/>
          <w:sz w:val="24"/>
          <w:szCs w:val="24"/>
          <w:lang w:val="ru-RU"/>
        </w:rPr>
        <w:t>ь</w:t>
      </w:r>
      <w:r w:rsidRPr="008014F1">
        <w:rPr>
          <w:rFonts w:ascii="Times New Roman" w:hAnsi="Times New Roman"/>
          <w:spacing w:val="23"/>
          <w:w w:val="114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эт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и </w:t>
      </w:r>
      <w:r w:rsidRPr="008014F1">
        <w:rPr>
          <w:rFonts w:ascii="Times New Roman" w:hAnsi="Times New Roman"/>
          <w:spacing w:val="29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2"/>
          <w:sz w:val="24"/>
          <w:szCs w:val="24"/>
          <w:lang w:val="ru-RU"/>
        </w:rPr>
        <w:t>суффикс</w:t>
      </w:r>
      <w:r w:rsidRPr="008014F1">
        <w:rPr>
          <w:rFonts w:ascii="Times New Roman" w:hAnsi="Times New Roman"/>
          <w:w w:val="112"/>
          <w:sz w:val="24"/>
          <w:szCs w:val="24"/>
          <w:lang w:val="ru-RU"/>
        </w:rPr>
        <w:t>ы</w:t>
      </w:r>
      <w:r w:rsidRPr="008014F1">
        <w:rPr>
          <w:rFonts w:ascii="Times New Roman" w:hAnsi="Times New Roman"/>
          <w:spacing w:val="43"/>
          <w:w w:val="11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в  </w:t>
      </w:r>
      <w:r w:rsidRPr="008014F1">
        <w:rPr>
          <w:rFonts w:ascii="Times New Roman" w:hAnsi="Times New Roman"/>
          <w:spacing w:val="4"/>
          <w:w w:val="112"/>
          <w:sz w:val="24"/>
          <w:szCs w:val="24"/>
          <w:lang w:val="ru-RU"/>
        </w:rPr>
        <w:t>словах</w:t>
      </w:r>
      <w:r w:rsidRPr="008014F1">
        <w:rPr>
          <w:rFonts w:ascii="Times New Roman" w:hAnsi="Times New Roman"/>
          <w:w w:val="112"/>
          <w:sz w:val="24"/>
          <w:szCs w:val="24"/>
          <w:lang w:val="ru-RU"/>
        </w:rPr>
        <w:t>,</w:t>
      </w:r>
      <w:r w:rsidRPr="008014F1">
        <w:rPr>
          <w:rFonts w:ascii="Times New Roman" w:hAnsi="Times New Roman"/>
          <w:spacing w:val="54"/>
          <w:w w:val="11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2"/>
          <w:sz w:val="24"/>
          <w:szCs w:val="24"/>
          <w:lang w:val="ru-RU"/>
        </w:rPr>
        <w:t>образовыват</w:t>
      </w:r>
      <w:r w:rsidRPr="008014F1">
        <w:rPr>
          <w:rFonts w:ascii="Times New Roman" w:hAnsi="Times New Roman"/>
          <w:w w:val="112"/>
          <w:sz w:val="24"/>
          <w:szCs w:val="24"/>
          <w:lang w:val="ru-RU"/>
        </w:rPr>
        <w:t>ь</w:t>
      </w:r>
      <w:r w:rsidRPr="008014F1">
        <w:rPr>
          <w:rFonts w:ascii="Times New Roman" w:hAnsi="Times New Roman"/>
          <w:spacing w:val="32"/>
          <w:w w:val="11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слов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а </w:t>
      </w:r>
      <w:r w:rsidRPr="008014F1">
        <w:rPr>
          <w:rFonts w:ascii="Times New Roman" w:hAnsi="Times New Roman"/>
          <w:spacing w:val="48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w w:val="106"/>
          <w:sz w:val="24"/>
          <w:szCs w:val="24"/>
          <w:lang w:val="ru-RU"/>
        </w:rPr>
        <w:t xml:space="preserve">с </w:t>
      </w:r>
      <w:r w:rsidRPr="008014F1">
        <w:rPr>
          <w:rFonts w:ascii="Times New Roman" w:hAnsi="Times New Roman"/>
          <w:spacing w:val="4"/>
          <w:w w:val="113"/>
          <w:sz w:val="24"/>
          <w:szCs w:val="24"/>
          <w:lang w:val="ru-RU"/>
        </w:rPr>
        <w:t>этим</w:t>
      </w:r>
      <w:r w:rsidRPr="008014F1">
        <w:rPr>
          <w:rFonts w:ascii="Times New Roman" w:hAnsi="Times New Roman"/>
          <w:w w:val="113"/>
          <w:sz w:val="24"/>
          <w:szCs w:val="24"/>
          <w:lang w:val="ru-RU"/>
        </w:rPr>
        <w:t>и</w:t>
      </w:r>
      <w:r w:rsidRPr="008014F1">
        <w:rPr>
          <w:rFonts w:ascii="Times New Roman" w:hAnsi="Times New Roman"/>
          <w:spacing w:val="16"/>
          <w:w w:val="113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3"/>
          <w:sz w:val="24"/>
          <w:szCs w:val="24"/>
          <w:lang w:val="ru-RU"/>
        </w:rPr>
        <w:t>суффиксами</w:t>
      </w:r>
      <w:r w:rsidRPr="008014F1">
        <w:rPr>
          <w:rFonts w:ascii="Times New Roman" w:hAnsi="Times New Roman"/>
          <w:w w:val="113"/>
          <w:sz w:val="24"/>
          <w:szCs w:val="24"/>
          <w:lang w:val="ru-RU"/>
        </w:rPr>
        <w:t>.</w:t>
      </w:r>
      <w:r w:rsidRPr="008014F1">
        <w:rPr>
          <w:rFonts w:ascii="Times New Roman" w:hAnsi="Times New Roman"/>
          <w:spacing w:val="32"/>
          <w:w w:val="113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3"/>
          <w:sz w:val="24"/>
          <w:szCs w:val="24"/>
          <w:lang w:val="ru-RU"/>
        </w:rPr>
        <w:t>Такж</w:t>
      </w:r>
      <w:r w:rsidRPr="008014F1">
        <w:rPr>
          <w:rFonts w:ascii="Times New Roman" w:hAnsi="Times New Roman"/>
          <w:w w:val="113"/>
          <w:sz w:val="24"/>
          <w:szCs w:val="24"/>
          <w:lang w:val="ru-RU"/>
        </w:rPr>
        <w:t>е</w:t>
      </w:r>
      <w:r w:rsidRPr="008014F1">
        <w:rPr>
          <w:rFonts w:ascii="Times New Roman" w:hAnsi="Times New Roman"/>
          <w:spacing w:val="40"/>
          <w:w w:val="113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3"/>
          <w:sz w:val="24"/>
          <w:szCs w:val="24"/>
          <w:lang w:val="ru-RU"/>
        </w:rPr>
        <w:t>происходи</w:t>
      </w:r>
      <w:r w:rsidRPr="008014F1">
        <w:rPr>
          <w:rFonts w:ascii="Times New Roman" w:hAnsi="Times New Roman"/>
          <w:w w:val="113"/>
          <w:sz w:val="24"/>
          <w:szCs w:val="24"/>
          <w:lang w:val="ru-RU"/>
        </w:rPr>
        <w:t>т</w:t>
      </w:r>
      <w:r w:rsidRPr="008014F1">
        <w:rPr>
          <w:rFonts w:ascii="Times New Roman" w:hAnsi="Times New Roman"/>
          <w:spacing w:val="-3"/>
          <w:w w:val="113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3"/>
          <w:sz w:val="24"/>
          <w:szCs w:val="24"/>
          <w:lang w:val="ru-RU"/>
        </w:rPr>
        <w:t>знакомств</w:t>
      </w:r>
      <w:r w:rsidRPr="008014F1">
        <w:rPr>
          <w:rFonts w:ascii="Times New Roman" w:hAnsi="Times New Roman"/>
          <w:w w:val="113"/>
          <w:sz w:val="24"/>
          <w:szCs w:val="24"/>
          <w:lang w:val="ru-RU"/>
        </w:rPr>
        <w:t>о</w:t>
      </w:r>
      <w:r w:rsidRPr="008014F1">
        <w:rPr>
          <w:rFonts w:ascii="Times New Roman" w:hAnsi="Times New Roman"/>
          <w:spacing w:val="8"/>
          <w:w w:val="113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z w:val="24"/>
          <w:szCs w:val="24"/>
          <w:lang w:val="ru-RU"/>
        </w:rPr>
        <w:t>с</w:t>
      </w:r>
      <w:r w:rsidRPr="008014F1">
        <w:rPr>
          <w:rFonts w:ascii="Times New Roman" w:hAnsi="Times New Roman"/>
          <w:spacing w:val="26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2"/>
          <w:sz w:val="24"/>
          <w:szCs w:val="24"/>
          <w:lang w:val="ru-RU"/>
        </w:rPr>
        <w:t>группо</w:t>
      </w:r>
      <w:r w:rsidRPr="008014F1">
        <w:rPr>
          <w:rFonts w:ascii="Times New Roman" w:hAnsi="Times New Roman"/>
          <w:w w:val="112"/>
          <w:sz w:val="24"/>
          <w:szCs w:val="24"/>
          <w:lang w:val="ru-RU"/>
        </w:rPr>
        <w:t>й</w:t>
      </w:r>
      <w:r w:rsidRPr="008014F1">
        <w:rPr>
          <w:rFonts w:ascii="Times New Roman" w:hAnsi="Times New Roman"/>
          <w:spacing w:val="18"/>
          <w:w w:val="11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5"/>
          <w:sz w:val="24"/>
          <w:szCs w:val="24"/>
          <w:lang w:val="ru-RU"/>
        </w:rPr>
        <w:t>при</w:t>
      </w:r>
      <w:r w:rsidRPr="008014F1">
        <w:rPr>
          <w:rFonts w:ascii="Times New Roman" w:hAnsi="Times New Roman"/>
          <w:w w:val="105"/>
          <w:sz w:val="24"/>
          <w:szCs w:val="24"/>
          <w:lang w:val="ru-RU"/>
        </w:rPr>
        <w:t xml:space="preserve">- </w:t>
      </w:r>
      <w:r w:rsidRPr="008014F1">
        <w:rPr>
          <w:rFonts w:ascii="Times New Roman" w:hAnsi="Times New Roman"/>
          <w:spacing w:val="4"/>
          <w:w w:val="113"/>
          <w:sz w:val="24"/>
          <w:szCs w:val="24"/>
          <w:lang w:val="ru-RU"/>
        </w:rPr>
        <w:t>ставок</w:t>
      </w:r>
      <w:r w:rsidRPr="008014F1">
        <w:rPr>
          <w:rFonts w:ascii="Times New Roman" w:hAnsi="Times New Roman"/>
          <w:w w:val="113"/>
          <w:sz w:val="24"/>
          <w:szCs w:val="24"/>
          <w:lang w:val="ru-RU"/>
        </w:rPr>
        <w:t>,</w:t>
      </w:r>
      <w:r w:rsidRPr="008014F1">
        <w:rPr>
          <w:rFonts w:ascii="Times New Roman" w:hAnsi="Times New Roman"/>
          <w:spacing w:val="24"/>
          <w:w w:val="113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3"/>
          <w:sz w:val="24"/>
          <w:szCs w:val="24"/>
          <w:lang w:val="ru-RU"/>
        </w:rPr>
        <w:t>сходны</w:t>
      </w:r>
      <w:r w:rsidRPr="008014F1">
        <w:rPr>
          <w:rFonts w:ascii="Times New Roman" w:hAnsi="Times New Roman"/>
          <w:w w:val="113"/>
          <w:sz w:val="24"/>
          <w:szCs w:val="24"/>
          <w:lang w:val="ru-RU"/>
        </w:rPr>
        <w:t>х</w:t>
      </w:r>
      <w:r w:rsidRPr="008014F1">
        <w:rPr>
          <w:rFonts w:ascii="Times New Roman" w:hAnsi="Times New Roman"/>
          <w:spacing w:val="4"/>
          <w:w w:val="113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п</w:t>
      </w:r>
      <w:r w:rsidRPr="008014F1">
        <w:rPr>
          <w:rFonts w:ascii="Times New Roman" w:hAnsi="Times New Roman"/>
          <w:sz w:val="24"/>
          <w:szCs w:val="24"/>
          <w:lang w:val="ru-RU"/>
        </w:rPr>
        <w:t>о</w:t>
      </w:r>
      <w:r w:rsidRPr="008014F1">
        <w:rPr>
          <w:rFonts w:ascii="Times New Roman" w:hAnsi="Times New Roman"/>
          <w:spacing w:val="34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2"/>
          <w:sz w:val="24"/>
          <w:szCs w:val="24"/>
          <w:lang w:val="ru-RU"/>
        </w:rPr>
        <w:t>написани</w:t>
      </w:r>
      <w:r w:rsidRPr="008014F1">
        <w:rPr>
          <w:rFonts w:ascii="Times New Roman" w:hAnsi="Times New Roman"/>
          <w:w w:val="112"/>
          <w:sz w:val="24"/>
          <w:szCs w:val="24"/>
          <w:lang w:val="ru-RU"/>
        </w:rPr>
        <w:t>ю</w:t>
      </w:r>
      <w:r w:rsidRPr="008014F1">
        <w:rPr>
          <w:rFonts w:ascii="Times New Roman" w:hAnsi="Times New Roman"/>
          <w:spacing w:val="14"/>
          <w:w w:val="11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z w:val="24"/>
          <w:szCs w:val="24"/>
          <w:lang w:val="ru-RU"/>
        </w:rPr>
        <w:t>с</w:t>
      </w:r>
      <w:r w:rsidRPr="008014F1">
        <w:rPr>
          <w:rFonts w:ascii="Times New Roman" w:hAnsi="Times New Roman"/>
          <w:spacing w:val="20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2"/>
          <w:sz w:val="24"/>
          <w:szCs w:val="24"/>
          <w:lang w:val="ru-RU"/>
        </w:rPr>
        <w:t>предлогами</w:t>
      </w:r>
      <w:r w:rsidRPr="008014F1">
        <w:rPr>
          <w:rFonts w:ascii="Times New Roman" w:hAnsi="Times New Roman"/>
          <w:w w:val="112"/>
          <w:sz w:val="24"/>
          <w:szCs w:val="24"/>
          <w:lang w:val="ru-RU"/>
        </w:rPr>
        <w:t>:</w:t>
      </w:r>
      <w:r w:rsidRPr="008014F1">
        <w:rPr>
          <w:rFonts w:ascii="Times New Roman" w:hAnsi="Times New Roman"/>
          <w:spacing w:val="14"/>
          <w:w w:val="11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i/>
          <w:iCs/>
          <w:spacing w:val="4"/>
          <w:sz w:val="24"/>
          <w:szCs w:val="24"/>
          <w:lang w:val="ru-RU"/>
        </w:rPr>
        <w:t>с</w:t>
      </w:r>
      <w:r w:rsidRPr="008014F1">
        <w:rPr>
          <w:rFonts w:ascii="Times New Roman" w:hAnsi="Times New Roman"/>
          <w:i/>
          <w:iCs/>
          <w:sz w:val="24"/>
          <w:szCs w:val="24"/>
          <w:lang w:val="ru-RU"/>
        </w:rPr>
        <w:t>,</w:t>
      </w:r>
      <w:r w:rsidRPr="008014F1">
        <w:rPr>
          <w:rFonts w:ascii="Times New Roman" w:hAnsi="Times New Roman"/>
          <w:i/>
          <w:iCs/>
          <w:spacing w:val="25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i/>
          <w:iCs/>
          <w:spacing w:val="4"/>
          <w:sz w:val="24"/>
          <w:szCs w:val="24"/>
          <w:lang w:val="ru-RU"/>
        </w:rPr>
        <w:t>от</w:t>
      </w:r>
      <w:r w:rsidRPr="008014F1">
        <w:rPr>
          <w:rFonts w:ascii="Times New Roman" w:hAnsi="Times New Roman"/>
          <w:i/>
          <w:iCs/>
          <w:sz w:val="24"/>
          <w:szCs w:val="24"/>
          <w:lang w:val="ru-RU"/>
        </w:rPr>
        <w:t>,</w:t>
      </w:r>
      <w:r w:rsidRPr="008014F1">
        <w:rPr>
          <w:rFonts w:ascii="Times New Roman" w:hAnsi="Times New Roman"/>
          <w:i/>
          <w:iCs/>
          <w:spacing w:val="50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i/>
          <w:iCs/>
          <w:spacing w:val="4"/>
          <w:sz w:val="24"/>
          <w:szCs w:val="24"/>
          <w:lang w:val="ru-RU"/>
        </w:rPr>
        <w:t>за</w:t>
      </w:r>
      <w:r w:rsidRPr="008014F1">
        <w:rPr>
          <w:rFonts w:ascii="Times New Roman" w:hAnsi="Times New Roman"/>
          <w:i/>
          <w:iCs/>
          <w:sz w:val="24"/>
          <w:szCs w:val="24"/>
          <w:lang w:val="ru-RU"/>
        </w:rPr>
        <w:t>,</w:t>
      </w:r>
      <w:r w:rsidRPr="008014F1">
        <w:rPr>
          <w:rFonts w:ascii="Times New Roman" w:hAnsi="Times New Roman"/>
          <w:i/>
          <w:iCs/>
          <w:spacing w:val="54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i/>
          <w:iCs/>
          <w:spacing w:val="4"/>
          <w:sz w:val="24"/>
          <w:szCs w:val="24"/>
          <w:lang w:val="ru-RU"/>
        </w:rPr>
        <w:t>на</w:t>
      </w:r>
      <w:r w:rsidRPr="008014F1">
        <w:rPr>
          <w:rFonts w:ascii="Times New Roman" w:hAnsi="Times New Roman"/>
          <w:i/>
          <w:iCs/>
          <w:sz w:val="24"/>
          <w:szCs w:val="24"/>
          <w:lang w:val="ru-RU"/>
        </w:rPr>
        <w:t xml:space="preserve">, </w:t>
      </w:r>
      <w:r w:rsidRPr="008014F1">
        <w:rPr>
          <w:rFonts w:ascii="Times New Roman" w:hAnsi="Times New Roman"/>
          <w:i/>
          <w:iCs/>
          <w:spacing w:val="6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i/>
          <w:iCs/>
          <w:spacing w:val="4"/>
          <w:sz w:val="24"/>
          <w:szCs w:val="24"/>
          <w:lang w:val="ru-RU"/>
        </w:rPr>
        <w:t>по</w:t>
      </w:r>
      <w:r w:rsidRPr="008014F1">
        <w:rPr>
          <w:rFonts w:ascii="Times New Roman" w:hAnsi="Times New Roman"/>
          <w:i/>
          <w:iCs/>
          <w:sz w:val="24"/>
          <w:szCs w:val="24"/>
          <w:lang w:val="ru-RU"/>
        </w:rPr>
        <w:t>,</w:t>
      </w:r>
      <w:r w:rsidRPr="008014F1">
        <w:rPr>
          <w:rFonts w:ascii="Times New Roman" w:hAnsi="Times New Roman"/>
          <w:i/>
          <w:iCs/>
          <w:spacing w:val="44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i/>
          <w:iCs/>
          <w:spacing w:val="4"/>
          <w:w w:val="110"/>
          <w:sz w:val="24"/>
          <w:szCs w:val="24"/>
          <w:lang w:val="ru-RU"/>
        </w:rPr>
        <w:t xml:space="preserve">про, </w:t>
      </w:r>
      <w:r w:rsidRPr="008014F1">
        <w:rPr>
          <w:rFonts w:ascii="Times New Roman" w:hAnsi="Times New Roman"/>
          <w:i/>
          <w:iCs/>
          <w:spacing w:val="4"/>
          <w:sz w:val="24"/>
          <w:szCs w:val="24"/>
          <w:lang w:val="ru-RU"/>
        </w:rPr>
        <w:t>д</w:t>
      </w:r>
      <w:r w:rsidRPr="008014F1">
        <w:rPr>
          <w:rFonts w:ascii="Times New Roman" w:hAnsi="Times New Roman"/>
          <w:i/>
          <w:iCs/>
          <w:sz w:val="24"/>
          <w:szCs w:val="24"/>
          <w:lang w:val="ru-RU"/>
        </w:rPr>
        <w:t>о</w:t>
      </w:r>
      <w:r w:rsidRPr="008014F1">
        <w:rPr>
          <w:rFonts w:ascii="Times New Roman" w:hAnsi="Times New Roman"/>
          <w:i/>
          <w:iCs/>
          <w:spacing w:val="19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z w:val="24"/>
          <w:szCs w:val="24"/>
          <w:lang w:val="ru-RU"/>
        </w:rPr>
        <w:t>и</w:t>
      </w:r>
      <w:r w:rsidRPr="008014F1">
        <w:rPr>
          <w:rFonts w:ascii="Times New Roman" w:hAnsi="Times New Roman"/>
          <w:spacing w:val="29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7"/>
          <w:sz w:val="24"/>
          <w:szCs w:val="24"/>
          <w:lang w:val="ru-RU"/>
        </w:rPr>
        <w:t>др.</w:t>
      </w:r>
    </w:p>
    <w:p w:rsidR="00F366E9" w:rsidRPr="008014F1" w:rsidRDefault="00F366E9" w:rsidP="00447B43">
      <w:pPr>
        <w:widowControl w:val="0"/>
        <w:autoSpaceDE w:val="0"/>
        <w:autoSpaceDN w:val="0"/>
        <w:adjustRightInd w:val="0"/>
        <w:spacing w:after="0" w:line="240" w:lineRule="auto"/>
        <w:ind w:left="163" w:right="65" w:firstLine="283"/>
        <w:rPr>
          <w:rFonts w:ascii="Times New Roman" w:hAnsi="Times New Roman"/>
          <w:sz w:val="24"/>
          <w:szCs w:val="24"/>
          <w:lang w:val="ru-RU"/>
        </w:rPr>
      </w:pPr>
      <w:r w:rsidRPr="008014F1">
        <w:rPr>
          <w:rFonts w:ascii="Times New Roman" w:hAnsi="Times New Roman"/>
          <w:b/>
          <w:bCs/>
          <w:i/>
          <w:iCs/>
          <w:spacing w:val="5"/>
          <w:w w:val="115"/>
          <w:sz w:val="24"/>
          <w:szCs w:val="24"/>
          <w:lang w:val="ru-RU"/>
        </w:rPr>
        <w:t>«Соста</w:t>
      </w:r>
      <w:r w:rsidRPr="008014F1">
        <w:rPr>
          <w:rFonts w:ascii="Times New Roman" w:hAnsi="Times New Roman"/>
          <w:b/>
          <w:bCs/>
          <w:i/>
          <w:iCs/>
          <w:w w:val="115"/>
          <w:sz w:val="24"/>
          <w:szCs w:val="24"/>
          <w:lang w:val="ru-RU"/>
        </w:rPr>
        <w:t>в</w:t>
      </w:r>
      <w:r w:rsidRPr="008014F1">
        <w:rPr>
          <w:rFonts w:ascii="Times New Roman" w:hAnsi="Times New Roman"/>
          <w:b/>
          <w:bCs/>
          <w:i/>
          <w:iCs/>
          <w:spacing w:val="-2"/>
          <w:w w:val="115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b/>
          <w:bCs/>
          <w:i/>
          <w:iCs/>
          <w:spacing w:val="5"/>
          <w:w w:val="115"/>
          <w:sz w:val="24"/>
          <w:szCs w:val="24"/>
          <w:lang w:val="ru-RU"/>
        </w:rPr>
        <w:t>слова</w:t>
      </w:r>
      <w:r w:rsidRPr="008014F1">
        <w:rPr>
          <w:rFonts w:ascii="Times New Roman" w:hAnsi="Times New Roman"/>
          <w:b/>
          <w:bCs/>
          <w:i/>
          <w:iCs/>
          <w:w w:val="115"/>
          <w:sz w:val="24"/>
          <w:szCs w:val="24"/>
          <w:lang w:val="ru-RU"/>
        </w:rPr>
        <w:t>»</w:t>
      </w:r>
      <w:r w:rsidRPr="008014F1">
        <w:rPr>
          <w:rFonts w:ascii="Times New Roman" w:hAnsi="Times New Roman"/>
          <w:b/>
          <w:bCs/>
          <w:i/>
          <w:iCs/>
          <w:spacing w:val="33"/>
          <w:w w:val="115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b/>
          <w:bCs/>
          <w:i/>
          <w:iCs/>
          <w:w w:val="115"/>
          <w:sz w:val="24"/>
          <w:szCs w:val="24"/>
          <w:lang w:val="ru-RU"/>
        </w:rPr>
        <w:t>–</w:t>
      </w:r>
      <w:r w:rsidRPr="008014F1">
        <w:rPr>
          <w:rFonts w:ascii="Times New Roman" w:hAnsi="Times New Roman"/>
          <w:b/>
          <w:bCs/>
          <w:i/>
          <w:iCs/>
          <w:spacing w:val="48"/>
          <w:w w:val="115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b/>
          <w:bCs/>
          <w:i/>
          <w:iCs/>
          <w:spacing w:val="5"/>
          <w:w w:val="115"/>
          <w:sz w:val="24"/>
          <w:szCs w:val="24"/>
          <w:lang w:val="ru-RU"/>
        </w:rPr>
        <w:t>сквозна</w:t>
      </w:r>
      <w:r w:rsidRPr="008014F1">
        <w:rPr>
          <w:rFonts w:ascii="Times New Roman" w:hAnsi="Times New Roman"/>
          <w:b/>
          <w:bCs/>
          <w:i/>
          <w:iCs/>
          <w:w w:val="115"/>
          <w:sz w:val="24"/>
          <w:szCs w:val="24"/>
          <w:lang w:val="ru-RU"/>
        </w:rPr>
        <w:t>я</w:t>
      </w:r>
      <w:r w:rsidRPr="008014F1">
        <w:rPr>
          <w:rFonts w:ascii="Times New Roman" w:hAnsi="Times New Roman"/>
          <w:b/>
          <w:bCs/>
          <w:i/>
          <w:iCs/>
          <w:spacing w:val="32"/>
          <w:w w:val="115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b/>
          <w:bCs/>
          <w:i/>
          <w:iCs/>
          <w:spacing w:val="5"/>
          <w:w w:val="115"/>
          <w:sz w:val="24"/>
          <w:szCs w:val="24"/>
          <w:lang w:val="ru-RU"/>
        </w:rPr>
        <w:t>тем</w:t>
      </w:r>
      <w:r w:rsidRPr="008014F1">
        <w:rPr>
          <w:rFonts w:ascii="Times New Roman" w:hAnsi="Times New Roman"/>
          <w:b/>
          <w:bCs/>
          <w:i/>
          <w:iCs/>
          <w:w w:val="115"/>
          <w:sz w:val="24"/>
          <w:szCs w:val="24"/>
          <w:lang w:val="ru-RU"/>
        </w:rPr>
        <w:t>а</w:t>
      </w:r>
      <w:r w:rsidRPr="008014F1">
        <w:rPr>
          <w:rFonts w:ascii="Times New Roman" w:hAnsi="Times New Roman"/>
          <w:b/>
          <w:bCs/>
          <w:i/>
          <w:iCs/>
          <w:spacing w:val="34"/>
          <w:w w:val="115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5"/>
          <w:w w:val="115"/>
          <w:sz w:val="24"/>
          <w:szCs w:val="24"/>
          <w:lang w:val="ru-RU"/>
        </w:rPr>
        <w:t>курс</w:t>
      </w:r>
      <w:r w:rsidRPr="008014F1">
        <w:rPr>
          <w:rFonts w:ascii="Times New Roman" w:hAnsi="Times New Roman"/>
          <w:w w:val="115"/>
          <w:sz w:val="24"/>
          <w:szCs w:val="24"/>
          <w:lang w:val="ru-RU"/>
        </w:rPr>
        <w:t>а</w:t>
      </w:r>
      <w:r w:rsidRPr="008014F1">
        <w:rPr>
          <w:rFonts w:ascii="Times New Roman" w:hAnsi="Times New Roman"/>
          <w:spacing w:val="36"/>
          <w:w w:val="115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5"/>
          <w:w w:val="115"/>
          <w:sz w:val="24"/>
          <w:szCs w:val="24"/>
          <w:lang w:val="ru-RU"/>
        </w:rPr>
        <w:t>русског</w:t>
      </w:r>
      <w:r w:rsidRPr="008014F1">
        <w:rPr>
          <w:rFonts w:ascii="Times New Roman" w:hAnsi="Times New Roman"/>
          <w:w w:val="115"/>
          <w:sz w:val="24"/>
          <w:szCs w:val="24"/>
          <w:lang w:val="ru-RU"/>
        </w:rPr>
        <w:t>о</w:t>
      </w:r>
      <w:r w:rsidRPr="008014F1">
        <w:rPr>
          <w:rFonts w:ascii="Times New Roman" w:hAnsi="Times New Roman"/>
          <w:spacing w:val="1"/>
          <w:w w:val="115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5"/>
          <w:w w:val="115"/>
          <w:sz w:val="24"/>
          <w:szCs w:val="24"/>
          <w:lang w:val="ru-RU"/>
        </w:rPr>
        <w:t>языка</w:t>
      </w:r>
      <w:r w:rsidRPr="008014F1">
        <w:rPr>
          <w:rFonts w:ascii="Times New Roman" w:hAnsi="Times New Roman"/>
          <w:w w:val="115"/>
          <w:sz w:val="24"/>
          <w:szCs w:val="24"/>
          <w:lang w:val="ru-RU"/>
        </w:rPr>
        <w:t xml:space="preserve">. </w:t>
      </w:r>
      <w:r w:rsidRPr="008014F1">
        <w:rPr>
          <w:rFonts w:ascii="Times New Roman" w:hAnsi="Times New Roman"/>
          <w:spacing w:val="17"/>
          <w:w w:val="115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4"/>
          <w:sz w:val="24"/>
          <w:szCs w:val="24"/>
          <w:lang w:val="ru-RU"/>
        </w:rPr>
        <w:t>Пр</w:t>
      </w:r>
      <w:r w:rsidRPr="008014F1">
        <w:rPr>
          <w:rFonts w:ascii="Times New Roman" w:hAnsi="Times New Roman"/>
          <w:w w:val="116"/>
          <w:sz w:val="24"/>
          <w:szCs w:val="24"/>
          <w:lang w:val="ru-RU"/>
        </w:rPr>
        <w:t xml:space="preserve">и </w:t>
      </w:r>
      <w:r w:rsidRPr="008014F1">
        <w:rPr>
          <w:rFonts w:ascii="Times New Roman" w:hAnsi="Times New Roman"/>
          <w:spacing w:val="4"/>
          <w:w w:val="113"/>
          <w:sz w:val="24"/>
          <w:szCs w:val="24"/>
          <w:lang w:val="ru-RU"/>
        </w:rPr>
        <w:t>изучени</w:t>
      </w:r>
      <w:r w:rsidRPr="008014F1">
        <w:rPr>
          <w:rFonts w:ascii="Times New Roman" w:hAnsi="Times New Roman"/>
          <w:w w:val="113"/>
          <w:sz w:val="24"/>
          <w:szCs w:val="24"/>
          <w:lang w:val="ru-RU"/>
        </w:rPr>
        <w:t>и</w:t>
      </w:r>
      <w:r w:rsidRPr="008014F1">
        <w:rPr>
          <w:rFonts w:ascii="Times New Roman" w:hAnsi="Times New Roman"/>
          <w:spacing w:val="4"/>
          <w:w w:val="113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все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х  </w:t>
      </w:r>
      <w:r w:rsidRPr="008014F1">
        <w:rPr>
          <w:rFonts w:ascii="Times New Roman" w:hAnsi="Times New Roman"/>
          <w:spacing w:val="4"/>
          <w:w w:val="112"/>
          <w:sz w:val="24"/>
          <w:szCs w:val="24"/>
          <w:lang w:val="ru-RU"/>
        </w:rPr>
        <w:t>раздело</w:t>
      </w:r>
      <w:r w:rsidRPr="008014F1">
        <w:rPr>
          <w:rFonts w:ascii="Times New Roman" w:hAnsi="Times New Roman"/>
          <w:w w:val="112"/>
          <w:sz w:val="24"/>
          <w:szCs w:val="24"/>
          <w:lang w:val="ru-RU"/>
        </w:rPr>
        <w:t>в</w:t>
      </w:r>
      <w:r w:rsidRPr="008014F1">
        <w:rPr>
          <w:rFonts w:ascii="Times New Roman" w:hAnsi="Times New Roman"/>
          <w:spacing w:val="4"/>
          <w:w w:val="11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z w:val="24"/>
          <w:szCs w:val="24"/>
          <w:lang w:val="ru-RU"/>
        </w:rPr>
        <w:t>и</w:t>
      </w:r>
      <w:r w:rsidRPr="008014F1">
        <w:rPr>
          <w:rFonts w:ascii="Times New Roman" w:hAnsi="Times New Roman"/>
          <w:spacing w:val="25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те</w:t>
      </w:r>
      <w:r w:rsidRPr="008014F1">
        <w:rPr>
          <w:rFonts w:ascii="Times New Roman" w:hAnsi="Times New Roman"/>
          <w:sz w:val="24"/>
          <w:szCs w:val="24"/>
          <w:lang w:val="ru-RU"/>
        </w:rPr>
        <w:t>м</w:t>
      </w:r>
      <w:r w:rsidRPr="008014F1">
        <w:rPr>
          <w:rFonts w:ascii="Times New Roman" w:hAnsi="Times New Roman"/>
          <w:spacing w:val="46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z w:val="24"/>
          <w:szCs w:val="24"/>
          <w:lang w:val="ru-RU"/>
        </w:rPr>
        <w:t>в</w:t>
      </w:r>
      <w:r w:rsidRPr="008014F1">
        <w:rPr>
          <w:rFonts w:ascii="Times New Roman" w:hAnsi="Times New Roman"/>
          <w:spacing w:val="18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5"/>
          <w:w w:val="114"/>
          <w:sz w:val="24"/>
          <w:szCs w:val="24"/>
          <w:lang w:val="ru-RU"/>
        </w:rPr>
        <w:t>каждо</w:t>
      </w:r>
      <w:r w:rsidRPr="008014F1">
        <w:rPr>
          <w:rFonts w:ascii="Times New Roman" w:hAnsi="Times New Roman"/>
          <w:w w:val="114"/>
          <w:sz w:val="24"/>
          <w:szCs w:val="24"/>
          <w:lang w:val="ru-RU"/>
        </w:rPr>
        <w:t>м</w:t>
      </w:r>
      <w:r w:rsidRPr="008014F1">
        <w:rPr>
          <w:rFonts w:ascii="Times New Roman" w:hAnsi="Times New Roman"/>
          <w:spacing w:val="10"/>
          <w:w w:val="114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5"/>
          <w:w w:val="114"/>
          <w:sz w:val="24"/>
          <w:szCs w:val="24"/>
          <w:lang w:val="ru-RU"/>
        </w:rPr>
        <w:t>класс</w:t>
      </w:r>
      <w:r w:rsidRPr="008014F1">
        <w:rPr>
          <w:rFonts w:ascii="Times New Roman" w:hAnsi="Times New Roman"/>
          <w:w w:val="114"/>
          <w:sz w:val="24"/>
          <w:szCs w:val="24"/>
          <w:lang w:val="ru-RU"/>
        </w:rPr>
        <w:t>е</w:t>
      </w:r>
      <w:r w:rsidRPr="008014F1">
        <w:rPr>
          <w:rFonts w:ascii="Times New Roman" w:hAnsi="Times New Roman"/>
          <w:spacing w:val="-4"/>
          <w:w w:val="114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z w:val="24"/>
          <w:szCs w:val="24"/>
          <w:lang w:val="ru-RU"/>
        </w:rPr>
        <w:t>в</w:t>
      </w:r>
      <w:r w:rsidRPr="008014F1">
        <w:rPr>
          <w:rFonts w:ascii="Times New Roman" w:hAnsi="Times New Roman"/>
          <w:spacing w:val="18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3"/>
          <w:sz w:val="24"/>
          <w:szCs w:val="24"/>
          <w:lang w:val="ru-RU"/>
        </w:rPr>
        <w:t>качеств</w:t>
      </w:r>
      <w:r w:rsidRPr="008014F1">
        <w:rPr>
          <w:rFonts w:ascii="Times New Roman" w:hAnsi="Times New Roman"/>
          <w:w w:val="113"/>
          <w:sz w:val="24"/>
          <w:szCs w:val="24"/>
          <w:lang w:val="ru-RU"/>
        </w:rPr>
        <w:t>е</w:t>
      </w:r>
      <w:r w:rsidRPr="008014F1">
        <w:rPr>
          <w:rFonts w:ascii="Times New Roman" w:hAnsi="Times New Roman"/>
          <w:spacing w:val="3"/>
          <w:w w:val="113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1"/>
          <w:sz w:val="24"/>
          <w:szCs w:val="24"/>
          <w:lang w:val="ru-RU"/>
        </w:rPr>
        <w:t>дополни</w:t>
      </w:r>
      <w:r w:rsidRPr="008014F1">
        <w:rPr>
          <w:rFonts w:ascii="Times New Roman" w:hAnsi="Times New Roman"/>
          <w:spacing w:val="5"/>
          <w:w w:val="115"/>
          <w:sz w:val="24"/>
          <w:szCs w:val="24"/>
          <w:lang w:val="ru-RU"/>
        </w:rPr>
        <w:t>тельног</w:t>
      </w:r>
      <w:r w:rsidRPr="008014F1">
        <w:rPr>
          <w:rFonts w:ascii="Times New Roman" w:hAnsi="Times New Roman"/>
          <w:w w:val="115"/>
          <w:sz w:val="24"/>
          <w:szCs w:val="24"/>
          <w:lang w:val="ru-RU"/>
        </w:rPr>
        <w:t>о</w:t>
      </w:r>
      <w:r w:rsidRPr="008014F1">
        <w:rPr>
          <w:rFonts w:ascii="Times New Roman" w:hAnsi="Times New Roman"/>
          <w:spacing w:val="23"/>
          <w:w w:val="115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5"/>
          <w:w w:val="115"/>
          <w:sz w:val="24"/>
          <w:szCs w:val="24"/>
          <w:lang w:val="ru-RU"/>
        </w:rPr>
        <w:t>задани</w:t>
      </w:r>
      <w:r w:rsidRPr="008014F1">
        <w:rPr>
          <w:rFonts w:ascii="Times New Roman" w:hAnsi="Times New Roman"/>
          <w:w w:val="115"/>
          <w:sz w:val="24"/>
          <w:szCs w:val="24"/>
          <w:lang w:val="ru-RU"/>
        </w:rPr>
        <w:t xml:space="preserve">я  к </w:t>
      </w:r>
      <w:r w:rsidRPr="008014F1">
        <w:rPr>
          <w:rFonts w:ascii="Times New Roman" w:hAnsi="Times New Roman"/>
          <w:spacing w:val="3"/>
          <w:w w:val="115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5"/>
          <w:w w:val="115"/>
          <w:sz w:val="24"/>
          <w:szCs w:val="24"/>
          <w:lang w:val="ru-RU"/>
        </w:rPr>
        <w:t>упражнения</w:t>
      </w:r>
      <w:r w:rsidRPr="008014F1">
        <w:rPr>
          <w:rFonts w:ascii="Times New Roman" w:hAnsi="Times New Roman"/>
          <w:w w:val="115"/>
          <w:sz w:val="24"/>
          <w:szCs w:val="24"/>
          <w:lang w:val="ru-RU"/>
        </w:rPr>
        <w:t>м</w:t>
      </w:r>
      <w:r w:rsidRPr="008014F1">
        <w:rPr>
          <w:rFonts w:ascii="Times New Roman" w:hAnsi="Times New Roman"/>
          <w:spacing w:val="59"/>
          <w:w w:val="115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5"/>
          <w:w w:val="115"/>
          <w:sz w:val="24"/>
          <w:szCs w:val="24"/>
          <w:lang w:val="ru-RU"/>
        </w:rPr>
        <w:t>предлагаетс</w:t>
      </w:r>
      <w:r w:rsidRPr="008014F1">
        <w:rPr>
          <w:rFonts w:ascii="Times New Roman" w:hAnsi="Times New Roman"/>
          <w:w w:val="115"/>
          <w:sz w:val="24"/>
          <w:szCs w:val="24"/>
          <w:lang w:val="ru-RU"/>
        </w:rPr>
        <w:t>я</w:t>
      </w:r>
      <w:r w:rsidRPr="008014F1">
        <w:rPr>
          <w:rFonts w:ascii="Times New Roman" w:hAnsi="Times New Roman"/>
          <w:spacing w:val="33"/>
          <w:w w:val="115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5"/>
          <w:w w:val="115"/>
          <w:sz w:val="24"/>
          <w:szCs w:val="24"/>
          <w:lang w:val="ru-RU"/>
        </w:rPr>
        <w:t>наблюдени</w:t>
      </w:r>
      <w:r w:rsidRPr="008014F1">
        <w:rPr>
          <w:rFonts w:ascii="Times New Roman" w:hAnsi="Times New Roman"/>
          <w:w w:val="115"/>
          <w:sz w:val="24"/>
          <w:szCs w:val="24"/>
          <w:lang w:val="ru-RU"/>
        </w:rPr>
        <w:t>е</w:t>
      </w:r>
      <w:r w:rsidRPr="008014F1">
        <w:rPr>
          <w:rFonts w:ascii="Times New Roman" w:hAnsi="Times New Roman"/>
          <w:spacing w:val="1"/>
          <w:w w:val="115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3"/>
          <w:sz w:val="24"/>
          <w:szCs w:val="24"/>
          <w:lang w:val="ru-RU"/>
        </w:rPr>
        <w:t xml:space="preserve">над </w:t>
      </w:r>
      <w:r w:rsidRPr="008014F1">
        <w:rPr>
          <w:rFonts w:ascii="Times New Roman" w:hAnsi="Times New Roman"/>
          <w:spacing w:val="4"/>
          <w:w w:val="111"/>
          <w:sz w:val="24"/>
          <w:szCs w:val="24"/>
          <w:lang w:val="ru-RU"/>
        </w:rPr>
        <w:t>однокоренным</w:t>
      </w:r>
      <w:r w:rsidRPr="008014F1">
        <w:rPr>
          <w:rFonts w:ascii="Times New Roman" w:hAnsi="Times New Roman"/>
          <w:w w:val="111"/>
          <w:sz w:val="24"/>
          <w:szCs w:val="24"/>
          <w:lang w:val="ru-RU"/>
        </w:rPr>
        <w:t>и</w:t>
      </w:r>
      <w:r w:rsidRPr="008014F1">
        <w:rPr>
          <w:rFonts w:ascii="Times New Roman" w:hAnsi="Times New Roman"/>
          <w:spacing w:val="27"/>
          <w:w w:val="111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1"/>
          <w:sz w:val="24"/>
          <w:szCs w:val="24"/>
          <w:lang w:val="ru-RU"/>
        </w:rPr>
        <w:t>словам</w:t>
      </w:r>
      <w:r w:rsidRPr="008014F1">
        <w:rPr>
          <w:rFonts w:ascii="Times New Roman" w:hAnsi="Times New Roman"/>
          <w:w w:val="111"/>
          <w:sz w:val="24"/>
          <w:szCs w:val="24"/>
          <w:lang w:val="ru-RU"/>
        </w:rPr>
        <w:t>и</w:t>
      </w:r>
      <w:r w:rsidRPr="008014F1">
        <w:rPr>
          <w:rFonts w:ascii="Times New Roman" w:hAnsi="Times New Roman"/>
          <w:spacing w:val="30"/>
          <w:w w:val="111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z w:val="24"/>
          <w:szCs w:val="24"/>
          <w:lang w:val="ru-RU"/>
        </w:rPr>
        <w:t>и</w:t>
      </w:r>
      <w:r w:rsidRPr="008014F1">
        <w:rPr>
          <w:rFonts w:ascii="Times New Roman" w:hAnsi="Times New Roman"/>
          <w:spacing w:val="4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и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х </w:t>
      </w:r>
      <w:r w:rsidRPr="008014F1">
        <w:rPr>
          <w:rFonts w:ascii="Times New Roman" w:hAnsi="Times New Roman"/>
          <w:spacing w:val="9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5"/>
          <w:w w:val="115"/>
          <w:sz w:val="24"/>
          <w:szCs w:val="24"/>
          <w:lang w:val="ru-RU"/>
        </w:rPr>
        <w:t>значением</w:t>
      </w:r>
      <w:r w:rsidRPr="008014F1">
        <w:rPr>
          <w:rFonts w:ascii="Times New Roman" w:hAnsi="Times New Roman"/>
          <w:w w:val="115"/>
          <w:sz w:val="24"/>
          <w:szCs w:val="24"/>
          <w:lang w:val="ru-RU"/>
        </w:rPr>
        <w:t>,</w:t>
      </w:r>
      <w:r w:rsidRPr="008014F1">
        <w:rPr>
          <w:rFonts w:ascii="Times New Roman" w:hAnsi="Times New Roman"/>
          <w:spacing w:val="9"/>
          <w:w w:val="115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5"/>
          <w:w w:val="115"/>
          <w:sz w:val="24"/>
          <w:szCs w:val="24"/>
          <w:lang w:val="ru-RU"/>
        </w:rPr>
        <w:t>задани</w:t>
      </w:r>
      <w:r w:rsidRPr="008014F1">
        <w:rPr>
          <w:rFonts w:ascii="Times New Roman" w:hAnsi="Times New Roman"/>
          <w:w w:val="115"/>
          <w:sz w:val="24"/>
          <w:szCs w:val="24"/>
          <w:lang w:val="ru-RU"/>
        </w:rPr>
        <w:t>я</w:t>
      </w:r>
      <w:r w:rsidRPr="008014F1">
        <w:rPr>
          <w:rFonts w:ascii="Times New Roman" w:hAnsi="Times New Roman"/>
          <w:spacing w:val="25"/>
          <w:w w:val="115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н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а  </w:t>
      </w:r>
      <w:r w:rsidRPr="008014F1">
        <w:rPr>
          <w:rFonts w:ascii="Times New Roman" w:hAnsi="Times New Roman"/>
          <w:spacing w:val="4"/>
          <w:w w:val="114"/>
          <w:sz w:val="24"/>
          <w:szCs w:val="24"/>
          <w:lang w:val="ru-RU"/>
        </w:rPr>
        <w:t xml:space="preserve">нахождение </w:t>
      </w:r>
      <w:r w:rsidRPr="008014F1">
        <w:rPr>
          <w:rFonts w:ascii="Times New Roman" w:hAnsi="Times New Roman"/>
          <w:spacing w:val="4"/>
          <w:w w:val="112"/>
          <w:sz w:val="24"/>
          <w:szCs w:val="24"/>
          <w:lang w:val="ru-RU"/>
        </w:rPr>
        <w:t>однокоренны</w:t>
      </w:r>
      <w:r w:rsidRPr="008014F1">
        <w:rPr>
          <w:rFonts w:ascii="Times New Roman" w:hAnsi="Times New Roman"/>
          <w:w w:val="112"/>
          <w:sz w:val="24"/>
          <w:szCs w:val="24"/>
          <w:lang w:val="ru-RU"/>
        </w:rPr>
        <w:t>х</w:t>
      </w:r>
      <w:r w:rsidRPr="008014F1">
        <w:rPr>
          <w:rFonts w:ascii="Times New Roman" w:hAnsi="Times New Roman"/>
          <w:spacing w:val="8"/>
          <w:w w:val="11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сло</w:t>
      </w:r>
      <w:r w:rsidRPr="008014F1">
        <w:rPr>
          <w:rFonts w:ascii="Times New Roman" w:hAnsi="Times New Roman"/>
          <w:sz w:val="24"/>
          <w:szCs w:val="24"/>
          <w:lang w:val="ru-RU"/>
        </w:rPr>
        <w:t>в</w:t>
      </w:r>
      <w:r w:rsidRPr="008014F1">
        <w:rPr>
          <w:rFonts w:ascii="Times New Roman" w:hAnsi="Times New Roman"/>
          <w:spacing w:val="48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z w:val="24"/>
          <w:szCs w:val="24"/>
          <w:lang w:val="ru-RU"/>
        </w:rPr>
        <w:t>и</w:t>
      </w:r>
      <w:r w:rsidRPr="008014F1">
        <w:rPr>
          <w:rFonts w:ascii="Times New Roman" w:hAnsi="Times New Roman"/>
          <w:spacing w:val="25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5"/>
          <w:w w:val="116"/>
          <w:sz w:val="24"/>
          <w:szCs w:val="24"/>
          <w:lang w:val="ru-RU"/>
        </w:rPr>
        <w:t>корн</w:t>
      </w:r>
      <w:r w:rsidRPr="008014F1">
        <w:rPr>
          <w:rFonts w:ascii="Times New Roman" w:hAnsi="Times New Roman"/>
          <w:w w:val="116"/>
          <w:sz w:val="24"/>
          <w:szCs w:val="24"/>
          <w:lang w:val="ru-RU"/>
        </w:rPr>
        <w:t xml:space="preserve">я </w:t>
      </w:r>
      <w:r w:rsidRPr="008014F1">
        <w:rPr>
          <w:rFonts w:ascii="Times New Roman" w:hAnsi="Times New Roman"/>
          <w:sz w:val="24"/>
          <w:szCs w:val="24"/>
          <w:lang w:val="ru-RU"/>
        </w:rPr>
        <w:t>в</w:t>
      </w:r>
      <w:r w:rsidRPr="008014F1">
        <w:rPr>
          <w:rFonts w:ascii="Times New Roman" w:hAnsi="Times New Roman"/>
          <w:spacing w:val="18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ни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х </w:t>
      </w:r>
      <w:r w:rsidRPr="008014F1">
        <w:rPr>
          <w:rFonts w:ascii="Times New Roman" w:hAnsi="Times New Roman"/>
          <w:spacing w:val="6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5"/>
          <w:w w:val="114"/>
          <w:sz w:val="24"/>
          <w:szCs w:val="24"/>
          <w:lang w:val="ru-RU"/>
        </w:rPr>
        <w:t>суффикса</w:t>
      </w:r>
      <w:r w:rsidRPr="008014F1">
        <w:rPr>
          <w:rFonts w:ascii="Times New Roman" w:hAnsi="Times New Roman"/>
          <w:w w:val="114"/>
          <w:sz w:val="24"/>
          <w:szCs w:val="24"/>
          <w:lang w:val="ru-RU"/>
        </w:rPr>
        <w:t>,</w:t>
      </w:r>
      <w:r w:rsidRPr="008014F1">
        <w:rPr>
          <w:rFonts w:ascii="Times New Roman" w:hAnsi="Times New Roman"/>
          <w:spacing w:val="3"/>
          <w:w w:val="114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5"/>
          <w:w w:val="114"/>
          <w:sz w:val="24"/>
          <w:szCs w:val="24"/>
          <w:lang w:val="ru-RU"/>
        </w:rPr>
        <w:t>приставки</w:t>
      </w:r>
      <w:r w:rsidRPr="008014F1">
        <w:rPr>
          <w:rFonts w:ascii="Times New Roman" w:hAnsi="Times New Roman"/>
          <w:w w:val="114"/>
          <w:sz w:val="24"/>
          <w:szCs w:val="24"/>
          <w:lang w:val="ru-RU"/>
        </w:rPr>
        <w:t>;</w:t>
      </w:r>
      <w:r w:rsidRPr="008014F1">
        <w:rPr>
          <w:rFonts w:ascii="Times New Roman" w:hAnsi="Times New Roman"/>
          <w:spacing w:val="14"/>
          <w:w w:val="114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н</w:t>
      </w:r>
      <w:r w:rsidRPr="008014F1">
        <w:rPr>
          <w:rFonts w:ascii="Times New Roman" w:hAnsi="Times New Roman"/>
          <w:sz w:val="24"/>
          <w:szCs w:val="24"/>
          <w:lang w:val="ru-RU"/>
        </w:rPr>
        <w:t>а</w:t>
      </w:r>
      <w:r w:rsidRPr="008014F1">
        <w:rPr>
          <w:rFonts w:ascii="Times New Roman" w:hAnsi="Times New Roman"/>
          <w:spacing w:val="38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08"/>
          <w:sz w:val="24"/>
          <w:szCs w:val="24"/>
          <w:lang w:val="ru-RU"/>
        </w:rPr>
        <w:t xml:space="preserve">подбор </w:t>
      </w:r>
      <w:r w:rsidRPr="008014F1">
        <w:rPr>
          <w:rFonts w:ascii="Times New Roman" w:hAnsi="Times New Roman"/>
          <w:spacing w:val="4"/>
          <w:w w:val="112"/>
          <w:sz w:val="24"/>
          <w:szCs w:val="24"/>
          <w:lang w:val="ru-RU"/>
        </w:rPr>
        <w:t>однокоренны</w:t>
      </w:r>
      <w:r w:rsidRPr="008014F1">
        <w:rPr>
          <w:rFonts w:ascii="Times New Roman" w:hAnsi="Times New Roman"/>
          <w:w w:val="112"/>
          <w:sz w:val="24"/>
          <w:szCs w:val="24"/>
          <w:lang w:val="ru-RU"/>
        </w:rPr>
        <w:t>х</w:t>
      </w:r>
      <w:r w:rsidRPr="008014F1">
        <w:rPr>
          <w:rFonts w:ascii="Times New Roman" w:hAnsi="Times New Roman"/>
          <w:spacing w:val="21"/>
          <w:w w:val="11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2"/>
          <w:sz w:val="24"/>
          <w:szCs w:val="24"/>
          <w:lang w:val="ru-RU"/>
        </w:rPr>
        <w:t>слов</w:t>
      </w:r>
      <w:r w:rsidRPr="008014F1">
        <w:rPr>
          <w:rFonts w:ascii="Times New Roman" w:hAnsi="Times New Roman"/>
          <w:w w:val="112"/>
          <w:sz w:val="24"/>
          <w:szCs w:val="24"/>
          <w:lang w:val="ru-RU"/>
        </w:rPr>
        <w:t>.</w:t>
      </w:r>
      <w:r w:rsidRPr="008014F1">
        <w:rPr>
          <w:rFonts w:ascii="Times New Roman" w:hAnsi="Times New Roman"/>
          <w:spacing w:val="19"/>
          <w:w w:val="11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В</w:t>
      </w:r>
      <w:r w:rsidRPr="008014F1">
        <w:rPr>
          <w:rFonts w:ascii="Times New Roman" w:hAnsi="Times New Roman"/>
          <w:sz w:val="24"/>
          <w:szCs w:val="24"/>
          <w:lang w:val="ru-RU"/>
        </w:rPr>
        <w:t>о</w:t>
      </w:r>
      <w:r w:rsidRPr="008014F1">
        <w:rPr>
          <w:rFonts w:ascii="Times New Roman" w:hAnsi="Times New Roman"/>
          <w:spacing w:val="30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b/>
          <w:bCs/>
          <w:spacing w:val="4"/>
          <w:sz w:val="24"/>
          <w:szCs w:val="24"/>
          <w:lang w:val="ru-RU"/>
        </w:rPr>
        <w:t>2-</w:t>
      </w:r>
      <w:r w:rsidRPr="008014F1">
        <w:rPr>
          <w:rFonts w:ascii="Times New Roman" w:hAnsi="Times New Roman"/>
          <w:b/>
          <w:bCs/>
          <w:sz w:val="24"/>
          <w:szCs w:val="24"/>
          <w:lang w:val="ru-RU"/>
        </w:rPr>
        <w:t xml:space="preserve">м </w:t>
      </w:r>
      <w:r w:rsidRPr="008014F1">
        <w:rPr>
          <w:rFonts w:ascii="Times New Roman" w:hAnsi="Times New Roman"/>
          <w:b/>
          <w:bCs/>
          <w:spacing w:val="10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b/>
          <w:bCs/>
          <w:spacing w:val="4"/>
          <w:w w:val="108"/>
          <w:sz w:val="24"/>
          <w:szCs w:val="24"/>
          <w:lang w:val="ru-RU"/>
        </w:rPr>
        <w:t>класс</w:t>
      </w:r>
      <w:r w:rsidRPr="008014F1">
        <w:rPr>
          <w:rFonts w:ascii="Times New Roman" w:hAnsi="Times New Roman"/>
          <w:b/>
          <w:bCs/>
          <w:w w:val="108"/>
          <w:sz w:val="24"/>
          <w:szCs w:val="24"/>
          <w:lang w:val="ru-RU"/>
        </w:rPr>
        <w:t>е</w:t>
      </w:r>
      <w:r w:rsidRPr="008014F1">
        <w:rPr>
          <w:rFonts w:ascii="Times New Roman" w:hAnsi="Times New Roman"/>
          <w:b/>
          <w:bCs/>
          <w:spacing w:val="17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5"/>
          <w:w w:val="116"/>
          <w:sz w:val="24"/>
          <w:szCs w:val="24"/>
          <w:lang w:val="ru-RU"/>
        </w:rPr>
        <w:t>дл</w:t>
      </w:r>
      <w:r w:rsidRPr="008014F1">
        <w:rPr>
          <w:rFonts w:ascii="Times New Roman" w:hAnsi="Times New Roman"/>
          <w:w w:val="116"/>
          <w:sz w:val="24"/>
          <w:szCs w:val="24"/>
          <w:lang w:val="ru-RU"/>
        </w:rPr>
        <w:t>я</w:t>
      </w:r>
      <w:r w:rsidRPr="008014F1">
        <w:rPr>
          <w:rFonts w:ascii="Times New Roman" w:hAnsi="Times New Roman"/>
          <w:spacing w:val="11"/>
          <w:w w:val="116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5"/>
          <w:w w:val="116"/>
          <w:sz w:val="24"/>
          <w:szCs w:val="24"/>
          <w:lang w:val="ru-RU"/>
        </w:rPr>
        <w:t>анализ</w:t>
      </w:r>
      <w:r w:rsidRPr="008014F1">
        <w:rPr>
          <w:rFonts w:ascii="Times New Roman" w:hAnsi="Times New Roman"/>
          <w:w w:val="116"/>
          <w:sz w:val="24"/>
          <w:szCs w:val="24"/>
          <w:lang w:val="ru-RU"/>
        </w:rPr>
        <w:t>а</w:t>
      </w:r>
      <w:r w:rsidRPr="008014F1">
        <w:rPr>
          <w:rFonts w:ascii="Times New Roman" w:hAnsi="Times New Roman"/>
          <w:spacing w:val="9"/>
          <w:w w:val="116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пред</w:t>
      </w:r>
      <w:r w:rsidRPr="008014F1">
        <w:rPr>
          <w:rFonts w:ascii="Times New Roman" w:hAnsi="Times New Roman"/>
          <w:spacing w:val="4"/>
          <w:w w:val="113"/>
          <w:sz w:val="24"/>
          <w:szCs w:val="24"/>
          <w:lang w:val="ru-RU"/>
        </w:rPr>
        <w:t>лагаютс</w:t>
      </w:r>
      <w:r w:rsidRPr="008014F1">
        <w:rPr>
          <w:rFonts w:ascii="Times New Roman" w:hAnsi="Times New Roman"/>
          <w:w w:val="113"/>
          <w:sz w:val="24"/>
          <w:szCs w:val="24"/>
          <w:lang w:val="ru-RU"/>
        </w:rPr>
        <w:t>я</w:t>
      </w:r>
      <w:r w:rsidRPr="008014F1">
        <w:rPr>
          <w:rFonts w:ascii="Times New Roman" w:hAnsi="Times New Roman"/>
          <w:spacing w:val="25"/>
          <w:w w:val="113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3"/>
          <w:sz w:val="24"/>
          <w:szCs w:val="24"/>
          <w:lang w:val="ru-RU"/>
        </w:rPr>
        <w:t>существительны</w:t>
      </w:r>
      <w:r w:rsidRPr="008014F1">
        <w:rPr>
          <w:rFonts w:ascii="Times New Roman" w:hAnsi="Times New Roman"/>
          <w:w w:val="113"/>
          <w:sz w:val="24"/>
          <w:szCs w:val="24"/>
          <w:lang w:val="ru-RU"/>
        </w:rPr>
        <w:t>е</w:t>
      </w:r>
      <w:r w:rsidRPr="008014F1">
        <w:rPr>
          <w:rFonts w:ascii="Times New Roman" w:hAnsi="Times New Roman"/>
          <w:spacing w:val="4"/>
          <w:w w:val="113"/>
          <w:sz w:val="24"/>
          <w:szCs w:val="24"/>
          <w:lang w:val="ru-RU"/>
        </w:rPr>
        <w:t xml:space="preserve"> мужског</w:t>
      </w:r>
      <w:r w:rsidRPr="008014F1">
        <w:rPr>
          <w:rFonts w:ascii="Times New Roman" w:hAnsi="Times New Roman"/>
          <w:w w:val="113"/>
          <w:sz w:val="24"/>
          <w:szCs w:val="24"/>
          <w:lang w:val="ru-RU"/>
        </w:rPr>
        <w:t>о</w:t>
      </w:r>
      <w:r w:rsidRPr="008014F1">
        <w:rPr>
          <w:rFonts w:ascii="Times New Roman" w:hAnsi="Times New Roman"/>
          <w:spacing w:val="17"/>
          <w:w w:val="113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род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а </w:t>
      </w:r>
      <w:r w:rsidRPr="008014F1">
        <w:rPr>
          <w:rFonts w:ascii="Times New Roman" w:hAnsi="Times New Roman"/>
          <w:spacing w:val="10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w w:val="106"/>
          <w:sz w:val="24"/>
          <w:szCs w:val="24"/>
          <w:lang w:val="ru-RU"/>
        </w:rPr>
        <w:t>с</w:t>
      </w:r>
      <w:r w:rsidRPr="008014F1">
        <w:rPr>
          <w:rFonts w:ascii="Times New Roman" w:hAnsi="Times New Roman"/>
          <w:spacing w:val="21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2"/>
          <w:sz w:val="24"/>
          <w:szCs w:val="24"/>
          <w:lang w:val="ru-RU"/>
        </w:rPr>
        <w:t>нулевы</w:t>
      </w:r>
      <w:r w:rsidRPr="008014F1">
        <w:rPr>
          <w:rFonts w:ascii="Times New Roman" w:hAnsi="Times New Roman"/>
          <w:w w:val="112"/>
          <w:sz w:val="24"/>
          <w:szCs w:val="24"/>
          <w:lang w:val="ru-RU"/>
        </w:rPr>
        <w:t>м</w:t>
      </w:r>
      <w:r w:rsidRPr="008014F1">
        <w:rPr>
          <w:rFonts w:ascii="Times New Roman" w:hAnsi="Times New Roman"/>
          <w:spacing w:val="20"/>
          <w:w w:val="11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2"/>
          <w:sz w:val="24"/>
          <w:szCs w:val="24"/>
          <w:lang w:val="ru-RU"/>
        </w:rPr>
        <w:t>окончанием</w:t>
      </w:r>
      <w:r w:rsidRPr="008014F1">
        <w:rPr>
          <w:rFonts w:ascii="Times New Roman" w:hAnsi="Times New Roman"/>
          <w:spacing w:val="11"/>
          <w:w w:val="11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тип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а </w:t>
      </w:r>
      <w:r w:rsidRPr="008014F1">
        <w:rPr>
          <w:rFonts w:ascii="Times New Roman" w:hAnsi="Times New Roman"/>
          <w:spacing w:val="7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i/>
          <w:iCs/>
          <w:spacing w:val="4"/>
          <w:sz w:val="24"/>
          <w:szCs w:val="24"/>
          <w:lang w:val="ru-RU"/>
        </w:rPr>
        <w:t>ду</w:t>
      </w:r>
      <w:r w:rsidRPr="008014F1">
        <w:rPr>
          <w:rFonts w:ascii="Times New Roman" w:hAnsi="Times New Roman"/>
          <w:i/>
          <w:iCs/>
          <w:sz w:val="24"/>
          <w:szCs w:val="24"/>
          <w:lang w:val="ru-RU"/>
        </w:rPr>
        <w:t>б</w:t>
      </w:r>
      <w:r w:rsidRPr="008014F1">
        <w:rPr>
          <w:rFonts w:ascii="Times New Roman" w:hAnsi="Times New Roman"/>
          <w:i/>
          <w:iCs/>
          <w:spacing w:val="27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i/>
          <w:iCs/>
          <w:sz w:val="24"/>
          <w:szCs w:val="24"/>
          <w:lang w:val="ru-RU"/>
        </w:rPr>
        <w:t>–</w:t>
      </w:r>
      <w:r w:rsidRPr="008014F1">
        <w:rPr>
          <w:rFonts w:ascii="Times New Roman" w:hAnsi="Times New Roman"/>
          <w:i/>
          <w:iCs/>
          <w:spacing w:val="23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i/>
          <w:iCs/>
          <w:spacing w:val="4"/>
          <w:sz w:val="24"/>
          <w:szCs w:val="24"/>
          <w:lang w:val="ru-RU"/>
        </w:rPr>
        <w:t>дубок</w:t>
      </w:r>
      <w:r w:rsidRPr="008014F1">
        <w:rPr>
          <w:rFonts w:ascii="Times New Roman" w:hAnsi="Times New Roman"/>
          <w:i/>
          <w:iCs/>
          <w:sz w:val="24"/>
          <w:szCs w:val="24"/>
          <w:lang w:val="ru-RU"/>
        </w:rPr>
        <w:t xml:space="preserve">, </w:t>
      </w:r>
      <w:r w:rsidRPr="008014F1">
        <w:rPr>
          <w:rFonts w:ascii="Times New Roman" w:hAnsi="Times New Roman"/>
          <w:i/>
          <w:iCs/>
          <w:spacing w:val="8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i/>
          <w:iCs/>
          <w:spacing w:val="4"/>
          <w:sz w:val="24"/>
          <w:szCs w:val="24"/>
          <w:lang w:val="ru-RU"/>
        </w:rPr>
        <w:t>ко</w:t>
      </w:r>
      <w:r w:rsidRPr="008014F1">
        <w:rPr>
          <w:rFonts w:ascii="Times New Roman" w:hAnsi="Times New Roman"/>
          <w:i/>
          <w:iCs/>
          <w:sz w:val="24"/>
          <w:szCs w:val="24"/>
          <w:lang w:val="ru-RU"/>
        </w:rPr>
        <w:t xml:space="preserve">т </w:t>
      </w:r>
      <w:r w:rsidRPr="008014F1">
        <w:rPr>
          <w:rFonts w:ascii="Times New Roman" w:hAnsi="Times New Roman"/>
          <w:i/>
          <w:iCs/>
          <w:spacing w:val="6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i/>
          <w:iCs/>
          <w:sz w:val="24"/>
          <w:szCs w:val="24"/>
          <w:lang w:val="ru-RU"/>
        </w:rPr>
        <w:t>–</w:t>
      </w:r>
      <w:r w:rsidRPr="008014F1">
        <w:rPr>
          <w:rFonts w:ascii="Times New Roman" w:hAnsi="Times New Roman"/>
          <w:i/>
          <w:iCs/>
          <w:spacing w:val="23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i/>
          <w:iCs/>
          <w:spacing w:val="5"/>
          <w:w w:val="115"/>
          <w:sz w:val="24"/>
          <w:szCs w:val="24"/>
          <w:lang w:val="ru-RU"/>
        </w:rPr>
        <w:t>котёнок</w:t>
      </w:r>
      <w:r w:rsidRPr="008014F1">
        <w:rPr>
          <w:rFonts w:ascii="Times New Roman" w:hAnsi="Times New Roman"/>
          <w:i/>
          <w:iCs/>
          <w:w w:val="115"/>
          <w:sz w:val="24"/>
          <w:szCs w:val="24"/>
          <w:lang w:val="ru-RU"/>
        </w:rPr>
        <w:t>,</w:t>
      </w:r>
      <w:r w:rsidRPr="008014F1">
        <w:rPr>
          <w:rFonts w:ascii="Times New Roman" w:hAnsi="Times New Roman"/>
          <w:i/>
          <w:iCs/>
          <w:spacing w:val="-6"/>
          <w:w w:val="115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i/>
          <w:iCs/>
          <w:spacing w:val="5"/>
          <w:w w:val="115"/>
          <w:sz w:val="24"/>
          <w:szCs w:val="24"/>
          <w:lang w:val="ru-RU"/>
        </w:rPr>
        <w:t>сто</w:t>
      </w:r>
      <w:r w:rsidRPr="008014F1">
        <w:rPr>
          <w:rFonts w:ascii="Times New Roman" w:hAnsi="Times New Roman"/>
          <w:i/>
          <w:iCs/>
          <w:w w:val="115"/>
          <w:sz w:val="24"/>
          <w:szCs w:val="24"/>
          <w:lang w:val="ru-RU"/>
        </w:rPr>
        <w:t>л</w:t>
      </w:r>
      <w:r w:rsidRPr="008014F1">
        <w:rPr>
          <w:rFonts w:ascii="Times New Roman" w:hAnsi="Times New Roman"/>
          <w:i/>
          <w:iCs/>
          <w:spacing w:val="-7"/>
          <w:w w:val="115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i/>
          <w:iCs/>
          <w:w w:val="123"/>
          <w:sz w:val="24"/>
          <w:szCs w:val="24"/>
          <w:lang w:val="ru-RU"/>
        </w:rPr>
        <w:t>–</w:t>
      </w:r>
      <w:r w:rsidRPr="008014F1">
        <w:rPr>
          <w:rFonts w:ascii="Times New Roman" w:hAnsi="Times New Roman"/>
          <w:i/>
          <w:iCs/>
          <w:spacing w:val="-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i/>
          <w:iCs/>
          <w:spacing w:val="5"/>
          <w:w w:val="118"/>
          <w:sz w:val="24"/>
          <w:szCs w:val="24"/>
          <w:lang w:val="ru-RU"/>
        </w:rPr>
        <w:t>столи</w:t>
      </w:r>
      <w:r w:rsidRPr="008014F1">
        <w:rPr>
          <w:rFonts w:ascii="Times New Roman" w:hAnsi="Times New Roman"/>
          <w:i/>
          <w:iCs/>
          <w:w w:val="118"/>
          <w:sz w:val="24"/>
          <w:szCs w:val="24"/>
          <w:lang w:val="ru-RU"/>
        </w:rPr>
        <w:t>к</w:t>
      </w:r>
      <w:r w:rsidRPr="008014F1">
        <w:rPr>
          <w:rFonts w:ascii="Times New Roman" w:hAnsi="Times New Roman"/>
          <w:i/>
          <w:iCs/>
          <w:spacing w:val="-9"/>
          <w:w w:val="118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z w:val="24"/>
          <w:szCs w:val="24"/>
          <w:lang w:val="ru-RU"/>
        </w:rPr>
        <w:t>и</w:t>
      </w:r>
      <w:r w:rsidRPr="008014F1">
        <w:rPr>
          <w:rFonts w:ascii="Times New Roman" w:hAnsi="Times New Roman"/>
          <w:spacing w:val="17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5"/>
          <w:w w:val="124"/>
          <w:sz w:val="24"/>
          <w:szCs w:val="24"/>
          <w:lang w:val="ru-RU"/>
        </w:rPr>
        <w:t>т.п.</w:t>
      </w:r>
      <w:r w:rsidRPr="008014F1">
        <w:rPr>
          <w:rFonts w:ascii="Times New Roman" w:hAnsi="Times New Roman"/>
          <w:w w:val="124"/>
          <w:sz w:val="24"/>
          <w:szCs w:val="24"/>
          <w:lang w:val="ru-RU"/>
        </w:rPr>
        <w:t>,</w:t>
      </w:r>
      <w:r w:rsidRPr="008014F1">
        <w:rPr>
          <w:rFonts w:ascii="Times New Roman" w:hAnsi="Times New Roman"/>
          <w:spacing w:val="-15"/>
          <w:w w:val="124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z w:val="24"/>
          <w:szCs w:val="24"/>
          <w:lang w:val="ru-RU"/>
        </w:rPr>
        <w:t>а</w:t>
      </w:r>
      <w:r w:rsidRPr="008014F1">
        <w:rPr>
          <w:rFonts w:ascii="Times New Roman" w:hAnsi="Times New Roman"/>
          <w:spacing w:val="15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дл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я </w:t>
      </w:r>
      <w:r w:rsidRPr="008014F1">
        <w:rPr>
          <w:rFonts w:ascii="Times New Roman" w:hAnsi="Times New Roman"/>
          <w:spacing w:val="1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2"/>
          <w:sz w:val="24"/>
          <w:szCs w:val="24"/>
          <w:lang w:val="ru-RU"/>
        </w:rPr>
        <w:t>изуче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ни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я </w:t>
      </w:r>
      <w:r w:rsidRPr="008014F1">
        <w:rPr>
          <w:rFonts w:ascii="Times New Roman" w:hAnsi="Times New Roman"/>
          <w:spacing w:val="13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3"/>
          <w:sz w:val="24"/>
          <w:szCs w:val="24"/>
          <w:lang w:val="ru-RU"/>
        </w:rPr>
        <w:t>приставо</w:t>
      </w:r>
      <w:r w:rsidRPr="008014F1">
        <w:rPr>
          <w:rFonts w:ascii="Times New Roman" w:hAnsi="Times New Roman"/>
          <w:w w:val="113"/>
          <w:sz w:val="24"/>
          <w:szCs w:val="24"/>
          <w:lang w:val="ru-RU"/>
        </w:rPr>
        <w:t>к</w:t>
      </w:r>
      <w:r w:rsidRPr="008014F1">
        <w:rPr>
          <w:rFonts w:ascii="Times New Roman" w:hAnsi="Times New Roman"/>
          <w:spacing w:val="2"/>
          <w:w w:val="113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z w:val="24"/>
          <w:szCs w:val="24"/>
          <w:lang w:val="ru-RU"/>
        </w:rPr>
        <w:t>и</w:t>
      </w:r>
      <w:r w:rsidRPr="008014F1">
        <w:rPr>
          <w:rFonts w:ascii="Times New Roman" w:hAnsi="Times New Roman"/>
          <w:spacing w:val="23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2"/>
          <w:sz w:val="24"/>
          <w:szCs w:val="24"/>
          <w:lang w:val="ru-RU"/>
        </w:rPr>
        <w:t>образовани</w:t>
      </w:r>
      <w:r w:rsidRPr="008014F1">
        <w:rPr>
          <w:rFonts w:ascii="Times New Roman" w:hAnsi="Times New Roman"/>
          <w:w w:val="112"/>
          <w:sz w:val="24"/>
          <w:szCs w:val="24"/>
          <w:lang w:val="ru-RU"/>
        </w:rPr>
        <w:t>я</w:t>
      </w:r>
      <w:r w:rsidRPr="008014F1">
        <w:rPr>
          <w:rFonts w:ascii="Times New Roman" w:hAnsi="Times New Roman"/>
          <w:spacing w:val="4"/>
          <w:w w:val="11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сло</w:t>
      </w:r>
      <w:r w:rsidRPr="008014F1">
        <w:rPr>
          <w:rFonts w:ascii="Times New Roman" w:hAnsi="Times New Roman"/>
          <w:sz w:val="24"/>
          <w:szCs w:val="24"/>
          <w:lang w:val="ru-RU"/>
        </w:rPr>
        <w:t>в</w:t>
      </w:r>
      <w:r w:rsidRPr="008014F1">
        <w:rPr>
          <w:rFonts w:ascii="Times New Roman" w:hAnsi="Times New Roman"/>
          <w:spacing w:val="46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w w:val="106"/>
          <w:sz w:val="24"/>
          <w:szCs w:val="24"/>
          <w:lang w:val="ru-RU"/>
        </w:rPr>
        <w:t>с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1"/>
          <w:sz w:val="24"/>
          <w:szCs w:val="24"/>
          <w:lang w:val="ru-RU"/>
        </w:rPr>
        <w:t>помощь</w:t>
      </w:r>
      <w:r w:rsidRPr="008014F1">
        <w:rPr>
          <w:rFonts w:ascii="Times New Roman" w:hAnsi="Times New Roman"/>
          <w:w w:val="111"/>
          <w:sz w:val="24"/>
          <w:szCs w:val="24"/>
          <w:lang w:val="ru-RU"/>
        </w:rPr>
        <w:t>ю</w:t>
      </w:r>
      <w:r w:rsidRPr="008014F1">
        <w:rPr>
          <w:rFonts w:ascii="Times New Roman" w:hAnsi="Times New Roman"/>
          <w:spacing w:val="-5"/>
          <w:w w:val="111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1"/>
          <w:sz w:val="24"/>
          <w:szCs w:val="24"/>
          <w:lang w:val="ru-RU"/>
        </w:rPr>
        <w:t>приставо</w:t>
      </w:r>
      <w:r w:rsidRPr="008014F1">
        <w:rPr>
          <w:rFonts w:ascii="Times New Roman" w:hAnsi="Times New Roman"/>
          <w:w w:val="111"/>
          <w:sz w:val="24"/>
          <w:szCs w:val="24"/>
          <w:lang w:val="ru-RU"/>
        </w:rPr>
        <w:t>к</w:t>
      </w:r>
      <w:r w:rsidRPr="008014F1">
        <w:rPr>
          <w:rFonts w:ascii="Times New Roman" w:hAnsi="Times New Roman"/>
          <w:spacing w:val="23"/>
          <w:w w:val="111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z w:val="24"/>
          <w:szCs w:val="24"/>
          <w:lang w:val="ru-RU"/>
        </w:rPr>
        <w:t>–</w:t>
      </w:r>
      <w:r w:rsidRPr="008014F1">
        <w:rPr>
          <w:rFonts w:ascii="Times New Roman" w:hAnsi="Times New Roman"/>
          <w:spacing w:val="29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5"/>
          <w:w w:val="115"/>
          <w:sz w:val="24"/>
          <w:szCs w:val="24"/>
          <w:lang w:val="ru-RU"/>
        </w:rPr>
        <w:t>глаголы</w:t>
      </w:r>
      <w:r w:rsidRPr="008014F1">
        <w:rPr>
          <w:rFonts w:ascii="Times New Roman" w:hAnsi="Times New Roman"/>
          <w:w w:val="115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5"/>
          <w:w w:val="115"/>
          <w:sz w:val="24"/>
          <w:szCs w:val="24"/>
          <w:lang w:val="ru-RU"/>
        </w:rPr>
        <w:t>движени</w:t>
      </w:r>
      <w:r w:rsidRPr="008014F1">
        <w:rPr>
          <w:rFonts w:ascii="Times New Roman" w:hAnsi="Times New Roman"/>
          <w:w w:val="115"/>
          <w:sz w:val="24"/>
          <w:szCs w:val="24"/>
          <w:lang w:val="ru-RU"/>
        </w:rPr>
        <w:t>я</w:t>
      </w:r>
      <w:r w:rsidRPr="008014F1">
        <w:rPr>
          <w:rFonts w:ascii="Times New Roman" w:hAnsi="Times New Roman"/>
          <w:spacing w:val="16"/>
          <w:w w:val="115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(</w:t>
      </w:r>
      <w:r w:rsidRPr="008014F1">
        <w:rPr>
          <w:rFonts w:ascii="Times New Roman" w:hAnsi="Times New Roman"/>
          <w:i/>
          <w:iCs/>
          <w:spacing w:val="4"/>
          <w:sz w:val="24"/>
          <w:szCs w:val="24"/>
          <w:lang w:val="ru-RU"/>
        </w:rPr>
        <w:t>бежал</w:t>
      </w:r>
      <w:r w:rsidRPr="008014F1">
        <w:rPr>
          <w:rFonts w:ascii="Times New Roman" w:hAnsi="Times New Roman"/>
          <w:i/>
          <w:iCs/>
          <w:sz w:val="24"/>
          <w:szCs w:val="24"/>
          <w:lang w:val="ru-RU"/>
        </w:rPr>
        <w:t xml:space="preserve">, </w:t>
      </w:r>
      <w:r w:rsidRPr="008014F1">
        <w:rPr>
          <w:rFonts w:ascii="Times New Roman" w:hAnsi="Times New Roman"/>
          <w:i/>
          <w:iCs/>
          <w:spacing w:val="6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i/>
          <w:iCs/>
          <w:spacing w:val="4"/>
          <w:w w:val="108"/>
          <w:sz w:val="24"/>
          <w:szCs w:val="24"/>
          <w:lang w:val="ru-RU"/>
        </w:rPr>
        <w:t>побежал</w:t>
      </w:r>
      <w:r w:rsidRPr="008014F1">
        <w:rPr>
          <w:rFonts w:ascii="Times New Roman" w:hAnsi="Times New Roman"/>
          <w:i/>
          <w:iCs/>
          <w:w w:val="108"/>
          <w:sz w:val="24"/>
          <w:szCs w:val="24"/>
          <w:lang w:val="ru-RU"/>
        </w:rPr>
        <w:t>,</w:t>
      </w:r>
      <w:r w:rsidRPr="008014F1">
        <w:rPr>
          <w:rFonts w:ascii="Times New Roman" w:hAnsi="Times New Roman"/>
          <w:i/>
          <w:iCs/>
          <w:spacing w:val="10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i/>
          <w:iCs/>
          <w:spacing w:val="4"/>
          <w:w w:val="107"/>
          <w:sz w:val="24"/>
          <w:szCs w:val="24"/>
          <w:lang w:val="ru-RU"/>
        </w:rPr>
        <w:t>добежал</w:t>
      </w:r>
      <w:r w:rsidRPr="008014F1">
        <w:rPr>
          <w:rFonts w:ascii="Times New Roman" w:hAnsi="Times New Roman"/>
          <w:i/>
          <w:iCs/>
          <w:w w:val="107"/>
          <w:sz w:val="24"/>
          <w:szCs w:val="24"/>
          <w:lang w:val="ru-RU"/>
        </w:rPr>
        <w:t>,</w:t>
      </w:r>
      <w:r w:rsidRPr="008014F1">
        <w:rPr>
          <w:rFonts w:ascii="Times New Roman" w:hAnsi="Times New Roman"/>
          <w:i/>
          <w:iCs/>
          <w:spacing w:val="-5"/>
          <w:w w:val="107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i/>
          <w:iCs/>
          <w:spacing w:val="4"/>
          <w:w w:val="107"/>
          <w:sz w:val="24"/>
          <w:szCs w:val="24"/>
          <w:lang w:val="ru-RU"/>
        </w:rPr>
        <w:t>прибежа</w:t>
      </w:r>
      <w:r w:rsidRPr="008014F1">
        <w:rPr>
          <w:rFonts w:ascii="Times New Roman" w:hAnsi="Times New Roman"/>
          <w:i/>
          <w:iCs/>
          <w:w w:val="107"/>
          <w:sz w:val="24"/>
          <w:szCs w:val="24"/>
          <w:lang w:val="ru-RU"/>
        </w:rPr>
        <w:t>л</w:t>
      </w:r>
      <w:r w:rsidRPr="008014F1">
        <w:rPr>
          <w:rFonts w:ascii="Times New Roman" w:hAnsi="Times New Roman"/>
          <w:i/>
          <w:iCs/>
          <w:spacing w:val="33"/>
          <w:w w:val="107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z w:val="24"/>
          <w:szCs w:val="24"/>
          <w:lang w:val="ru-RU"/>
        </w:rPr>
        <w:t>и</w:t>
      </w:r>
      <w:r w:rsidRPr="008014F1">
        <w:rPr>
          <w:rFonts w:ascii="Times New Roman" w:hAnsi="Times New Roman"/>
          <w:spacing w:val="29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21"/>
          <w:sz w:val="24"/>
          <w:szCs w:val="24"/>
          <w:lang w:val="ru-RU"/>
        </w:rPr>
        <w:t>т.п.).</w:t>
      </w:r>
    </w:p>
    <w:p w:rsidR="00F366E9" w:rsidRPr="008014F1" w:rsidRDefault="00F366E9" w:rsidP="00447B43">
      <w:pPr>
        <w:widowControl w:val="0"/>
        <w:autoSpaceDE w:val="0"/>
        <w:autoSpaceDN w:val="0"/>
        <w:adjustRightInd w:val="0"/>
        <w:spacing w:after="0" w:line="240" w:lineRule="auto"/>
        <w:ind w:left="163" w:right="70" w:firstLine="283"/>
        <w:jc w:val="both"/>
        <w:rPr>
          <w:rFonts w:ascii="Times New Roman" w:hAnsi="Times New Roman"/>
          <w:sz w:val="24"/>
          <w:szCs w:val="24"/>
          <w:lang w:val="ru-RU"/>
        </w:rPr>
        <w:sectPr w:rsidR="00F366E9" w:rsidRPr="008014F1" w:rsidSect="00447B43">
          <w:pgSz w:w="15320" w:h="9940" w:orient="landscape"/>
          <w:pgMar w:top="1134" w:right="1134" w:bottom="1134" w:left="1134" w:header="0" w:footer="944" w:gutter="0"/>
          <w:cols w:space="720"/>
          <w:noEndnote/>
        </w:sectPr>
      </w:pPr>
    </w:p>
    <w:p w:rsidR="00F366E9" w:rsidRPr="008014F1" w:rsidRDefault="00F366E9" w:rsidP="00447B43">
      <w:pPr>
        <w:widowControl w:val="0"/>
        <w:autoSpaceDE w:val="0"/>
        <w:autoSpaceDN w:val="0"/>
        <w:adjustRightInd w:val="0"/>
        <w:spacing w:after="0" w:line="240" w:lineRule="auto"/>
        <w:ind w:left="106" w:right="102"/>
        <w:rPr>
          <w:rFonts w:ascii="Times New Roman" w:hAnsi="Times New Roman"/>
          <w:sz w:val="24"/>
          <w:szCs w:val="24"/>
          <w:lang w:val="ru-RU"/>
        </w:rPr>
      </w:pPr>
      <w:r w:rsidRPr="008014F1">
        <w:rPr>
          <w:rFonts w:ascii="Times New Roman" w:hAnsi="Times New Roman"/>
          <w:spacing w:val="4"/>
          <w:w w:val="112"/>
          <w:sz w:val="24"/>
          <w:szCs w:val="24"/>
          <w:lang w:val="ru-RU"/>
        </w:rPr>
        <w:t>Трети</w:t>
      </w:r>
      <w:r w:rsidRPr="008014F1">
        <w:rPr>
          <w:rFonts w:ascii="Times New Roman" w:hAnsi="Times New Roman"/>
          <w:w w:val="112"/>
          <w:sz w:val="24"/>
          <w:szCs w:val="24"/>
          <w:lang w:val="ru-RU"/>
        </w:rPr>
        <w:t>й</w:t>
      </w:r>
      <w:r w:rsidRPr="008014F1">
        <w:rPr>
          <w:rFonts w:ascii="Times New Roman" w:hAnsi="Times New Roman"/>
          <w:spacing w:val="29"/>
          <w:w w:val="11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2"/>
          <w:sz w:val="24"/>
          <w:szCs w:val="24"/>
          <w:lang w:val="ru-RU"/>
        </w:rPr>
        <w:t>аспек</w:t>
      </w:r>
      <w:r w:rsidRPr="008014F1">
        <w:rPr>
          <w:rFonts w:ascii="Times New Roman" w:hAnsi="Times New Roman"/>
          <w:w w:val="112"/>
          <w:sz w:val="24"/>
          <w:szCs w:val="24"/>
          <w:lang w:val="ru-RU"/>
        </w:rPr>
        <w:t>т</w:t>
      </w:r>
      <w:r w:rsidRPr="008014F1">
        <w:rPr>
          <w:rFonts w:ascii="Times New Roman" w:hAnsi="Times New Roman"/>
          <w:spacing w:val="41"/>
          <w:w w:val="11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2"/>
          <w:sz w:val="24"/>
          <w:szCs w:val="24"/>
          <w:lang w:val="ru-RU"/>
        </w:rPr>
        <w:t>рассмотрени</w:t>
      </w:r>
      <w:r w:rsidRPr="008014F1">
        <w:rPr>
          <w:rFonts w:ascii="Times New Roman" w:hAnsi="Times New Roman"/>
          <w:w w:val="112"/>
          <w:sz w:val="24"/>
          <w:szCs w:val="24"/>
          <w:lang w:val="ru-RU"/>
        </w:rPr>
        <w:t>я</w:t>
      </w:r>
      <w:r w:rsidRPr="008014F1">
        <w:rPr>
          <w:rFonts w:ascii="Times New Roman" w:hAnsi="Times New Roman"/>
          <w:spacing w:val="33"/>
          <w:w w:val="11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слов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а </w:t>
      </w:r>
      <w:r w:rsidRPr="008014F1">
        <w:rPr>
          <w:rFonts w:ascii="Times New Roman" w:hAnsi="Times New Roman"/>
          <w:spacing w:val="39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– </w:t>
      </w:r>
      <w:r w:rsidRPr="008014F1">
        <w:rPr>
          <w:rFonts w:ascii="Times New Roman" w:hAnsi="Times New Roman"/>
          <w:spacing w:val="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b/>
          <w:bCs/>
          <w:i/>
          <w:iCs/>
          <w:spacing w:val="4"/>
          <w:w w:val="113"/>
          <w:sz w:val="24"/>
          <w:szCs w:val="24"/>
          <w:lang w:val="ru-RU"/>
        </w:rPr>
        <w:t>лексический</w:t>
      </w:r>
      <w:r w:rsidRPr="008014F1">
        <w:rPr>
          <w:rFonts w:ascii="Times New Roman" w:hAnsi="Times New Roman"/>
          <w:w w:val="113"/>
          <w:sz w:val="24"/>
          <w:szCs w:val="24"/>
          <w:lang w:val="ru-RU"/>
        </w:rPr>
        <w:t>.</w:t>
      </w:r>
      <w:r w:rsidRPr="008014F1">
        <w:rPr>
          <w:rFonts w:ascii="Times New Roman" w:hAnsi="Times New Roman"/>
          <w:spacing w:val="33"/>
          <w:w w:val="113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О</w:t>
      </w:r>
      <w:r w:rsidRPr="008014F1">
        <w:rPr>
          <w:rFonts w:ascii="Times New Roman" w:hAnsi="Times New Roman"/>
          <w:sz w:val="24"/>
          <w:szCs w:val="24"/>
          <w:lang w:val="ru-RU"/>
        </w:rPr>
        <w:t>н</w:t>
      </w:r>
      <w:r w:rsidRPr="008014F1">
        <w:rPr>
          <w:rFonts w:ascii="Times New Roman" w:hAnsi="Times New Roman"/>
          <w:spacing w:val="43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0"/>
          <w:sz w:val="24"/>
          <w:szCs w:val="24"/>
          <w:lang w:val="ru-RU"/>
        </w:rPr>
        <w:t>связа</w:t>
      </w:r>
      <w:r w:rsidRPr="008014F1">
        <w:rPr>
          <w:rFonts w:ascii="Times New Roman" w:hAnsi="Times New Roman"/>
          <w:w w:val="110"/>
          <w:sz w:val="24"/>
          <w:szCs w:val="24"/>
          <w:lang w:val="ru-RU"/>
        </w:rPr>
        <w:t xml:space="preserve">н  с </w:t>
      </w:r>
      <w:r w:rsidRPr="008014F1">
        <w:rPr>
          <w:rFonts w:ascii="Times New Roman" w:hAnsi="Times New Roman"/>
          <w:spacing w:val="4"/>
          <w:w w:val="111"/>
          <w:sz w:val="24"/>
          <w:szCs w:val="24"/>
          <w:lang w:val="ru-RU"/>
        </w:rPr>
        <w:t>называние</w:t>
      </w:r>
      <w:r w:rsidRPr="008014F1">
        <w:rPr>
          <w:rFonts w:ascii="Times New Roman" w:hAnsi="Times New Roman"/>
          <w:w w:val="111"/>
          <w:sz w:val="24"/>
          <w:szCs w:val="24"/>
          <w:lang w:val="ru-RU"/>
        </w:rPr>
        <w:t>м</w:t>
      </w:r>
      <w:r w:rsidRPr="008014F1">
        <w:rPr>
          <w:rFonts w:ascii="Times New Roman" w:hAnsi="Times New Roman"/>
          <w:spacing w:val="18"/>
          <w:w w:val="111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1"/>
          <w:sz w:val="24"/>
          <w:szCs w:val="24"/>
          <w:lang w:val="ru-RU"/>
        </w:rPr>
        <w:t>предмето</w:t>
      </w:r>
      <w:r w:rsidRPr="008014F1">
        <w:rPr>
          <w:rFonts w:ascii="Times New Roman" w:hAnsi="Times New Roman"/>
          <w:w w:val="111"/>
          <w:sz w:val="24"/>
          <w:szCs w:val="24"/>
          <w:lang w:val="ru-RU"/>
        </w:rPr>
        <w:t>в</w:t>
      </w:r>
      <w:r w:rsidRPr="008014F1">
        <w:rPr>
          <w:rFonts w:ascii="Times New Roman" w:hAnsi="Times New Roman"/>
          <w:spacing w:val="-27"/>
          <w:w w:val="111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z w:val="24"/>
          <w:szCs w:val="24"/>
          <w:lang w:val="ru-RU"/>
        </w:rPr>
        <w:t>и</w:t>
      </w:r>
      <w:r w:rsidRPr="008014F1">
        <w:rPr>
          <w:rFonts w:ascii="Times New Roman" w:hAnsi="Times New Roman"/>
          <w:spacing w:val="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3"/>
          <w:sz w:val="24"/>
          <w:szCs w:val="24"/>
          <w:lang w:val="ru-RU"/>
        </w:rPr>
        <w:t>явлени</w:t>
      </w:r>
      <w:r w:rsidRPr="008014F1">
        <w:rPr>
          <w:rFonts w:ascii="Times New Roman" w:hAnsi="Times New Roman"/>
          <w:w w:val="113"/>
          <w:sz w:val="24"/>
          <w:szCs w:val="24"/>
          <w:lang w:val="ru-RU"/>
        </w:rPr>
        <w:t>й</w:t>
      </w:r>
      <w:r w:rsidRPr="008014F1">
        <w:rPr>
          <w:rFonts w:ascii="Times New Roman" w:hAnsi="Times New Roman"/>
          <w:spacing w:val="-4"/>
          <w:w w:val="113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3"/>
          <w:sz w:val="24"/>
          <w:szCs w:val="24"/>
          <w:lang w:val="ru-RU"/>
        </w:rPr>
        <w:t>окружающег</w:t>
      </w:r>
      <w:r w:rsidRPr="008014F1">
        <w:rPr>
          <w:rFonts w:ascii="Times New Roman" w:hAnsi="Times New Roman"/>
          <w:w w:val="113"/>
          <w:sz w:val="24"/>
          <w:szCs w:val="24"/>
          <w:lang w:val="ru-RU"/>
        </w:rPr>
        <w:t>о</w:t>
      </w:r>
      <w:r w:rsidRPr="008014F1">
        <w:rPr>
          <w:rFonts w:ascii="Times New Roman" w:hAnsi="Times New Roman"/>
          <w:spacing w:val="-16"/>
          <w:w w:val="113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3"/>
          <w:sz w:val="24"/>
          <w:szCs w:val="24"/>
          <w:lang w:val="ru-RU"/>
        </w:rPr>
        <w:t>мира</w:t>
      </w:r>
      <w:r w:rsidRPr="008014F1">
        <w:rPr>
          <w:rFonts w:ascii="Times New Roman" w:hAnsi="Times New Roman"/>
          <w:w w:val="113"/>
          <w:sz w:val="24"/>
          <w:szCs w:val="24"/>
          <w:lang w:val="ru-RU"/>
        </w:rPr>
        <w:t>.</w:t>
      </w:r>
      <w:r w:rsidRPr="008014F1">
        <w:rPr>
          <w:rFonts w:ascii="Times New Roman" w:hAnsi="Times New Roman"/>
          <w:spacing w:val="-5"/>
          <w:w w:val="113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b/>
          <w:bCs/>
          <w:i/>
          <w:iCs/>
          <w:spacing w:val="4"/>
          <w:w w:val="120"/>
          <w:sz w:val="24"/>
          <w:szCs w:val="24"/>
          <w:lang w:val="ru-RU"/>
        </w:rPr>
        <w:t>Л</w:t>
      </w:r>
      <w:r w:rsidRPr="008014F1">
        <w:rPr>
          <w:rFonts w:ascii="Times New Roman" w:hAnsi="Times New Roman"/>
          <w:b/>
          <w:bCs/>
          <w:i/>
          <w:iCs/>
          <w:spacing w:val="4"/>
          <w:w w:val="110"/>
          <w:sz w:val="24"/>
          <w:szCs w:val="24"/>
          <w:lang w:val="ru-RU"/>
        </w:rPr>
        <w:t>е</w:t>
      </w:r>
      <w:r w:rsidRPr="008014F1">
        <w:rPr>
          <w:rFonts w:ascii="Times New Roman" w:hAnsi="Times New Roman"/>
          <w:b/>
          <w:bCs/>
          <w:i/>
          <w:iCs/>
          <w:spacing w:val="4"/>
          <w:w w:val="116"/>
          <w:sz w:val="24"/>
          <w:szCs w:val="24"/>
          <w:lang w:val="ru-RU"/>
        </w:rPr>
        <w:t>к</w:t>
      </w:r>
      <w:r w:rsidRPr="008014F1">
        <w:rPr>
          <w:rFonts w:ascii="Times New Roman" w:hAnsi="Times New Roman"/>
          <w:b/>
          <w:bCs/>
          <w:i/>
          <w:iCs/>
          <w:spacing w:val="4"/>
          <w:w w:val="109"/>
          <w:sz w:val="24"/>
          <w:szCs w:val="24"/>
          <w:lang w:val="ru-RU"/>
        </w:rPr>
        <w:t>с</w:t>
      </w:r>
      <w:r w:rsidRPr="008014F1">
        <w:rPr>
          <w:rFonts w:ascii="Times New Roman" w:hAnsi="Times New Roman"/>
          <w:b/>
          <w:bCs/>
          <w:i/>
          <w:iCs/>
          <w:spacing w:val="4"/>
          <w:w w:val="111"/>
          <w:sz w:val="24"/>
          <w:szCs w:val="24"/>
          <w:lang w:val="ru-RU"/>
        </w:rPr>
        <w:t>и</w:t>
      </w:r>
      <w:r w:rsidRPr="008014F1">
        <w:rPr>
          <w:rFonts w:ascii="Times New Roman" w:hAnsi="Times New Roman"/>
          <w:b/>
          <w:bCs/>
          <w:i/>
          <w:iCs/>
          <w:spacing w:val="4"/>
          <w:w w:val="114"/>
          <w:sz w:val="24"/>
          <w:szCs w:val="24"/>
          <w:lang w:val="ru-RU"/>
        </w:rPr>
        <w:t>ч</w:t>
      </w:r>
      <w:r w:rsidRPr="008014F1">
        <w:rPr>
          <w:rFonts w:ascii="Times New Roman" w:hAnsi="Times New Roman"/>
          <w:b/>
          <w:bCs/>
          <w:i/>
          <w:iCs/>
          <w:spacing w:val="4"/>
          <w:w w:val="110"/>
          <w:sz w:val="24"/>
          <w:szCs w:val="24"/>
          <w:lang w:val="ru-RU"/>
        </w:rPr>
        <w:t>е</w:t>
      </w:r>
      <w:r w:rsidRPr="008014F1">
        <w:rPr>
          <w:rFonts w:ascii="Times New Roman" w:hAnsi="Times New Roman"/>
          <w:b/>
          <w:bCs/>
          <w:i/>
          <w:iCs/>
          <w:spacing w:val="4"/>
          <w:w w:val="109"/>
          <w:sz w:val="24"/>
          <w:szCs w:val="24"/>
          <w:lang w:val="ru-RU"/>
        </w:rPr>
        <w:t>с</w:t>
      </w:r>
      <w:r w:rsidRPr="008014F1">
        <w:rPr>
          <w:rFonts w:ascii="Times New Roman" w:hAnsi="Times New Roman"/>
          <w:b/>
          <w:bCs/>
          <w:i/>
          <w:iCs/>
          <w:spacing w:val="4"/>
          <w:w w:val="116"/>
          <w:sz w:val="24"/>
          <w:szCs w:val="24"/>
          <w:lang w:val="ru-RU"/>
        </w:rPr>
        <w:t>к</w:t>
      </w:r>
      <w:r w:rsidRPr="008014F1">
        <w:rPr>
          <w:rFonts w:ascii="Times New Roman" w:hAnsi="Times New Roman"/>
          <w:b/>
          <w:bCs/>
          <w:i/>
          <w:iCs/>
          <w:spacing w:val="4"/>
          <w:w w:val="115"/>
          <w:sz w:val="24"/>
          <w:szCs w:val="24"/>
          <w:lang w:val="ru-RU"/>
        </w:rPr>
        <w:t>а</w:t>
      </w:r>
      <w:r w:rsidRPr="008014F1">
        <w:rPr>
          <w:rFonts w:ascii="Times New Roman" w:hAnsi="Times New Roman"/>
          <w:b/>
          <w:bCs/>
          <w:i/>
          <w:iCs/>
          <w:w w:val="119"/>
          <w:sz w:val="24"/>
          <w:szCs w:val="24"/>
          <w:lang w:val="ru-RU"/>
        </w:rPr>
        <w:t xml:space="preserve">я </w:t>
      </w:r>
      <w:r w:rsidRPr="008014F1">
        <w:rPr>
          <w:rFonts w:ascii="Times New Roman" w:hAnsi="Times New Roman"/>
          <w:b/>
          <w:bCs/>
          <w:i/>
          <w:iCs/>
          <w:spacing w:val="4"/>
          <w:w w:val="112"/>
          <w:sz w:val="24"/>
          <w:szCs w:val="24"/>
          <w:lang w:val="ru-RU"/>
        </w:rPr>
        <w:t>работ</w:t>
      </w:r>
      <w:r w:rsidRPr="008014F1">
        <w:rPr>
          <w:rFonts w:ascii="Times New Roman" w:hAnsi="Times New Roman"/>
          <w:b/>
          <w:bCs/>
          <w:i/>
          <w:iCs/>
          <w:w w:val="112"/>
          <w:sz w:val="24"/>
          <w:szCs w:val="24"/>
          <w:lang w:val="ru-RU"/>
        </w:rPr>
        <w:t>а</w:t>
      </w:r>
      <w:r w:rsidRPr="008014F1">
        <w:rPr>
          <w:rFonts w:ascii="Times New Roman" w:hAnsi="Times New Roman"/>
          <w:b/>
          <w:bCs/>
          <w:i/>
          <w:iCs/>
          <w:spacing w:val="50"/>
          <w:w w:val="11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b/>
          <w:bCs/>
          <w:i/>
          <w:iCs/>
          <w:spacing w:val="4"/>
          <w:w w:val="112"/>
          <w:sz w:val="24"/>
          <w:szCs w:val="24"/>
          <w:lang w:val="ru-RU"/>
        </w:rPr>
        <w:t>пронизывае</w:t>
      </w:r>
      <w:r w:rsidRPr="008014F1">
        <w:rPr>
          <w:rFonts w:ascii="Times New Roman" w:hAnsi="Times New Roman"/>
          <w:b/>
          <w:bCs/>
          <w:i/>
          <w:iCs/>
          <w:w w:val="112"/>
          <w:sz w:val="24"/>
          <w:szCs w:val="24"/>
          <w:lang w:val="ru-RU"/>
        </w:rPr>
        <w:t xml:space="preserve">т </w:t>
      </w:r>
      <w:r w:rsidRPr="008014F1">
        <w:rPr>
          <w:rFonts w:ascii="Times New Roman" w:hAnsi="Times New Roman"/>
          <w:b/>
          <w:bCs/>
          <w:i/>
          <w:iCs/>
          <w:spacing w:val="5"/>
          <w:w w:val="11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b/>
          <w:bCs/>
          <w:i/>
          <w:iCs/>
          <w:spacing w:val="4"/>
          <w:sz w:val="24"/>
          <w:szCs w:val="24"/>
          <w:lang w:val="ru-RU"/>
        </w:rPr>
        <w:t>вес</w:t>
      </w:r>
      <w:r w:rsidRPr="008014F1"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  <w:t xml:space="preserve">ь </w:t>
      </w:r>
      <w:r w:rsidRPr="008014F1">
        <w:rPr>
          <w:rFonts w:ascii="Times New Roman" w:hAnsi="Times New Roman"/>
          <w:b/>
          <w:bCs/>
          <w:i/>
          <w:iCs/>
          <w:spacing w:val="48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b/>
          <w:bCs/>
          <w:i/>
          <w:iCs/>
          <w:spacing w:val="4"/>
          <w:w w:val="113"/>
          <w:sz w:val="24"/>
          <w:szCs w:val="24"/>
          <w:lang w:val="ru-RU"/>
        </w:rPr>
        <w:t>курс</w:t>
      </w:r>
      <w:r w:rsidRPr="008014F1">
        <w:rPr>
          <w:rFonts w:ascii="Times New Roman" w:hAnsi="Times New Roman"/>
          <w:b/>
          <w:bCs/>
          <w:i/>
          <w:iCs/>
          <w:w w:val="113"/>
          <w:sz w:val="24"/>
          <w:szCs w:val="24"/>
          <w:lang w:val="ru-RU"/>
        </w:rPr>
        <w:t xml:space="preserve">:  </w:t>
      </w:r>
      <w:r w:rsidRPr="008014F1">
        <w:rPr>
          <w:rFonts w:ascii="Times New Roman" w:hAnsi="Times New Roman"/>
          <w:spacing w:val="4"/>
          <w:w w:val="113"/>
          <w:sz w:val="24"/>
          <w:szCs w:val="24"/>
          <w:lang w:val="ru-RU"/>
        </w:rPr>
        <w:t>регулярн</w:t>
      </w:r>
      <w:r w:rsidRPr="008014F1">
        <w:rPr>
          <w:rFonts w:ascii="Times New Roman" w:hAnsi="Times New Roman"/>
          <w:w w:val="113"/>
          <w:sz w:val="24"/>
          <w:szCs w:val="24"/>
          <w:lang w:val="ru-RU"/>
        </w:rPr>
        <w:t>о</w:t>
      </w:r>
      <w:r w:rsidRPr="008014F1">
        <w:rPr>
          <w:rFonts w:ascii="Times New Roman" w:hAnsi="Times New Roman"/>
          <w:spacing w:val="50"/>
          <w:w w:val="113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3"/>
          <w:sz w:val="24"/>
          <w:szCs w:val="24"/>
          <w:lang w:val="ru-RU"/>
        </w:rPr>
        <w:t>ведётс</w:t>
      </w:r>
      <w:r w:rsidRPr="008014F1">
        <w:rPr>
          <w:rFonts w:ascii="Times New Roman" w:hAnsi="Times New Roman"/>
          <w:w w:val="113"/>
          <w:sz w:val="24"/>
          <w:szCs w:val="24"/>
          <w:lang w:val="ru-RU"/>
        </w:rPr>
        <w:t>я</w:t>
      </w:r>
      <w:r w:rsidRPr="008014F1">
        <w:rPr>
          <w:rFonts w:ascii="Times New Roman" w:hAnsi="Times New Roman"/>
          <w:spacing w:val="42"/>
          <w:w w:val="113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1"/>
          <w:sz w:val="24"/>
          <w:szCs w:val="24"/>
          <w:lang w:val="ru-RU"/>
        </w:rPr>
        <w:t xml:space="preserve">наблюдение 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на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д </w:t>
      </w:r>
      <w:r w:rsidRPr="008014F1">
        <w:rPr>
          <w:rFonts w:ascii="Times New Roman" w:hAnsi="Times New Roman"/>
          <w:spacing w:val="4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3"/>
          <w:sz w:val="24"/>
          <w:szCs w:val="24"/>
          <w:lang w:val="ru-RU"/>
        </w:rPr>
        <w:t>значение</w:t>
      </w:r>
      <w:r w:rsidRPr="008014F1">
        <w:rPr>
          <w:rFonts w:ascii="Times New Roman" w:hAnsi="Times New Roman"/>
          <w:w w:val="113"/>
          <w:sz w:val="24"/>
          <w:szCs w:val="24"/>
          <w:lang w:val="ru-RU"/>
        </w:rPr>
        <w:t>м</w:t>
      </w:r>
      <w:r w:rsidRPr="008014F1">
        <w:rPr>
          <w:rFonts w:ascii="Times New Roman" w:hAnsi="Times New Roman"/>
          <w:spacing w:val="51"/>
          <w:w w:val="113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3"/>
          <w:sz w:val="24"/>
          <w:szCs w:val="24"/>
          <w:lang w:val="ru-RU"/>
        </w:rPr>
        <w:t>слов</w:t>
      </w:r>
      <w:r w:rsidRPr="008014F1">
        <w:rPr>
          <w:rFonts w:ascii="Times New Roman" w:hAnsi="Times New Roman"/>
          <w:w w:val="113"/>
          <w:sz w:val="24"/>
          <w:szCs w:val="24"/>
          <w:lang w:val="ru-RU"/>
        </w:rPr>
        <w:t>,</w:t>
      </w:r>
      <w:r w:rsidRPr="008014F1">
        <w:rPr>
          <w:rFonts w:ascii="Times New Roman" w:hAnsi="Times New Roman"/>
          <w:spacing w:val="48"/>
          <w:w w:val="113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в </w:t>
      </w:r>
      <w:r w:rsidRPr="008014F1">
        <w:rPr>
          <w:rFonts w:ascii="Times New Roman" w:hAnsi="Times New Roman"/>
          <w:spacing w:val="11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то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м </w:t>
      </w:r>
      <w:r w:rsidRPr="008014F1">
        <w:rPr>
          <w:rFonts w:ascii="Times New Roman" w:hAnsi="Times New Roman"/>
          <w:spacing w:val="37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5"/>
          <w:w w:val="116"/>
          <w:sz w:val="24"/>
          <w:szCs w:val="24"/>
          <w:lang w:val="ru-RU"/>
        </w:rPr>
        <w:t>числ</w:t>
      </w:r>
      <w:r w:rsidRPr="008014F1">
        <w:rPr>
          <w:rFonts w:ascii="Times New Roman" w:hAnsi="Times New Roman"/>
          <w:w w:val="116"/>
          <w:sz w:val="24"/>
          <w:szCs w:val="24"/>
          <w:lang w:val="ru-RU"/>
        </w:rPr>
        <w:t>е</w:t>
      </w:r>
      <w:r w:rsidRPr="008014F1">
        <w:rPr>
          <w:rFonts w:ascii="Times New Roman" w:hAnsi="Times New Roman"/>
          <w:spacing w:val="26"/>
          <w:w w:val="116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5"/>
          <w:w w:val="116"/>
          <w:sz w:val="24"/>
          <w:szCs w:val="24"/>
          <w:lang w:val="ru-RU"/>
        </w:rPr>
        <w:t>однокоренных</w:t>
      </w:r>
      <w:r w:rsidRPr="008014F1">
        <w:rPr>
          <w:rFonts w:ascii="Times New Roman" w:hAnsi="Times New Roman"/>
          <w:w w:val="116"/>
          <w:sz w:val="24"/>
          <w:szCs w:val="24"/>
          <w:lang w:val="ru-RU"/>
        </w:rPr>
        <w:t xml:space="preserve">; </w:t>
      </w:r>
      <w:r w:rsidRPr="008014F1">
        <w:rPr>
          <w:rFonts w:ascii="Times New Roman" w:hAnsi="Times New Roman"/>
          <w:spacing w:val="5"/>
          <w:w w:val="116"/>
          <w:sz w:val="24"/>
          <w:szCs w:val="24"/>
          <w:lang w:val="ru-RU"/>
        </w:rPr>
        <w:t>объясняютс</w:t>
      </w:r>
      <w:r w:rsidRPr="008014F1">
        <w:rPr>
          <w:rFonts w:ascii="Times New Roman" w:hAnsi="Times New Roman"/>
          <w:w w:val="116"/>
          <w:sz w:val="24"/>
          <w:szCs w:val="24"/>
          <w:lang w:val="ru-RU"/>
        </w:rPr>
        <w:t>я</w:t>
      </w:r>
      <w:r w:rsidRPr="008014F1">
        <w:rPr>
          <w:rFonts w:ascii="Times New Roman" w:hAnsi="Times New Roman"/>
          <w:spacing w:val="18"/>
          <w:w w:val="116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w w:val="116"/>
          <w:sz w:val="24"/>
          <w:szCs w:val="24"/>
          <w:lang w:val="ru-RU"/>
        </w:rPr>
        <w:t xml:space="preserve">и </w:t>
      </w:r>
      <w:r w:rsidRPr="008014F1">
        <w:rPr>
          <w:rFonts w:ascii="Times New Roman" w:hAnsi="Times New Roman"/>
          <w:spacing w:val="5"/>
          <w:w w:val="114"/>
          <w:sz w:val="24"/>
          <w:szCs w:val="24"/>
          <w:lang w:val="ru-RU"/>
        </w:rPr>
        <w:t>уточняютс</w:t>
      </w:r>
      <w:r w:rsidRPr="008014F1">
        <w:rPr>
          <w:rFonts w:ascii="Times New Roman" w:hAnsi="Times New Roman"/>
          <w:w w:val="114"/>
          <w:sz w:val="24"/>
          <w:szCs w:val="24"/>
          <w:lang w:val="ru-RU"/>
        </w:rPr>
        <w:t>я</w:t>
      </w:r>
      <w:r w:rsidRPr="008014F1">
        <w:rPr>
          <w:rFonts w:ascii="Times New Roman" w:hAnsi="Times New Roman"/>
          <w:spacing w:val="4"/>
          <w:w w:val="114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5"/>
          <w:w w:val="114"/>
          <w:sz w:val="24"/>
          <w:szCs w:val="24"/>
          <w:lang w:val="ru-RU"/>
        </w:rPr>
        <w:t>значени</w:t>
      </w:r>
      <w:r w:rsidRPr="008014F1">
        <w:rPr>
          <w:rFonts w:ascii="Times New Roman" w:hAnsi="Times New Roman"/>
          <w:w w:val="114"/>
          <w:sz w:val="24"/>
          <w:szCs w:val="24"/>
          <w:lang w:val="ru-RU"/>
        </w:rPr>
        <w:t>я</w:t>
      </w:r>
      <w:r w:rsidRPr="008014F1">
        <w:rPr>
          <w:rFonts w:ascii="Times New Roman" w:hAnsi="Times New Roman"/>
          <w:spacing w:val="22"/>
          <w:w w:val="114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сло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в 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 xml:space="preserve"> (</w:t>
      </w:r>
      <w:r w:rsidRPr="008014F1">
        <w:rPr>
          <w:rFonts w:ascii="Times New Roman" w:hAnsi="Times New Roman"/>
          <w:sz w:val="24"/>
          <w:szCs w:val="24"/>
          <w:lang w:val="ru-RU"/>
        </w:rPr>
        <w:t>в</w:t>
      </w:r>
      <w:r w:rsidRPr="008014F1">
        <w:rPr>
          <w:rFonts w:ascii="Times New Roman" w:hAnsi="Times New Roman"/>
          <w:spacing w:val="33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то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м  </w:t>
      </w:r>
      <w:r w:rsidRPr="008014F1">
        <w:rPr>
          <w:rFonts w:ascii="Times New Roman" w:hAnsi="Times New Roman"/>
          <w:spacing w:val="4"/>
          <w:w w:val="112"/>
          <w:sz w:val="24"/>
          <w:szCs w:val="24"/>
          <w:lang w:val="ru-RU"/>
        </w:rPr>
        <w:t>числ</w:t>
      </w:r>
      <w:r w:rsidRPr="008014F1">
        <w:rPr>
          <w:rFonts w:ascii="Times New Roman" w:hAnsi="Times New Roman"/>
          <w:w w:val="112"/>
          <w:sz w:val="24"/>
          <w:szCs w:val="24"/>
          <w:lang w:val="ru-RU"/>
        </w:rPr>
        <w:t>е</w:t>
      </w:r>
      <w:r w:rsidRPr="008014F1">
        <w:rPr>
          <w:rFonts w:ascii="Times New Roman" w:hAnsi="Times New Roman"/>
          <w:spacing w:val="14"/>
          <w:w w:val="11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z w:val="24"/>
          <w:szCs w:val="24"/>
          <w:lang w:val="ru-RU"/>
        </w:rPr>
        <w:t>с</w:t>
      </w:r>
      <w:r w:rsidRPr="008014F1">
        <w:rPr>
          <w:rFonts w:ascii="Times New Roman" w:hAnsi="Times New Roman"/>
          <w:spacing w:val="23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0"/>
          <w:sz w:val="24"/>
          <w:szCs w:val="24"/>
          <w:lang w:val="ru-RU"/>
        </w:rPr>
        <w:t>помощь</w:t>
      </w:r>
      <w:r w:rsidRPr="008014F1">
        <w:rPr>
          <w:rFonts w:ascii="Times New Roman" w:hAnsi="Times New Roman"/>
          <w:w w:val="110"/>
          <w:sz w:val="24"/>
          <w:szCs w:val="24"/>
          <w:lang w:val="ru-RU"/>
        </w:rPr>
        <w:t>ю</w:t>
      </w:r>
      <w:r w:rsidRPr="008014F1">
        <w:rPr>
          <w:rFonts w:ascii="Times New Roman" w:hAnsi="Times New Roman"/>
          <w:spacing w:val="18"/>
          <w:w w:val="110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0"/>
          <w:sz w:val="24"/>
          <w:szCs w:val="24"/>
          <w:lang w:val="ru-RU"/>
        </w:rPr>
        <w:t>толковог</w:t>
      </w:r>
      <w:r w:rsidRPr="008014F1">
        <w:rPr>
          <w:rFonts w:ascii="Times New Roman" w:hAnsi="Times New Roman"/>
          <w:w w:val="110"/>
          <w:sz w:val="24"/>
          <w:szCs w:val="24"/>
          <w:lang w:val="ru-RU"/>
        </w:rPr>
        <w:t>о</w:t>
      </w:r>
      <w:r w:rsidRPr="008014F1">
        <w:rPr>
          <w:rFonts w:ascii="Times New Roman" w:hAnsi="Times New Roman"/>
          <w:spacing w:val="27"/>
          <w:w w:val="110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0"/>
          <w:sz w:val="24"/>
          <w:szCs w:val="24"/>
          <w:lang w:val="ru-RU"/>
        </w:rPr>
        <w:t>сло</w:t>
      </w:r>
      <w:r w:rsidRPr="008014F1">
        <w:rPr>
          <w:rFonts w:ascii="Times New Roman" w:hAnsi="Times New Roman"/>
          <w:spacing w:val="5"/>
          <w:w w:val="117"/>
          <w:sz w:val="24"/>
          <w:szCs w:val="24"/>
          <w:lang w:val="ru-RU"/>
        </w:rPr>
        <w:t>варя)</w:t>
      </w:r>
      <w:r w:rsidRPr="008014F1">
        <w:rPr>
          <w:rFonts w:ascii="Times New Roman" w:hAnsi="Times New Roman"/>
          <w:w w:val="117"/>
          <w:sz w:val="24"/>
          <w:szCs w:val="24"/>
          <w:lang w:val="ru-RU"/>
        </w:rPr>
        <w:t>.</w:t>
      </w:r>
      <w:r w:rsidRPr="008014F1">
        <w:rPr>
          <w:rFonts w:ascii="Times New Roman" w:hAnsi="Times New Roman"/>
          <w:spacing w:val="18"/>
          <w:w w:val="117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Дет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и </w:t>
      </w:r>
      <w:r w:rsidRPr="008014F1">
        <w:rPr>
          <w:rFonts w:ascii="Times New Roman" w:hAnsi="Times New Roman"/>
          <w:spacing w:val="26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0"/>
          <w:sz w:val="24"/>
          <w:szCs w:val="24"/>
          <w:lang w:val="ru-RU"/>
        </w:rPr>
        <w:t>наблюдаю</w:t>
      </w:r>
      <w:r w:rsidRPr="008014F1">
        <w:rPr>
          <w:rFonts w:ascii="Times New Roman" w:hAnsi="Times New Roman"/>
          <w:w w:val="110"/>
          <w:sz w:val="24"/>
          <w:szCs w:val="24"/>
          <w:lang w:val="ru-RU"/>
        </w:rPr>
        <w:t>т</w:t>
      </w:r>
      <w:r w:rsidRPr="008014F1">
        <w:rPr>
          <w:rFonts w:ascii="Times New Roman" w:hAnsi="Times New Roman"/>
          <w:spacing w:val="27"/>
          <w:w w:val="110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на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д </w:t>
      </w:r>
      <w:r w:rsidRPr="008014F1">
        <w:rPr>
          <w:rFonts w:ascii="Times New Roman" w:hAnsi="Times New Roman"/>
          <w:spacing w:val="13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1"/>
          <w:sz w:val="24"/>
          <w:szCs w:val="24"/>
          <w:lang w:val="ru-RU"/>
        </w:rPr>
        <w:t>сочетаемость</w:t>
      </w:r>
      <w:r w:rsidRPr="008014F1">
        <w:rPr>
          <w:rFonts w:ascii="Times New Roman" w:hAnsi="Times New Roman"/>
          <w:w w:val="111"/>
          <w:sz w:val="24"/>
          <w:szCs w:val="24"/>
          <w:lang w:val="ru-RU"/>
        </w:rPr>
        <w:t xml:space="preserve">ю </w:t>
      </w:r>
      <w:r w:rsidRPr="008014F1">
        <w:rPr>
          <w:rFonts w:ascii="Times New Roman" w:hAnsi="Times New Roman"/>
          <w:spacing w:val="4"/>
          <w:w w:val="111"/>
          <w:sz w:val="24"/>
          <w:szCs w:val="24"/>
          <w:lang w:val="ru-RU"/>
        </w:rPr>
        <w:t>слов</w:t>
      </w:r>
      <w:r w:rsidRPr="008014F1">
        <w:rPr>
          <w:rFonts w:ascii="Times New Roman" w:hAnsi="Times New Roman"/>
          <w:w w:val="111"/>
          <w:sz w:val="24"/>
          <w:szCs w:val="24"/>
          <w:lang w:val="ru-RU"/>
        </w:rPr>
        <w:t>,</w:t>
      </w:r>
      <w:r w:rsidRPr="008014F1">
        <w:rPr>
          <w:rFonts w:ascii="Times New Roman" w:hAnsi="Times New Roman"/>
          <w:spacing w:val="32"/>
          <w:w w:val="111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на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д </w:t>
      </w:r>
      <w:r w:rsidRPr="008014F1">
        <w:rPr>
          <w:rFonts w:ascii="Times New Roman" w:hAnsi="Times New Roman"/>
          <w:spacing w:val="13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0"/>
          <w:sz w:val="24"/>
          <w:szCs w:val="24"/>
          <w:lang w:val="ru-RU"/>
        </w:rPr>
        <w:t>словоупотре</w:t>
      </w:r>
      <w:r w:rsidRPr="008014F1">
        <w:rPr>
          <w:rFonts w:ascii="Times New Roman" w:hAnsi="Times New Roman"/>
          <w:spacing w:val="6"/>
          <w:w w:val="114"/>
          <w:sz w:val="24"/>
          <w:szCs w:val="24"/>
          <w:lang w:val="ru-RU"/>
        </w:rPr>
        <w:t>бл</w:t>
      </w:r>
      <w:r w:rsidRPr="008014F1">
        <w:rPr>
          <w:rFonts w:ascii="Times New Roman" w:hAnsi="Times New Roman"/>
          <w:spacing w:val="7"/>
          <w:w w:val="114"/>
          <w:sz w:val="24"/>
          <w:szCs w:val="24"/>
          <w:lang w:val="ru-RU"/>
        </w:rPr>
        <w:t>ением</w:t>
      </w:r>
      <w:r w:rsidRPr="008014F1">
        <w:rPr>
          <w:rFonts w:ascii="Times New Roman" w:hAnsi="Times New Roman"/>
          <w:w w:val="114"/>
          <w:sz w:val="24"/>
          <w:szCs w:val="24"/>
          <w:lang w:val="ru-RU"/>
        </w:rPr>
        <w:t xml:space="preserve">, </w:t>
      </w:r>
      <w:r w:rsidRPr="008014F1">
        <w:rPr>
          <w:rFonts w:ascii="Times New Roman" w:hAnsi="Times New Roman"/>
          <w:spacing w:val="7"/>
          <w:w w:val="114"/>
          <w:sz w:val="24"/>
          <w:szCs w:val="24"/>
          <w:lang w:val="ru-RU"/>
        </w:rPr>
        <w:t>практическ</w:t>
      </w:r>
      <w:r w:rsidRPr="008014F1">
        <w:rPr>
          <w:rFonts w:ascii="Times New Roman" w:hAnsi="Times New Roman"/>
          <w:w w:val="114"/>
          <w:sz w:val="24"/>
          <w:szCs w:val="24"/>
          <w:lang w:val="ru-RU"/>
        </w:rPr>
        <w:t>и</w:t>
      </w:r>
      <w:r w:rsidRPr="008014F1">
        <w:rPr>
          <w:rFonts w:ascii="Times New Roman" w:hAnsi="Times New Roman"/>
          <w:spacing w:val="28"/>
          <w:w w:val="114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7"/>
          <w:w w:val="114"/>
          <w:sz w:val="24"/>
          <w:szCs w:val="24"/>
          <w:lang w:val="ru-RU"/>
        </w:rPr>
        <w:t>знакомятс</w:t>
      </w:r>
      <w:r w:rsidRPr="008014F1">
        <w:rPr>
          <w:rFonts w:ascii="Times New Roman" w:hAnsi="Times New Roman"/>
          <w:w w:val="114"/>
          <w:sz w:val="24"/>
          <w:szCs w:val="24"/>
          <w:lang w:val="ru-RU"/>
        </w:rPr>
        <w:t>я</w:t>
      </w:r>
      <w:r w:rsidRPr="008014F1">
        <w:rPr>
          <w:rFonts w:ascii="Times New Roman" w:hAnsi="Times New Roman"/>
          <w:spacing w:val="37"/>
          <w:w w:val="114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z w:val="24"/>
          <w:szCs w:val="24"/>
          <w:lang w:val="ru-RU"/>
        </w:rPr>
        <w:t>с</w:t>
      </w:r>
      <w:r w:rsidRPr="008014F1">
        <w:rPr>
          <w:rFonts w:ascii="Times New Roman" w:hAnsi="Times New Roman"/>
          <w:spacing w:val="24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6"/>
          <w:w w:val="113"/>
          <w:sz w:val="24"/>
          <w:szCs w:val="24"/>
          <w:lang w:val="ru-RU"/>
        </w:rPr>
        <w:t>синонимией</w:t>
      </w:r>
      <w:r w:rsidRPr="008014F1">
        <w:rPr>
          <w:rFonts w:ascii="Times New Roman" w:hAnsi="Times New Roman"/>
          <w:w w:val="113"/>
          <w:sz w:val="24"/>
          <w:szCs w:val="24"/>
          <w:lang w:val="ru-RU"/>
        </w:rPr>
        <w:t>,</w:t>
      </w:r>
      <w:r w:rsidRPr="008014F1">
        <w:rPr>
          <w:rFonts w:ascii="Times New Roman" w:hAnsi="Times New Roman"/>
          <w:spacing w:val="16"/>
          <w:w w:val="113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5"/>
          <w:w w:val="117"/>
          <w:sz w:val="24"/>
          <w:szCs w:val="24"/>
          <w:lang w:val="ru-RU"/>
        </w:rPr>
        <w:t>а</w:t>
      </w:r>
      <w:r w:rsidRPr="008014F1">
        <w:rPr>
          <w:rFonts w:ascii="Times New Roman" w:hAnsi="Times New Roman"/>
          <w:spacing w:val="5"/>
          <w:w w:val="114"/>
          <w:sz w:val="24"/>
          <w:szCs w:val="24"/>
          <w:lang w:val="ru-RU"/>
        </w:rPr>
        <w:t>н</w:t>
      </w:r>
      <w:r w:rsidRPr="008014F1">
        <w:rPr>
          <w:rFonts w:ascii="Times New Roman" w:hAnsi="Times New Roman"/>
          <w:spacing w:val="5"/>
          <w:w w:val="115"/>
          <w:sz w:val="24"/>
          <w:szCs w:val="24"/>
          <w:lang w:val="ru-RU"/>
        </w:rPr>
        <w:t>т</w:t>
      </w:r>
      <w:r w:rsidRPr="008014F1">
        <w:rPr>
          <w:rFonts w:ascii="Times New Roman" w:hAnsi="Times New Roman"/>
          <w:spacing w:val="5"/>
          <w:w w:val="105"/>
          <w:sz w:val="24"/>
          <w:szCs w:val="24"/>
          <w:lang w:val="ru-RU"/>
        </w:rPr>
        <w:t>о</w:t>
      </w:r>
      <w:r w:rsidRPr="008014F1">
        <w:rPr>
          <w:rFonts w:ascii="Times New Roman" w:hAnsi="Times New Roman"/>
          <w:spacing w:val="5"/>
          <w:w w:val="114"/>
          <w:sz w:val="24"/>
          <w:szCs w:val="24"/>
          <w:lang w:val="ru-RU"/>
        </w:rPr>
        <w:t>н</w:t>
      </w:r>
      <w:r w:rsidRPr="008014F1">
        <w:rPr>
          <w:rFonts w:ascii="Times New Roman" w:hAnsi="Times New Roman"/>
          <w:spacing w:val="5"/>
          <w:w w:val="116"/>
          <w:sz w:val="24"/>
          <w:szCs w:val="24"/>
          <w:lang w:val="ru-RU"/>
        </w:rPr>
        <w:t>и</w:t>
      </w:r>
      <w:r w:rsidRPr="008014F1">
        <w:rPr>
          <w:rFonts w:ascii="Times New Roman" w:hAnsi="Times New Roman"/>
          <w:spacing w:val="5"/>
          <w:w w:val="113"/>
          <w:sz w:val="24"/>
          <w:szCs w:val="24"/>
          <w:lang w:val="ru-RU"/>
        </w:rPr>
        <w:t>м</w:t>
      </w:r>
      <w:r w:rsidRPr="008014F1">
        <w:rPr>
          <w:rFonts w:ascii="Times New Roman" w:hAnsi="Times New Roman"/>
          <w:spacing w:val="5"/>
          <w:w w:val="116"/>
          <w:sz w:val="24"/>
          <w:szCs w:val="24"/>
          <w:lang w:val="ru-RU"/>
        </w:rPr>
        <w:t>и</w:t>
      </w:r>
      <w:r w:rsidRPr="008014F1">
        <w:rPr>
          <w:rFonts w:ascii="Times New Roman" w:hAnsi="Times New Roman"/>
          <w:spacing w:val="5"/>
          <w:w w:val="109"/>
          <w:sz w:val="24"/>
          <w:szCs w:val="24"/>
          <w:lang w:val="ru-RU"/>
        </w:rPr>
        <w:t>е</w:t>
      </w:r>
      <w:r w:rsidRPr="008014F1">
        <w:rPr>
          <w:rFonts w:ascii="Times New Roman" w:hAnsi="Times New Roman"/>
          <w:spacing w:val="5"/>
          <w:w w:val="116"/>
          <w:sz w:val="24"/>
          <w:szCs w:val="24"/>
          <w:lang w:val="ru-RU"/>
        </w:rPr>
        <w:t>й</w:t>
      </w:r>
      <w:r w:rsidRPr="008014F1">
        <w:rPr>
          <w:rFonts w:ascii="Times New Roman" w:hAnsi="Times New Roman"/>
          <w:w w:val="140"/>
          <w:sz w:val="24"/>
          <w:szCs w:val="24"/>
          <w:lang w:val="ru-RU"/>
        </w:rPr>
        <w:t xml:space="preserve">, </w:t>
      </w:r>
      <w:r w:rsidRPr="008014F1">
        <w:rPr>
          <w:rFonts w:ascii="Times New Roman" w:hAnsi="Times New Roman"/>
          <w:spacing w:val="4"/>
          <w:w w:val="113"/>
          <w:sz w:val="24"/>
          <w:szCs w:val="24"/>
          <w:lang w:val="ru-RU"/>
        </w:rPr>
        <w:t>омонимией</w:t>
      </w:r>
      <w:r w:rsidRPr="008014F1">
        <w:rPr>
          <w:rFonts w:ascii="Times New Roman" w:hAnsi="Times New Roman"/>
          <w:w w:val="113"/>
          <w:sz w:val="24"/>
          <w:szCs w:val="24"/>
          <w:lang w:val="ru-RU"/>
        </w:rPr>
        <w:t>,</w:t>
      </w:r>
      <w:r w:rsidRPr="008014F1">
        <w:rPr>
          <w:rFonts w:ascii="Times New Roman" w:hAnsi="Times New Roman"/>
          <w:spacing w:val="3"/>
          <w:w w:val="113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z w:val="24"/>
          <w:szCs w:val="24"/>
          <w:lang w:val="ru-RU"/>
        </w:rPr>
        <w:t>с</w:t>
      </w:r>
      <w:r w:rsidRPr="008014F1">
        <w:rPr>
          <w:rFonts w:ascii="Times New Roman" w:hAnsi="Times New Roman"/>
          <w:spacing w:val="16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3"/>
          <w:sz w:val="24"/>
          <w:szCs w:val="24"/>
          <w:lang w:val="ru-RU"/>
        </w:rPr>
        <w:t>м</w:t>
      </w:r>
      <w:r w:rsidRPr="008014F1">
        <w:rPr>
          <w:rFonts w:ascii="Times New Roman" w:hAnsi="Times New Roman"/>
          <w:spacing w:val="4"/>
          <w:w w:val="114"/>
          <w:sz w:val="24"/>
          <w:szCs w:val="24"/>
          <w:lang w:val="ru-RU"/>
        </w:rPr>
        <w:t>н</w:t>
      </w:r>
      <w:r w:rsidRPr="008014F1">
        <w:rPr>
          <w:rFonts w:ascii="Times New Roman" w:hAnsi="Times New Roman"/>
          <w:spacing w:val="4"/>
          <w:w w:val="105"/>
          <w:sz w:val="24"/>
          <w:szCs w:val="24"/>
          <w:lang w:val="ru-RU"/>
        </w:rPr>
        <w:t>о</w:t>
      </w:r>
      <w:r w:rsidRPr="008014F1">
        <w:rPr>
          <w:rFonts w:ascii="Times New Roman" w:hAnsi="Times New Roman"/>
          <w:spacing w:val="4"/>
          <w:w w:val="114"/>
          <w:sz w:val="24"/>
          <w:szCs w:val="24"/>
          <w:lang w:val="ru-RU"/>
        </w:rPr>
        <w:t>г</w:t>
      </w:r>
      <w:r w:rsidRPr="008014F1">
        <w:rPr>
          <w:rFonts w:ascii="Times New Roman" w:hAnsi="Times New Roman"/>
          <w:spacing w:val="4"/>
          <w:w w:val="105"/>
          <w:sz w:val="24"/>
          <w:szCs w:val="24"/>
          <w:lang w:val="ru-RU"/>
        </w:rPr>
        <w:t>о</w:t>
      </w:r>
      <w:r w:rsidRPr="008014F1">
        <w:rPr>
          <w:rFonts w:ascii="Times New Roman" w:hAnsi="Times New Roman"/>
          <w:spacing w:val="4"/>
          <w:w w:val="119"/>
          <w:sz w:val="24"/>
          <w:szCs w:val="24"/>
          <w:lang w:val="ru-RU"/>
        </w:rPr>
        <w:t>з</w:t>
      </w:r>
      <w:r w:rsidRPr="008014F1">
        <w:rPr>
          <w:rFonts w:ascii="Times New Roman" w:hAnsi="Times New Roman"/>
          <w:spacing w:val="4"/>
          <w:w w:val="114"/>
          <w:sz w:val="24"/>
          <w:szCs w:val="24"/>
          <w:lang w:val="ru-RU"/>
        </w:rPr>
        <w:t>н</w:t>
      </w:r>
      <w:r w:rsidRPr="008014F1">
        <w:rPr>
          <w:rFonts w:ascii="Times New Roman" w:hAnsi="Times New Roman"/>
          <w:spacing w:val="4"/>
          <w:w w:val="117"/>
          <w:sz w:val="24"/>
          <w:szCs w:val="24"/>
          <w:lang w:val="ru-RU"/>
        </w:rPr>
        <w:t>а</w:t>
      </w:r>
      <w:r w:rsidRPr="008014F1">
        <w:rPr>
          <w:rFonts w:ascii="Times New Roman" w:hAnsi="Times New Roman"/>
          <w:spacing w:val="4"/>
          <w:w w:val="114"/>
          <w:sz w:val="24"/>
          <w:szCs w:val="24"/>
          <w:lang w:val="ru-RU"/>
        </w:rPr>
        <w:t>чн</w:t>
      </w:r>
      <w:r w:rsidRPr="008014F1">
        <w:rPr>
          <w:rFonts w:ascii="Times New Roman" w:hAnsi="Times New Roman"/>
          <w:spacing w:val="4"/>
          <w:w w:val="105"/>
          <w:sz w:val="24"/>
          <w:szCs w:val="24"/>
          <w:lang w:val="ru-RU"/>
        </w:rPr>
        <w:t>о</w:t>
      </w:r>
      <w:r w:rsidRPr="008014F1">
        <w:rPr>
          <w:rFonts w:ascii="Times New Roman" w:hAnsi="Times New Roman"/>
          <w:spacing w:val="4"/>
          <w:w w:val="106"/>
          <w:sz w:val="24"/>
          <w:szCs w:val="24"/>
          <w:lang w:val="ru-RU"/>
        </w:rPr>
        <w:t>с</w:t>
      </w:r>
      <w:r w:rsidRPr="008014F1">
        <w:rPr>
          <w:rFonts w:ascii="Times New Roman" w:hAnsi="Times New Roman"/>
          <w:spacing w:val="4"/>
          <w:w w:val="115"/>
          <w:sz w:val="24"/>
          <w:szCs w:val="24"/>
          <w:lang w:val="ru-RU"/>
        </w:rPr>
        <w:t>т</w:t>
      </w:r>
      <w:r w:rsidRPr="008014F1">
        <w:rPr>
          <w:rFonts w:ascii="Times New Roman" w:hAnsi="Times New Roman"/>
          <w:spacing w:val="4"/>
          <w:w w:val="114"/>
          <w:sz w:val="24"/>
          <w:szCs w:val="24"/>
          <w:lang w:val="ru-RU"/>
        </w:rPr>
        <w:t>ь</w:t>
      </w:r>
      <w:r w:rsidRPr="008014F1">
        <w:rPr>
          <w:rFonts w:ascii="Times New Roman" w:hAnsi="Times New Roman"/>
          <w:spacing w:val="4"/>
          <w:w w:val="106"/>
          <w:sz w:val="24"/>
          <w:szCs w:val="24"/>
          <w:lang w:val="ru-RU"/>
        </w:rPr>
        <w:t>ю</w:t>
      </w:r>
      <w:r w:rsidRPr="008014F1">
        <w:rPr>
          <w:rFonts w:ascii="Times New Roman" w:hAnsi="Times New Roman"/>
          <w:w w:val="140"/>
          <w:sz w:val="24"/>
          <w:szCs w:val="24"/>
          <w:lang w:val="ru-RU"/>
        </w:rPr>
        <w:t>,</w:t>
      </w:r>
      <w:r w:rsidRPr="008014F1">
        <w:rPr>
          <w:rFonts w:ascii="Times New Roman" w:hAnsi="Times New Roman"/>
          <w:spacing w:val="10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z w:val="24"/>
          <w:szCs w:val="24"/>
          <w:lang w:val="ru-RU"/>
        </w:rPr>
        <w:t>с</w:t>
      </w:r>
      <w:r w:rsidRPr="008014F1">
        <w:rPr>
          <w:rFonts w:ascii="Times New Roman" w:hAnsi="Times New Roman"/>
          <w:spacing w:val="16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2"/>
          <w:sz w:val="24"/>
          <w:szCs w:val="24"/>
          <w:lang w:val="ru-RU"/>
        </w:rPr>
        <w:t>переносны</w:t>
      </w:r>
      <w:r w:rsidRPr="008014F1">
        <w:rPr>
          <w:rFonts w:ascii="Times New Roman" w:hAnsi="Times New Roman"/>
          <w:w w:val="112"/>
          <w:sz w:val="24"/>
          <w:szCs w:val="24"/>
          <w:lang w:val="ru-RU"/>
        </w:rPr>
        <w:t>м</w:t>
      </w:r>
      <w:r w:rsidRPr="008014F1">
        <w:rPr>
          <w:rFonts w:ascii="Times New Roman" w:hAnsi="Times New Roman"/>
          <w:spacing w:val="-4"/>
          <w:w w:val="11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2"/>
          <w:sz w:val="24"/>
          <w:szCs w:val="24"/>
          <w:lang w:val="ru-RU"/>
        </w:rPr>
        <w:t>значение</w:t>
      </w:r>
      <w:r w:rsidRPr="008014F1">
        <w:rPr>
          <w:rFonts w:ascii="Times New Roman" w:hAnsi="Times New Roman"/>
          <w:w w:val="112"/>
          <w:sz w:val="24"/>
          <w:szCs w:val="24"/>
          <w:lang w:val="ru-RU"/>
        </w:rPr>
        <w:t>м</w:t>
      </w:r>
      <w:r w:rsidRPr="008014F1">
        <w:rPr>
          <w:rFonts w:ascii="Times New Roman" w:hAnsi="Times New Roman"/>
          <w:spacing w:val="18"/>
          <w:w w:val="11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06"/>
          <w:sz w:val="24"/>
          <w:szCs w:val="24"/>
          <w:lang w:val="ru-RU"/>
        </w:rPr>
        <w:t>с</w:t>
      </w:r>
      <w:r w:rsidRPr="008014F1">
        <w:rPr>
          <w:rFonts w:ascii="Times New Roman" w:hAnsi="Times New Roman"/>
          <w:spacing w:val="4"/>
          <w:w w:val="118"/>
          <w:sz w:val="24"/>
          <w:szCs w:val="24"/>
          <w:lang w:val="ru-RU"/>
        </w:rPr>
        <w:t>л</w:t>
      </w:r>
      <w:r w:rsidRPr="008014F1">
        <w:rPr>
          <w:rFonts w:ascii="Times New Roman" w:hAnsi="Times New Roman"/>
          <w:spacing w:val="4"/>
          <w:w w:val="105"/>
          <w:sz w:val="24"/>
          <w:szCs w:val="24"/>
          <w:lang w:val="ru-RU"/>
        </w:rPr>
        <w:t>о</w:t>
      </w:r>
      <w:r w:rsidRPr="008014F1">
        <w:rPr>
          <w:rFonts w:ascii="Times New Roman" w:hAnsi="Times New Roman"/>
          <w:spacing w:val="4"/>
          <w:w w:val="112"/>
          <w:sz w:val="24"/>
          <w:szCs w:val="24"/>
          <w:lang w:val="ru-RU"/>
        </w:rPr>
        <w:t>в</w:t>
      </w:r>
      <w:r w:rsidRPr="008014F1">
        <w:rPr>
          <w:rFonts w:ascii="Times New Roman" w:hAnsi="Times New Roman"/>
          <w:spacing w:val="4"/>
          <w:w w:val="117"/>
          <w:sz w:val="24"/>
          <w:szCs w:val="24"/>
          <w:lang w:val="ru-RU"/>
        </w:rPr>
        <w:t>а</w:t>
      </w:r>
      <w:r w:rsidRPr="008014F1">
        <w:rPr>
          <w:rFonts w:ascii="Times New Roman" w:hAnsi="Times New Roman"/>
          <w:w w:val="138"/>
          <w:sz w:val="24"/>
          <w:szCs w:val="24"/>
          <w:lang w:val="ru-RU"/>
        </w:rPr>
        <w:t>.</w:t>
      </w:r>
    </w:p>
    <w:p w:rsidR="00F366E9" w:rsidRPr="008014F1" w:rsidRDefault="00F366E9" w:rsidP="00447B43">
      <w:pPr>
        <w:widowControl w:val="0"/>
        <w:autoSpaceDE w:val="0"/>
        <w:autoSpaceDN w:val="0"/>
        <w:adjustRightInd w:val="0"/>
        <w:spacing w:after="0" w:line="240" w:lineRule="auto"/>
        <w:ind w:left="390"/>
        <w:rPr>
          <w:rFonts w:ascii="Times New Roman" w:hAnsi="Times New Roman"/>
          <w:sz w:val="24"/>
          <w:szCs w:val="24"/>
          <w:lang w:val="ru-RU"/>
        </w:rPr>
      </w:pPr>
      <w:r w:rsidRPr="008014F1">
        <w:rPr>
          <w:rFonts w:ascii="Times New Roman" w:hAnsi="Times New Roman"/>
          <w:spacing w:val="4"/>
          <w:w w:val="113"/>
          <w:sz w:val="24"/>
          <w:szCs w:val="24"/>
          <w:lang w:val="ru-RU"/>
        </w:rPr>
        <w:t>Четвёрты</w:t>
      </w:r>
      <w:r w:rsidRPr="008014F1">
        <w:rPr>
          <w:rFonts w:ascii="Times New Roman" w:hAnsi="Times New Roman"/>
          <w:w w:val="113"/>
          <w:sz w:val="24"/>
          <w:szCs w:val="24"/>
          <w:lang w:val="ru-RU"/>
        </w:rPr>
        <w:t>й</w:t>
      </w:r>
      <w:r w:rsidRPr="008014F1">
        <w:rPr>
          <w:rFonts w:ascii="Times New Roman" w:hAnsi="Times New Roman"/>
          <w:spacing w:val="9"/>
          <w:w w:val="113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3"/>
          <w:sz w:val="24"/>
          <w:szCs w:val="24"/>
          <w:lang w:val="ru-RU"/>
        </w:rPr>
        <w:t>аспек</w:t>
      </w:r>
      <w:r w:rsidRPr="008014F1">
        <w:rPr>
          <w:rFonts w:ascii="Times New Roman" w:hAnsi="Times New Roman"/>
          <w:w w:val="113"/>
          <w:sz w:val="24"/>
          <w:szCs w:val="24"/>
          <w:lang w:val="ru-RU"/>
        </w:rPr>
        <w:t>т</w:t>
      </w:r>
      <w:r w:rsidRPr="008014F1">
        <w:rPr>
          <w:rFonts w:ascii="Times New Roman" w:hAnsi="Times New Roman"/>
          <w:spacing w:val="13"/>
          <w:w w:val="113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3"/>
          <w:sz w:val="24"/>
          <w:szCs w:val="24"/>
          <w:lang w:val="ru-RU"/>
        </w:rPr>
        <w:t>рассмотрени</w:t>
      </w:r>
      <w:r w:rsidRPr="008014F1">
        <w:rPr>
          <w:rFonts w:ascii="Times New Roman" w:hAnsi="Times New Roman"/>
          <w:w w:val="113"/>
          <w:sz w:val="24"/>
          <w:szCs w:val="24"/>
          <w:lang w:val="ru-RU"/>
        </w:rPr>
        <w:t>я</w:t>
      </w:r>
      <w:r w:rsidRPr="008014F1">
        <w:rPr>
          <w:rFonts w:ascii="Times New Roman" w:hAnsi="Times New Roman"/>
          <w:spacing w:val="-3"/>
          <w:w w:val="113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слов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а </w:t>
      </w:r>
      <w:r w:rsidRPr="008014F1">
        <w:rPr>
          <w:rFonts w:ascii="Times New Roman" w:hAnsi="Times New Roman"/>
          <w:spacing w:val="17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z w:val="24"/>
          <w:szCs w:val="24"/>
          <w:lang w:val="ru-RU"/>
        </w:rPr>
        <w:t>–</w:t>
      </w:r>
      <w:r w:rsidRPr="008014F1">
        <w:rPr>
          <w:rFonts w:ascii="Times New Roman" w:hAnsi="Times New Roman"/>
          <w:spacing w:val="35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b/>
          <w:bCs/>
          <w:i/>
          <w:iCs/>
          <w:spacing w:val="4"/>
          <w:w w:val="113"/>
          <w:sz w:val="24"/>
          <w:szCs w:val="24"/>
          <w:lang w:val="ru-RU"/>
        </w:rPr>
        <w:t>морфологический.</w:t>
      </w:r>
    </w:p>
    <w:p w:rsidR="00F366E9" w:rsidRPr="008014F1" w:rsidRDefault="00F366E9" w:rsidP="00447B43">
      <w:pPr>
        <w:widowControl w:val="0"/>
        <w:tabs>
          <w:tab w:val="left" w:pos="13325"/>
        </w:tabs>
        <w:autoSpaceDE w:val="0"/>
        <w:autoSpaceDN w:val="0"/>
        <w:adjustRightInd w:val="0"/>
        <w:spacing w:after="0" w:line="240" w:lineRule="auto"/>
        <w:ind w:left="106" w:right="-273" w:firstLine="283"/>
        <w:rPr>
          <w:rFonts w:ascii="Times New Roman" w:hAnsi="Times New Roman"/>
          <w:sz w:val="24"/>
          <w:szCs w:val="24"/>
          <w:lang w:val="ru-RU"/>
        </w:rPr>
      </w:pPr>
      <w:r w:rsidRPr="008014F1">
        <w:rPr>
          <w:rFonts w:ascii="Times New Roman" w:hAnsi="Times New Roman"/>
          <w:b/>
          <w:bCs/>
          <w:spacing w:val="4"/>
          <w:w w:val="105"/>
          <w:sz w:val="24"/>
          <w:szCs w:val="24"/>
          <w:lang w:val="ru-RU"/>
        </w:rPr>
        <w:t>Морфологи</w:t>
      </w:r>
      <w:r w:rsidRPr="008014F1">
        <w:rPr>
          <w:rFonts w:ascii="Times New Roman" w:hAnsi="Times New Roman"/>
          <w:b/>
          <w:bCs/>
          <w:w w:val="105"/>
          <w:sz w:val="24"/>
          <w:szCs w:val="24"/>
          <w:lang w:val="ru-RU"/>
        </w:rPr>
        <w:t>я</w:t>
      </w:r>
      <w:r w:rsidRPr="008014F1">
        <w:rPr>
          <w:rFonts w:ascii="Times New Roman" w:hAnsi="Times New Roman"/>
          <w:b/>
          <w:bCs/>
          <w:spacing w:val="20"/>
          <w:w w:val="105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z w:val="24"/>
          <w:szCs w:val="24"/>
          <w:lang w:val="ru-RU"/>
        </w:rPr>
        <w:t>–</w:t>
      </w:r>
      <w:r w:rsidRPr="008014F1">
        <w:rPr>
          <w:rFonts w:ascii="Times New Roman" w:hAnsi="Times New Roman"/>
          <w:spacing w:val="37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3"/>
          <w:sz w:val="24"/>
          <w:szCs w:val="24"/>
          <w:lang w:val="ru-RU"/>
        </w:rPr>
        <w:t>самы</w:t>
      </w:r>
      <w:r w:rsidRPr="008014F1">
        <w:rPr>
          <w:rFonts w:ascii="Times New Roman" w:hAnsi="Times New Roman"/>
          <w:w w:val="113"/>
          <w:sz w:val="24"/>
          <w:szCs w:val="24"/>
          <w:lang w:val="ru-RU"/>
        </w:rPr>
        <w:t>й</w:t>
      </w:r>
      <w:r w:rsidRPr="008014F1">
        <w:rPr>
          <w:rFonts w:ascii="Times New Roman" w:hAnsi="Times New Roman"/>
          <w:spacing w:val="8"/>
          <w:w w:val="113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3"/>
          <w:sz w:val="24"/>
          <w:szCs w:val="24"/>
          <w:lang w:val="ru-RU"/>
        </w:rPr>
        <w:t>сложны</w:t>
      </w:r>
      <w:r w:rsidRPr="008014F1">
        <w:rPr>
          <w:rFonts w:ascii="Times New Roman" w:hAnsi="Times New Roman"/>
          <w:w w:val="113"/>
          <w:sz w:val="24"/>
          <w:szCs w:val="24"/>
          <w:lang w:val="ru-RU"/>
        </w:rPr>
        <w:t>й</w:t>
      </w:r>
      <w:r w:rsidRPr="008014F1">
        <w:rPr>
          <w:rFonts w:ascii="Times New Roman" w:hAnsi="Times New Roman"/>
          <w:spacing w:val="18"/>
          <w:w w:val="113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дл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я </w:t>
      </w:r>
      <w:r w:rsidRPr="008014F1">
        <w:rPr>
          <w:rFonts w:ascii="Times New Roman" w:hAnsi="Times New Roman"/>
          <w:spacing w:val="14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3"/>
          <w:sz w:val="24"/>
          <w:szCs w:val="24"/>
          <w:lang w:val="ru-RU"/>
        </w:rPr>
        <w:t>ребёнк</w:t>
      </w:r>
      <w:r w:rsidRPr="008014F1">
        <w:rPr>
          <w:rFonts w:ascii="Times New Roman" w:hAnsi="Times New Roman"/>
          <w:w w:val="113"/>
          <w:sz w:val="24"/>
          <w:szCs w:val="24"/>
          <w:lang w:val="ru-RU"/>
        </w:rPr>
        <w:t>а</w:t>
      </w:r>
      <w:r w:rsidRPr="008014F1">
        <w:rPr>
          <w:rFonts w:ascii="Times New Roman" w:hAnsi="Times New Roman"/>
          <w:spacing w:val="1"/>
          <w:w w:val="113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3"/>
          <w:sz w:val="24"/>
          <w:szCs w:val="24"/>
          <w:lang w:val="ru-RU"/>
        </w:rPr>
        <w:t>раздел</w:t>
      </w:r>
      <w:r w:rsidRPr="008014F1">
        <w:rPr>
          <w:rFonts w:ascii="Times New Roman" w:hAnsi="Times New Roman"/>
          <w:w w:val="113"/>
          <w:sz w:val="24"/>
          <w:szCs w:val="24"/>
          <w:lang w:val="ru-RU"/>
        </w:rPr>
        <w:t>,</w:t>
      </w:r>
      <w:r w:rsidRPr="008014F1">
        <w:rPr>
          <w:rFonts w:ascii="Times New Roman" w:hAnsi="Times New Roman"/>
          <w:spacing w:val="21"/>
          <w:w w:val="113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та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к </w:t>
      </w:r>
      <w:r w:rsidRPr="008014F1">
        <w:rPr>
          <w:rFonts w:ascii="Times New Roman" w:hAnsi="Times New Roman"/>
          <w:spacing w:val="16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5"/>
          <w:w w:val="123"/>
          <w:sz w:val="24"/>
          <w:szCs w:val="24"/>
          <w:lang w:val="ru-RU"/>
        </w:rPr>
        <w:t>ка</w:t>
      </w:r>
      <w:r w:rsidRPr="008014F1">
        <w:rPr>
          <w:rFonts w:ascii="Times New Roman" w:hAnsi="Times New Roman"/>
          <w:w w:val="123"/>
          <w:sz w:val="24"/>
          <w:szCs w:val="24"/>
          <w:lang w:val="ru-RU"/>
        </w:rPr>
        <w:t xml:space="preserve">к </w:t>
      </w:r>
      <w:r w:rsidRPr="008014F1">
        <w:rPr>
          <w:rFonts w:ascii="Times New Roman" w:hAnsi="Times New Roman"/>
          <w:spacing w:val="4"/>
          <w:w w:val="109"/>
          <w:sz w:val="24"/>
          <w:szCs w:val="24"/>
          <w:lang w:val="ru-RU"/>
        </w:rPr>
        <w:t xml:space="preserve">его </w:t>
      </w:r>
      <w:r w:rsidRPr="008014F1">
        <w:rPr>
          <w:rFonts w:ascii="Times New Roman" w:hAnsi="Times New Roman"/>
          <w:spacing w:val="4"/>
          <w:w w:val="111"/>
          <w:sz w:val="24"/>
          <w:szCs w:val="24"/>
          <w:lang w:val="ru-RU"/>
        </w:rPr>
        <w:t>изучени</w:t>
      </w:r>
      <w:r w:rsidRPr="008014F1">
        <w:rPr>
          <w:rFonts w:ascii="Times New Roman" w:hAnsi="Times New Roman"/>
          <w:w w:val="111"/>
          <w:sz w:val="24"/>
          <w:szCs w:val="24"/>
          <w:lang w:val="ru-RU"/>
        </w:rPr>
        <w:t xml:space="preserve">е </w:t>
      </w:r>
      <w:r w:rsidRPr="008014F1">
        <w:rPr>
          <w:rFonts w:ascii="Times New Roman" w:hAnsi="Times New Roman"/>
          <w:spacing w:val="14"/>
          <w:w w:val="111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1"/>
          <w:sz w:val="24"/>
          <w:szCs w:val="24"/>
          <w:lang w:val="ru-RU"/>
        </w:rPr>
        <w:t>предполагае</w:t>
      </w:r>
      <w:r w:rsidRPr="008014F1">
        <w:rPr>
          <w:rFonts w:ascii="Times New Roman" w:hAnsi="Times New Roman"/>
          <w:w w:val="111"/>
          <w:sz w:val="24"/>
          <w:szCs w:val="24"/>
          <w:lang w:val="ru-RU"/>
        </w:rPr>
        <w:t xml:space="preserve">т </w:t>
      </w:r>
      <w:r w:rsidRPr="008014F1">
        <w:rPr>
          <w:rFonts w:ascii="Times New Roman" w:hAnsi="Times New Roman"/>
          <w:spacing w:val="4"/>
          <w:w w:val="111"/>
          <w:sz w:val="24"/>
          <w:szCs w:val="24"/>
          <w:lang w:val="ru-RU"/>
        </w:rPr>
        <w:t>сформированност</w:t>
      </w:r>
      <w:r w:rsidRPr="008014F1">
        <w:rPr>
          <w:rFonts w:ascii="Times New Roman" w:hAnsi="Times New Roman"/>
          <w:w w:val="111"/>
          <w:sz w:val="24"/>
          <w:szCs w:val="24"/>
          <w:lang w:val="ru-RU"/>
        </w:rPr>
        <w:t>ь</w:t>
      </w:r>
      <w:r w:rsidRPr="008014F1">
        <w:rPr>
          <w:rFonts w:ascii="Times New Roman" w:hAnsi="Times New Roman"/>
          <w:spacing w:val="46"/>
          <w:w w:val="111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1"/>
          <w:sz w:val="24"/>
          <w:szCs w:val="24"/>
          <w:lang w:val="ru-RU"/>
        </w:rPr>
        <w:t>определённы</w:t>
      </w:r>
      <w:r w:rsidRPr="008014F1">
        <w:rPr>
          <w:rFonts w:ascii="Times New Roman" w:hAnsi="Times New Roman"/>
          <w:w w:val="111"/>
          <w:sz w:val="24"/>
          <w:szCs w:val="24"/>
          <w:lang w:val="ru-RU"/>
        </w:rPr>
        <w:t xml:space="preserve">х  </w:t>
      </w:r>
      <w:r w:rsidRPr="008014F1">
        <w:rPr>
          <w:rFonts w:ascii="Times New Roman" w:hAnsi="Times New Roman"/>
          <w:spacing w:val="4"/>
          <w:w w:val="114"/>
          <w:sz w:val="24"/>
          <w:szCs w:val="24"/>
          <w:lang w:val="ru-RU"/>
        </w:rPr>
        <w:t>мысли</w:t>
      </w:r>
      <w:r w:rsidRPr="008014F1">
        <w:rPr>
          <w:rFonts w:ascii="Times New Roman" w:hAnsi="Times New Roman"/>
          <w:spacing w:val="5"/>
          <w:w w:val="114"/>
          <w:sz w:val="24"/>
          <w:szCs w:val="24"/>
          <w:lang w:val="ru-RU"/>
        </w:rPr>
        <w:t>тельны</w:t>
      </w:r>
      <w:r w:rsidRPr="008014F1">
        <w:rPr>
          <w:rFonts w:ascii="Times New Roman" w:hAnsi="Times New Roman"/>
          <w:w w:val="114"/>
          <w:sz w:val="24"/>
          <w:szCs w:val="24"/>
          <w:lang w:val="ru-RU"/>
        </w:rPr>
        <w:t>х</w:t>
      </w:r>
      <w:r w:rsidRPr="008014F1">
        <w:rPr>
          <w:rFonts w:ascii="Times New Roman" w:hAnsi="Times New Roman"/>
          <w:spacing w:val="10"/>
          <w:w w:val="114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5"/>
          <w:w w:val="114"/>
          <w:sz w:val="24"/>
          <w:szCs w:val="24"/>
          <w:lang w:val="ru-RU"/>
        </w:rPr>
        <w:t>операций</w:t>
      </w:r>
      <w:r w:rsidRPr="008014F1">
        <w:rPr>
          <w:rFonts w:ascii="Times New Roman" w:hAnsi="Times New Roman"/>
          <w:w w:val="114"/>
          <w:sz w:val="24"/>
          <w:szCs w:val="24"/>
          <w:lang w:val="ru-RU"/>
        </w:rPr>
        <w:t>,</w:t>
      </w:r>
      <w:r w:rsidRPr="008014F1">
        <w:rPr>
          <w:rFonts w:ascii="Times New Roman" w:hAnsi="Times New Roman"/>
          <w:spacing w:val="11"/>
          <w:w w:val="114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1"/>
          <w:sz w:val="24"/>
          <w:szCs w:val="24"/>
          <w:lang w:val="ru-RU"/>
        </w:rPr>
        <w:t>способност</w:t>
      </w:r>
      <w:r w:rsidRPr="008014F1">
        <w:rPr>
          <w:rFonts w:ascii="Times New Roman" w:hAnsi="Times New Roman"/>
          <w:w w:val="111"/>
          <w:sz w:val="24"/>
          <w:szCs w:val="24"/>
          <w:lang w:val="ru-RU"/>
        </w:rPr>
        <w:t>и</w:t>
      </w:r>
      <w:r w:rsidRPr="008014F1">
        <w:rPr>
          <w:rFonts w:ascii="Times New Roman" w:hAnsi="Times New Roman"/>
          <w:spacing w:val="-27"/>
          <w:w w:val="111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w w:val="111"/>
          <w:sz w:val="24"/>
          <w:szCs w:val="24"/>
          <w:lang w:val="ru-RU"/>
        </w:rPr>
        <w:t>к</w:t>
      </w:r>
      <w:r w:rsidRPr="008014F1">
        <w:rPr>
          <w:rFonts w:ascii="Times New Roman" w:hAnsi="Times New Roman"/>
          <w:spacing w:val="24"/>
          <w:w w:val="111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05"/>
          <w:sz w:val="24"/>
          <w:szCs w:val="24"/>
          <w:lang w:val="ru-RU"/>
        </w:rPr>
        <w:t>о</w:t>
      </w:r>
      <w:r w:rsidRPr="008014F1">
        <w:rPr>
          <w:rFonts w:ascii="Times New Roman" w:hAnsi="Times New Roman"/>
          <w:spacing w:val="4"/>
          <w:w w:val="101"/>
          <w:sz w:val="24"/>
          <w:szCs w:val="24"/>
          <w:lang w:val="ru-RU"/>
        </w:rPr>
        <w:t>б</w:t>
      </w:r>
      <w:r w:rsidRPr="008014F1">
        <w:rPr>
          <w:rFonts w:ascii="Times New Roman" w:hAnsi="Times New Roman"/>
          <w:spacing w:val="4"/>
          <w:w w:val="105"/>
          <w:sz w:val="24"/>
          <w:szCs w:val="24"/>
          <w:lang w:val="ru-RU"/>
        </w:rPr>
        <w:t>о</w:t>
      </w:r>
      <w:r w:rsidRPr="008014F1">
        <w:rPr>
          <w:rFonts w:ascii="Times New Roman" w:hAnsi="Times New Roman"/>
          <w:spacing w:val="4"/>
          <w:w w:val="101"/>
          <w:sz w:val="24"/>
          <w:szCs w:val="24"/>
          <w:lang w:val="ru-RU"/>
        </w:rPr>
        <w:t>б</w:t>
      </w:r>
      <w:r w:rsidRPr="008014F1">
        <w:rPr>
          <w:rFonts w:ascii="Times New Roman" w:hAnsi="Times New Roman"/>
          <w:spacing w:val="4"/>
          <w:w w:val="117"/>
          <w:sz w:val="24"/>
          <w:szCs w:val="24"/>
          <w:lang w:val="ru-RU"/>
        </w:rPr>
        <w:t>щ</w:t>
      </w:r>
      <w:r w:rsidRPr="008014F1">
        <w:rPr>
          <w:rFonts w:ascii="Times New Roman" w:hAnsi="Times New Roman"/>
          <w:spacing w:val="4"/>
          <w:w w:val="109"/>
          <w:sz w:val="24"/>
          <w:szCs w:val="24"/>
          <w:lang w:val="ru-RU"/>
        </w:rPr>
        <w:t>е</w:t>
      </w:r>
      <w:r w:rsidRPr="008014F1">
        <w:rPr>
          <w:rFonts w:ascii="Times New Roman" w:hAnsi="Times New Roman"/>
          <w:spacing w:val="4"/>
          <w:w w:val="114"/>
          <w:sz w:val="24"/>
          <w:szCs w:val="24"/>
          <w:lang w:val="ru-RU"/>
        </w:rPr>
        <w:t>н</w:t>
      </w:r>
      <w:r w:rsidRPr="008014F1">
        <w:rPr>
          <w:rFonts w:ascii="Times New Roman" w:hAnsi="Times New Roman"/>
          <w:spacing w:val="4"/>
          <w:w w:val="116"/>
          <w:sz w:val="24"/>
          <w:szCs w:val="24"/>
          <w:lang w:val="ru-RU"/>
        </w:rPr>
        <w:t>и</w:t>
      </w:r>
      <w:r w:rsidRPr="008014F1">
        <w:rPr>
          <w:rFonts w:ascii="Times New Roman" w:hAnsi="Times New Roman"/>
          <w:spacing w:val="4"/>
          <w:w w:val="106"/>
          <w:sz w:val="24"/>
          <w:szCs w:val="24"/>
          <w:lang w:val="ru-RU"/>
        </w:rPr>
        <w:t>ю</w:t>
      </w:r>
      <w:r w:rsidRPr="008014F1">
        <w:rPr>
          <w:rFonts w:ascii="Times New Roman" w:hAnsi="Times New Roman"/>
          <w:w w:val="140"/>
          <w:sz w:val="24"/>
          <w:szCs w:val="24"/>
          <w:lang w:val="ru-RU"/>
        </w:rPr>
        <w:t>,</w:t>
      </w:r>
      <w:r w:rsidRPr="008014F1">
        <w:rPr>
          <w:rFonts w:ascii="Times New Roman" w:hAnsi="Times New Roman"/>
          <w:spacing w:val="1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w w:val="128"/>
          <w:sz w:val="24"/>
          <w:szCs w:val="24"/>
          <w:lang w:val="ru-RU"/>
        </w:rPr>
        <w:t>к</w:t>
      </w:r>
      <w:r w:rsidRPr="008014F1">
        <w:rPr>
          <w:rFonts w:ascii="Times New Roman" w:hAnsi="Times New Roman"/>
          <w:spacing w:val="-3"/>
          <w:w w:val="128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7"/>
          <w:sz w:val="24"/>
          <w:szCs w:val="24"/>
          <w:lang w:val="ru-RU"/>
        </w:rPr>
        <w:t>а</w:t>
      </w:r>
      <w:r w:rsidRPr="008014F1">
        <w:rPr>
          <w:rFonts w:ascii="Times New Roman" w:hAnsi="Times New Roman"/>
          <w:spacing w:val="4"/>
          <w:w w:val="101"/>
          <w:sz w:val="24"/>
          <w:szCs w:val="24"/>
          <w:lang w:val="ru-RU"/>
        </w:rPr>
        <w:t>б</w:t>
      </w:r>
      <w:r w:rsidRPr="008014F1">
        <w:rPr>
          <w:rFonts w:ascii="Times New Roman" w:hAnsi="Times New Roman"/>
          <w:spacing w:val="4"/>
          <w:w w:val="106"/>
          <w:sz w:val="24"/>
          <w:szCs w:val="24"/>
          <w:lang w:val="ru-RU"/>
        </w:rPr>
        <w:t>с</w:t>
      </w:r>
      <w:r w:rsidRPr="008014F1">
        <w:rPr>
          <w:rFonts w:ascii="Times New Roman" w:hAnsi="Times New Roman"/>
          <w:spacing w:val="4"/>
          <w:w w:val="115"/>
          <w:sz w:val="24"/>
          <w:szCs w:val="24"/>
          <w:lang w:val="ru-RU"/>
        </w:rPr>
        <w:t>т</w:t>
      </w:r>
      <w:r w:rsidRPr="008014F1">
        <w:rPr>
          <w:rFonts w:ascii="Times New Roman" w:hAnsi="Times New Roman"/>
          <w:spacing w:val="4"/>
          <w:w w:val="114"/>
          <w:sz w:val="24"/>
          <w:szCs w:val="24"/>
          <w:lang w:val="ru-RU"/>
        </w:rPr>
        <w:t>р</w:t>
      </w:r>
      <w:r w:rsidRPr="008014F1">
        <w:rPr>
          <w:rFonts w:ascii="Times New Roman" w:hAnsi="Times New Roman"/>
          <w:spacing w:val="4"/>
          <w:w w:val="117"/>
          <w:sz w:val="24"/>
          <w:szCs w:val="24"/>
          <w:lang w:val="ru-RU"/>
        </w:rPr>
        <w:t>а</w:t>
      </w:r>
      <w:r w:rsidRPr="008014F1">
        <w:rPr>
          <w:rFonts w:ascii="Times New Roman" w:hAnsi="Times New Roman"/>
          <w:spacing w:val="4"/>
          <w:w w:val="114"/>
          <w:sz w:val="24"/>
          <w:szCs w:val="24"/>
          <w:lang w:val="ru-RU"/>
        </w:rPr>
        <w:t>г</w:t>
      </w:r>
      <w:r w:rsidRPr="008014F1">
        <w:rPr>
          <w:rFonts w:ascii="Times New Roman" w:hAnsi="Times New Roman"/>
          <w:spacing w:val="4"/>
          <w:w w:val="116"/>
          <w:sz w:val="24"/>
          <w:szCs w:val="24"/>
          <w:lang w:val="ru-RU"/>
        </w:rPr>
        <w:t>и</w:t>
      </w:r>
      <w:r w:rsidRPr="008014F1">
        <w:rPr>
          <w:rFonts w:ascii="Times New Roman" w:hAnsi="Times New Roman"/>
          <w:spacing w:val="4"/>
          <w:w w:val="114"/>
          <w:sz w:val="24"/>
          <w:szCs w:val="24"/>
          <w:lang w:val="ru-RU"/>
        </w:rPr>
        <w:t>р</w:t>
      </w:r>
      <w:r w:rsidRPr="008014F1">
        <w:rPr>
          <w:rFonts w:ascii="Times New Roman" w:hAnsi="Times New Roman"/>
          <w:spacing w:val="4"/>
          <w:w w:val="105"/>
          <w:sz w:val="24"/>
          <w:szCs w:val="24"/>
          <w:lang w:val="ru-RU"/>
        </w:rPr>
        <w:t>о</w:t>
      </w:r>
      <w:r w:rsidRPr="008014F1">
        <w:rPr>
          <w:rFonts w:ascii="Times New Roman" w:hAnsi="Times New Roman"/>
          <w:spacing w:val="4"/>
          <w:w w:val="112"/>
          <w:sz w:val="24"/>
          <w:szCs w:val="24"/>
          <w:lang w:val="ru-RU"/>
        </w:rPr>
        <w:t>в</w:t>
      </w:r>
      <w:r w:rsidRPr="008014F1">
        <w:rPr>
          <w:rFonts w:ascii="Times New Roman" w:hAnsi="Times New Roman"/>
          <w:spacing w:val="4"/>
          <w:w w:val="117"/>
          <w:sz w:val="24"/>
          <w:szCs w:val="24"/>
          <w:lang w:val="ru-RU"/>
        </w:rPr>
        <w:t>а</w:t>
      </w:r>
      <w:r w:rsidRPr="008014F1">
        <w:rPr>
          <w:rFonts w:ascii="Times New Roman" w:hAnsi="Times New Roman"/>
          <w:spacing w:val="4"/>
          <w:w w:val="114"/>
          <w:sz w:val="24"/>
          <w:szCs w:val="24"/>
          <w:lang w:val="ru-RU"/>
        </w:rPr>
        <w:t>н</w:t>
      </w:r>
      <w:r w:rsidRPr="008014F1">
        <w:rPr>
          <w:rFonts w:ascii="Times New Roman" w:hAnsi="Times New Roman"/>
          <w:spacing w:val="4"/>
          <w:w w:val="116"/>
          <w:sz w:val="24"/>
          <w:szCs w:val="24"/>
          <w:lang w:val="ru-RU"/>
        </w:rPr>
        <w:t>и</w:t>
      </w:r>
      <w:r w:rsidRPr="008014F1">
        <w:rPr>
          <w:rFonts w:ascii="Times New Roman" w:hAnsi="Times New Roman"/>
          <w:spacing w:val="4"/>
          <w:w w:val="106"/>
          <w:sz w:val="24"/>
          <w:szCs w:val="24"/>
          <w:lang w:val="ru-RU"/>
        </w:rPr>
        <w:t>ю</w:t>
      </w:r>
      <w:r w:rsidRPr="008014F1">
        <w:rPr>
          <w:rFonts w:ascii="Times New Roman" w:hAnsi="Times New Roman"/>
          <w:w w:val="138"/>
          <w:sz w:val="24"/>
          <w:szCs w:val="24"/>
          <w:lang w:val="ru-RU"/>
        </w:rPr>
        <w:t xml:space="preserve">. </w:t>
      </w:r>
      <w:r w:rsidRPr="008014F1">
        <w:rPr>
          <w:rFonts w:ascii="Times New Roman" w:hAnsi="Times New Roman"/>
          <w:spacing w:val="4"/>
          <w:w w:val="112"/>
          <w:sz w:val="24"/>
          <w:szCs w:val="24"/>
          <w:lang w:val="ru-RU"/>
        </w:rPr>
        <w:t>Изучени</w:t>
      </w:r>
      <w:r w:rsidRPr="008014F1">
        <w:rPr>
          <w:rFonts w:ascii="Times New Roman" w:hAnsi="Times New Roman"/>
          <w:w w:val="112"/>
          <w:sz w:val="24"/>
          <w:szCs w:val="24"/>
          <w:lang w:val="ru-RU"/>
        </w:rPr>
        <w:t>е</w:t>
      </w:r>
      <w:r w:rsidRPr="008014F1">
        <w:rPr>
          <w:rFonts w:ascii="Times New Roman" w:hAnsi="Times New Roman"/>
          <w:spacing w:val="17"/>
          <w:w w:val="11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2"/>
          <w:sz w:val="24"/>
          <w:szCs w:val="24"/>
          <w:lang w:val="ru-RU"/>
        </w:rPr>
        <w:t>часте</w:t>
      </w:r>
      <w:r w:rsidRPr="008014F1">
        <w:rPr>
          <w:rFonts w:ascii="Times New Roman" w:hAnsi="Times New Roman"/>
          <w:w w:val="112"/>
          <w:sz w:val="24"/>
          <w:szCs w:val="24"/>
          <w:lang w:val="ru-RU"/>
        </w:rPr>
        <w:t>й</w:t>
      </w:r>
      <w:r w:rsidRPr="008014F1">
        <w:rPr>
          <w:rFonts w:ascii="Times New Roman" w:hAnsi="Times New Roman"/>
          <w:spacing w:val="15"/>
          <w:w w:val="11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реч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и </w:t>
      </w:r>
      <w:r w:rsidRPr="008014F1">
        <w:rPr>
          <w:rFonts w:ascii="Times New Roman" w:hAnsi="Times New Roman"/>
          <w:spacing w:val="20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2"/>
          <w:sz w:val="24"/>
          <w:szCs w:val="24"/>
          <w:lang w:val="ru-RU"/>
        </w:rPr>
        <w:t>требуе</w:t>
      </w:r>
      <w:r w:rsidRPr="008014F1">
        <w:rPr>
          <w:rFonts w:ascii="Times New Roman" w:hAnsi="Times New Roman"/>
          <w:w w:val="112"/>
          <w:sz w:val="24"/>
          <w:szCs w:val="24"/>
          <w:lang w:val="ru-RU"/>
        </w:rPr>
        <w:t>т</w:t>
      </w:r>
      <w:r w:rsidRPr="008014F1">
        <w:rPr>
          <w:rFonts w:ascii="Times New Roman" w:hAnsi="Times New Roman"/>
          <w:spacing w:val="-6"/>
          <w:w w:val="11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2"/>
          <w:sz w:val="24"/>
          <w:szCs w:val="24"/>
          <w:lang w:val="ru-RU"/>
        </w:rPr>
        <w:t>знани</w:t>
      </w:r>
      <w:r w:rsidRPr="008014F1">
        <w:rPr>
          <w:rFonts w:ascii="Times New Roman" w:hAnsi="Times New Roman"/>
          <w:w w:val="112"/>
          <w:sz w:val="24"/>
          <w:szCs w:val="24"/>
          <w:lang w:val="ru-RU"/>
        </w:rPr>
        <w:t>й</w:t>
      </w:r>
      <w:r w:rsidRPr="008014F1">
        <w:rPr>
          <w:rFonts w:ascii="Times New Roman" w:hAnsi="Times New Roman"/>
          <w:spacing w:val="35"/>
          <w:w w:val="11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z w:val="24"/>
          <w:szCs w:val="24"/>
          <w:lang w:val="ru-RU"/>
        </w:rPr>
        <w:t>о</w:t>
      </w:r>
      <w:r w:rsidRPr="008014F1">
        <w:rPr>
          <w:rFonts w:ascii="Times New Roman" w:hAnsi="Times New Roman"/>
          <w:spacing w:val="23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09"/>
          <w:sz w:val="24"/>
          <w:szCs w:val="24"/>
          <w:lang w:val="ru-RU"/>
        </w:rPr>
        <w:t>состав</w:t>
      </w:r>
      <w:r w:rsidRPr="008014F1">
        <w:rPr>
          <w:rFonts w:ascii="Times New Roman" w:hAnsi="Times New Roman"/>
          <w:w w:val="109"/>
          <w:sz w:val="24"/>
          <w:szCs w:val="24"/>
          <w:lang w:val="ru-RU"/>
        </w:rPr>
        <w:t>е</w:t>
      </w:r>
      <w:r w:rsidRPr="008014F1">
        <w:rPr>
          <w:rFonts w:ascii="Times New Roman" w:hAnsi="Times New Roman"/>
          <w:spacing w:val="18"/>
          <w:w w:val="109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слов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а </w:t>
      </w:r>
      <w:r w:rsidRPr="008014F1">
        <w:rPr>
          <w:rFonts w:ascii="Times New Roman" w:hAnsi="Times New Roman"/>
          <w:spacing w:val="25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z w:val="24"/>
          <w:szCs w:val="24"/>
          <w:lang w:val="ru-RU"/>
        </w:rPr>
        <w:t>и</w:t>
      </w:r>
      <w:r w:rsidRPr="008014F1">
        <w:rPr>
          <w:rFonts w:ascii="Times New Roman" w:hAnsi="Times New Roman"/>
          <w:spacing w:val="37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09"/>
          <w:sz w:val="24"/>
          <w:szCs w:val="24"/>
          <w:lang w:val="ru-RU"/>
        </w:rPr>
        <w:t>словообра</w:t>
      </w:r>
      <w:r w:rsidRPr="008014F1">
        <w:rPr>
          <w:rFonts w:ascii="Times New Roman" w:hAnsi="Times New Roman"/>
          <w:spacing w:val="5"/>
          <w:w w:val="115"/>
          <w:sz w:val="24"/>
          <w:szCs w:val="24"/>
          <w:lang w:val="ru-RU"/>
        </w:rPr>
        <w:t>зовании</w:t>
      </w:r>
      <w:r w:rsidRPr="008014F1">
        <w:rPr>
          <w:rFonts w:ascii="Times New Roman" w:hAnsi="Times New Roman"/>
          <w:w w:val="115"/>
          <w:sz w:val="24"/>
          <w:szCs w:val="24"/>
          <w:lang w:val="ru-RU"/>
        </w:rPr>
        <w:t>,</w:t>
      </w:r>
      <w:r w:rsidRPr="008014F1">
        <w:rPr>
          <w:rFonts w:ascii="Times New Roman" w:hAnsi="Times New Roman"/>
          <w:spacing w:val="-3"/>
          <w:w w:val="115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z w:val="24"/>
          <w:szCs w:val="24"/>
          <w:lang w:val="ru-RU"/>
        </w:rPr>
        <w:t>а</w:t>
      </w:r>
      <w:r w:rsidRPr="008014F1">
        <w:rPr>
          <w:rFonts w:ascii="Times New Roman" w:hAnsi="Times New Roman"/>
          <w:spacing w:val="18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5"/>
          <w:w w:val="116"/>
          <w:sz w:val="24"/>
          <w:szCs w:val="24"/>
          <w:lang w:val="ru-RU"/>
        </w:rPr>
        <w:t>такж</w:t>
      </w:r>
      <w:r w:rsidRPr="008014F1">
        <w:rPr>
          <w:rFonts w:ascii="Times New Roman" w:hAnsi="Times New Roman"/>
          <w:w w:val="116"/>
          <w:sz w:val="24"/>
          <w:szCs w:val="24"/>
          <w:lang w:val="ru-RU"/>
        </w:rPr>
        <w:t>е</w:t>
      </w:r>
      <w:r w:rsidRPr="008014F1">
        <w:rPr>
          <w:rFonts w:ascii="Times New Roman" w:hAnsi="Times New Roman"/>
          <w:spacing w:val="6"/>
          <w:w w:val="116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5"/>
          <w:w w:val="116"/>
          <w:sz w:val="24"/>
          <w:szCs w:val="24"/>
          <w:lang w:val="ru-RU"/>
        </w:rPr>
        <w:t>знани</w:t>
      </w:r>
      <w:r w:rsidRPr="008014F1">
        <w:rPr>
          <w:rFonts w:ascii="Times New Roman" w:hAnsi="Times New Roman"/>
          <w:w w:val="116"/>
          <w:sz w:val="24"/>
          <w:szCs w:val="24"/>
          <w:lang w:val="ru-RU"/>
        </w:rPr>
        <w:t>й</w:t>
      </w:r>
      <w:r w:rsidRPr="008014F1">
        <w:rPr>
          <w:rFonts w:ascii="Times New Roman" w:hAnsi="Times New Roman"/>
          <w:spacing w:val="-11"/>
          <w:w w:val="116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и</w:t>
      </w:r>
      <w:r w:rsidRPr="008014F1">
        <w:rPr>
          <w:rFonts w:ascii="Times New Roman" w:hAnsi="Times New Roman"/>
          <w:sz w:val="24"/>
          <w:szCs w:val="24"/>
          <w:lang w:val="ru-RU"/>
        </w:rPr>
        <w:t>з</w:t>
      </w:r>
      <w:r w:rsidRPr="008014F1">
        <w:rPr>
          <w:rFonts w:ascii="Times New Roman" w:hAnsi="Times New Roman"/>
          <w:spacing w:val="36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2"/>
          <w:sz w:val="24"/>
          <w:szCs w:val="24"/>
          <w:lang w:val="ru-RU"/>
        </w:rPr>
        <w:t>област</w:t>
      </w:r>
      <w:r w:rsidRPr="008014F1">
        <w:rPr>
          <w:rFonts w:ascii="Times New Roman" w:hAnsi="Times New Roman"/>
          <w:w w:val="112"/>
          <w:sz w:val="24"/>
          <w:szCs w:val="24"/>
          <w:lang w:val="ru-RU"/>
        </w:rPr>
        <w:t>и</w:t>
      </w:r>
      <w:r w:rsidRPr="008014F1">
        <w:rPr>
          <w:rFonts w:ascii="Times New Roman" w:hAnsi="Times New Roman"/>
          <w:spacing w:val="-16"/>
          <w:w w:val="11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2"/>
          <w:sz w:val="24"/>
          <w:szCs w:val="24"/>
          <w:lang w:val="ru-RU"/>
        </w:rPr>
        <w:t>лексик</w:t>
      </w:r>
      <w:r w:rsidRPr="008014F1">
        <w:rPr>
          <w:rFonts w:ascii="Times New Roman" w:hAnsi="Times New Roman"/>
          <w:w w:val="112"/>
          <w:sz w:val="24"/>
          <w:szCs w:val="24"/>
          <w:lang w:val="ru-RU"/>
        </w:rPr>
        <w:t>и</w:t>
      </w:r>
      <w:r w:rsidRPr="008014F1">
        <w:rPr>
          <w:rFonts w:ascii="Times New Roman" w:hAnsi="Times New Roman"/>
          <w:spacing w:val="29"/>
          <w:w w:val="11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2"/>
          <w:sz w:val="24"/>
          <w:szCs w:val="24"/>
          <w:lang w:val="ru-RU"/>
        </w:rPr>
        <w:t>(значени</w:t>
      </w:r>
      <w:r w:rsidRPr="008014F1">
        <w:rPr>
          <w:rFonts w:ascii="Times New Roman" w:hAnsi="Times New Roman"/>
          <w:w w:val="112"/>
          <w:sz w:val="24"/>
          <w:szCs w:val="24"/>
          <w:lang w:val="ru-RU"/>
        </w:rPr>
        <w:t xml:space="preserve">е </w:t>
      </w:r>
      <w:r w:rsidRPr="008014F1">
        <w:rPr>
          <w:rFonts w:ascii="Times New Roman" w:hAnsi="Times New Roman"/>
          <w:spacing w:val="4"/>
          <w:w w:val="112"/>
          <w:sz w:val="24"/>
          <w:szCs w:val="24"/>
          <w:lang w:val="ru-RU"/>
        </w:rPr>
        <w:t>слова)</w:t>
      </w:r>
      <w:r w:rsidRPr="008014F1">
        <w:rPr>
          <w:rFonts w:ascii="Times New Roman" w:hAnsi="Times New Roman"/>
          <w:w w:val="112"/>
          <w:sz w:val="24"/>
          <w:szCs w:val="24"/>
          <w:lang w:val="ru-RU"/>
        </w:rPr>
        <w:t>,</w:t>
      </w:r>
      <w:r w:rsidRPr="008014F1">
        <w:rPr>
          <w:rFonts w:ascii="Times New Roman" w:hAnsi="Times New Roman"/>
          <w:spacing w:val="-2"/>
          <w:w w:val="11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3"/>
          <w:sz w:val="24"/>
          <w:szCs w:val="24"/>
          <w:lang w:val="ru-RU"/>
        </w:rPr>
        <w:t>синтаксис</w:t>
      </w:r>
      <w:r w:rsidRPr="008014F1">
        <w:rPr>
          <w:rFonts w:ascii="Times New Roman" w:hAnsi="Times New Roman"/>
          <w:w w:val="113"/>
          <w:sz w:val="24"/>
          <w:szCs w:val="24"/>
          <w:lang w:val="ru-RU"/>
        </w:rPr>
        <w:t>а</w:t>
      </w:r>
      <w:r w:rsidRPr="008014F1">
        <w:rPr>
          <w:rFonts w:ascii="Times New Roman" w:hAnsi="Times New Roman"/>
          <w:spacing w:val="46"/>
          <w:w w:val="113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3"/>
          <w:sz w:val="24"/>
          <w:szCs w:val="24"/>
          <w:lang w:val="ru-RU"/>
        </w:rPr>
        <w:t>(функционировани</w:t>
      </w:r>
      <w:r w:rsidRPr="008014F1">
        <w:rPr>
          <w:rFonts w:ascii="Times New Roman" w:hAnsi="Times New Roman"/>
          <w:w w:val="113"/>
          <w:sz w:val="24"/>
          <w:szCs w:val="24"/>
          <w:lang w:val="ru-RU"/>
        </w:rPr>
        <w:t>е</w:t>
      </w:r>
      <w:r w:rsidRPr="008014F1">
        <w:rPr>
          <w:rFonts w:ascii="Times New Roman" w:hAnsi="Times New Roman"/>
          <w:spacing w:val="27"/>
          <w:w w:val="113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сло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в </w:t>
      </w:r>
      <w:r w:rsidRPr="008014F1">
        <w:rPr>
          <w:rFonts w:ascii="Times New Roman" w:hAnsi="Times New Roman"/>
          <w:spacing w:val="30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в  </w:t>
      </w:r>
      <w:r w:rsidRPr="008014F1">
        <w:rPr>
          <w:rFonts w:ascii="Times New Roman" w:hAnsi="Times New Roman"/>
          <w:spacing w:val="4"/>
          <w:w w:val="113"/>
          <w:sz w:val="24"/>
          <w:szCs w:val="24"/>
          <w:lang w:val="ru-RU"/>
        </w:rPr>
        <w:t>предложении)</w:t>
      </w:r>
      <w:r w:rsidRPr="008014F1">
        <w:rPr>
          <w:rFonts w:ascii="Times New Roman" w:hAnsi="Times New Roman"/>
          <w:w w:val="113"/>
          <w:sz w:val="24"/>
          <w:szCs w:val="24"/>
          <w:lang w:val="ru-RU"/>
        </w:rPr>
        <w:t>.</w:t>
      </w:r>
      <w:r w:rsidRPr="008014F1">
        <w:rPr>
          <w:rFonts w:ascii="Times New Roman" w:hAnsi="Times New Roman"/>
          <w:spacing w:val="43"/>
          <w:w w:val="113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3"/>
          <w:sz w:val="24"/>
          <w:szCs w:val="24"/>
          <w:lang w:val="ru-RU"/>
        </w:rPr>
        <w:t>Нужн</w:t>
      </w:r>
      <w:r w:rsidRPr="008014F1">
        <w:rPr>
          <w:rFonts w:ascii="Times New Roman" w:hAnsi="Times New Roman"/>
          <w:w w:val="113"/>
          <w:sz w:val="24"/>
          <w:szCs w:val="24"/>
          <w:lang w:val="ru-RU"/>
        </w:rPr>
        <w:t>о</w:t>
      </w:r>
      <w:r w:rsidRPr="008014F1">
        <w:rPr>
          <w:rFonts w:ascii="Times New Roman" w:hAnsi="Times New Roman"/>
          <w:spacing w:val="40"/>
          <w:w w:val="113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9"/>
          <w:sz w:val="24"/>
          <w:szCs w:val="24"/>
          <w:lang w:val="ru-RU"/>
        </w:rPr>
        <w:t xml:space="preserve">также </w:t>
      </w:r>
      <w:r w:rsidRPr="008014F1">
        <w:rPr>
          <w:rFonts w:ascii="Times New Roman" w:hAnsi="Times New Roman"/>
          <w:spacing w:val="4"/>
          <w:w w:val="112"/>
          <w:sz w:val="24"/>
          <w:szCs w:val="24"/>
          <w:lang w:val="ru-RU"/>
        </w:rPr>
        <w:t>имет</w:t>
      </w:r>
      <w:r w:rsidRPr="008014F1">
        <w:rPr>
          <w:rFonts w:ascii="Times New Roman" w:hAnsi="Times New Roman"/>
          <w:w w:val="112"/>
          <w:sz w:val="24"/>
          <w:szCs w:val="24"/>
          <w:lang w:val="ru-RU"/>
        </w:rPr>
        <w:t>ь</w:t>
      </w:r>
      <w:r w:rsidRPr="008014F1">
        <w:rPr>
          <w:rFonts w:ascii="Times New Roman" w:hAnsi="Times New Roman"/>
          <w:spacing w:val="50"/>
          <w:w w:val="11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в </w:t>
      </w:r>
      <w:r w:rsidRPr="008014F1">
        <w:rPr>
          <w:rFonts w:ascii="Times New Roman" w:hAnsi="Times New Roman"/>
          <w:spacing w:val="10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5"/>
          <w:w w:val="114"/>
          <w:sz w:val="24"/>
          <w:szCs w:val="24"/>
          <w:lang w:val="ru-RU"/>
        </w:rPr>
        <w:t>виду</w:t>
      </w:r>
      <w:r w:rsidRPr="008014F1">
        <w:rPr>
          <w:rFonts w:ascii="Times New Roman" w:hAnsi="Times New Roman"/>
          <w:w w:val="114"/>
          <w:sz w:val="24"/>
          <w:szCs w:val="24"/>
          <w:lang w:val="ru-RU"/>
        </w:rPr>
        <w:t>,</w:t>
      </w:r>
      <w:r w:rsidRPr="008014F1">
        <w:rPr>
          <w:rFonts w:ascii="Times New Roman" w:hAnsi="Times New Roman"/>
          <w:spacing w:val="48"/>
          <w:w w:val="114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чт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о </w:t>
      </w:r>
      <w:r w:rsidRPr="008014F1">
        <w:rPr>
          <w:rFonts w:ascii="Times New Roman" w:hAnsi="Times New Roman"/>
          <w:spacing w:val="33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5"/>
          <w:w w:val="114"/>
          <w:sz w:val="24"/>
          <w:szCs w:val="24"/>
          <w:lang w:val="ru-RU"/>
        </w:rPr>
        <w:t>морфологи</w:t>
      </w:r>
      <w:r w:rsidRPr="008014F1">
        <w:rPr>
          <w:rFonts w:ascii="Times New Roman" w:hAnsi="Times New Roman"/>
          <w:w w:val="114"/>
          <w:sz w:val="24"/>
          <w:szCs w:val="24"/>
          <w:lang w:val="ru-RU"/>
        </w:rPr>
        <w:t>я</w:t>
      </w:r>
      <w:r w:rsidRPr="008014F1">
        <w:rPr>
          <w:rFonts w:ascii="Times New Roman" w:hAnsi="Times New Roman"/>
          <w:spacing w:val="29"/>
          <w:w w:val="114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5"/>
          <w:w w:val="114"/>
          <w:sz w:val="24"/>
          <w:szCs w:val="24"/>
          <w:lang w:val="ru-RU"/>
        </w:rPr>
        <w:t>изучаетс</w:t>
      </w:r>
      <w:r w:rsidRPr="008014F1">
        <w:rPr>
          <w:rFonts w:ascii="Times New Roman" w:hAnsi="Times New Roman"/>
          <w:w w:val="114"/>
          <w:sz w:val="24"/>
          <w:szCs w:val="24"/>
          <w:lang w:val="ru-RU"/>
        </w:rPr>
        <w:t>я</w:t>
      </w:r>
      <w:r w:rsidRPr="008014F1">
        <w:rPr>
          <w:rFonts w:ascii="Times New Roman" w:hAnsi="Times New Roman"/>
          <w:spacing w:val="50"/>
          <w:w w:val="114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5"/>
          <w:w w:val="114"/>
          <w:sz w:val="24"/>
          <w:szCs w:val="24"/>
          <w:lang w:val="ru-RU"/>
        </w:rPr>
        <w:t>ка</w:t>
      </w:r>
      <w:r w:rsidRPr="008014F1">
        <w:rPr>
          <w:rFonts w:ascii="Times New Roman" w:hAnsi="Times New Roman"/>
          <w:w w:val="114"/>
          <w:sz w:val="24"/>
          <w:szCs w:val="24"/>
          <w:lang w:val="ru-RU"/>
        </w:rPr>
        <w:t xml:space="preserve">к </w:t>
      </w:r>
      <w:r w:rsidRPr="008014F1">
        <w:rPr>
          <w:rFonts w:ascii="Times New Roman" w:hAnsi="Times New Roman"/>
          <w:spacing w:val="12"/>
          <w:w w:val="114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5"/>
          <w:w w:val="114"/>
          <w:sz w:val="24"/>
          <w:szCs w:val="24"/>
          <w:lang w:val="ru-RU"/>
        </w:rPr>
        <w:t>средств</w:t>
      </w:r>
      <w:r w:rsidRPr="008014F1">
        <w:rPr>
          <w:rFonts w:ascii="Times New Roman" w:hAnsi="Times New Roman"/>
          <w:w w:val="114"/>
          <w:sz w:val="24"/>
          <w:szCs w:val="24"/>
          <w:lang w:val="ru-RU"/>
        </w:rPr>
        <w:t xml:space="preserve">о </w:t>
      </w:r>
      <w:r w:rsidRPr="008014F1">
        <w:rPr>
          <w:rFonts w:ascii="Times New Roman" w:hAnsi="Times New Roman"/>
          <w:spacing w:val="4"/>
          <w:w w:val="117"/>
          <w:sz w:val="24"/>
          <w:szCs w:val="24"/>
          <w:lang w:val="ru-RU"/>
        </w:rPr>
        <w:t xml:space="preserve">развития </w:t>
      </w:r>
      <w:r w:rsidRPr="008014F1">
        <w:rPr>
          <w:rFonts w:ascii="Times New Roman" w:hAnsi="Times New Roman"/>
          <w:spacing w:val="4"/>
          <w:w w:val="113"/>
          <w:sz w:val="24"/>
          <w:szCs w:val="24"/>
          <w:lang w:val="ru-RU"/>
        </w:rPr>
        <w:t>мышлени</w:t>
      </w:r>
      <w:r w:rsidRPr="008014F1">
        <w:rPr>
          <w:rFonts w:ascii="Times New Roman" w:hAnsi="Times New Roman"/>
          <w:w w:val="113"/>
          <w:sz w:val="24"/>
          <w:szCs w:val="24"/>
          <w:lang w:val="ru-RU"/>
        </w:rPr>
        <w:t>я</w:t>
      </w:r>
      <w:r w:rsidRPr="008014F1">
        <w:rPr>
          <w:rFonts w:ascii="Times New Roman" w:hAnsi="Times New Roman"/>
          <w:spacing w:val="57"/>
          <w:w w:val="113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3"/>
          <w:sz w:val="24"/>
          <w:szCs w:val="24"/>
          <w:lang w:val="ru-RU"/>
        </w:rPr>
        <w:t>детей</w:t>
      </w:r>
      <w:r w:rsidRPr="008014F1">
        <w:rPr>
          <w:rFonts w:ascii="Times New Roman" w:hAnsi="Times New Roman"/>
          <w:w w:val="113"/>
          <w:sz w:val="24"/>
          <w:szCs w:val="24"/>
          <w:lang w:val="ru-RU"/>
        </w:rPr>
        <w:t>,</w:t>
      </w:r>
      <w:r w:rsidRPr="008014F1">
        <w:rPr>
          <w:rFonts w:ascii="Times New Roman" w:hAnsi="Times New Roman"/>
          <w:spacing w:val="34"/>
          <w:w w:val="113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3"/>
          <w:sz w:val="24"/>
          <w:szCs w:val="24"/>
          <w:lang w:val="ru-RU"/>
        </w:rPr>
        <w:t>представлени</w:t>
      </w:r>
      <w:r w:rsidRPr="008014F1">
        <w:rPr>
          <w:rFonts w:ascii="Times New Roman" w:hAnsi="Times New Roman"/>
          <w:w w:val="113"/>
          <w:sz w:val="24"/>
          <w:szCs w:val="24"/>
          <w:lang w:val="ru-RU"/>
        </w:rPr>
        <w:t>я</w:t>
      </w:r>
      <w:r w:rsidRPr="008014F1">
        <w:rPr>
          <w:rFonts w:ascii="Times New Roman" w:hAnsi="Times New Roman"/>
          <w:spacing w:val="39"/>
          <w:w w:val="113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z w:val="24"/>
          <w:szCs w:val="24"/>
          <w:lang w:val="ru-RU"/>
        </w:rPr>
        <w:t>о</w:t>
      </w:r>
      <w:r w:rsidRPr="008014F1">
        <w:rPr>
          <w:rFonts w:ascii="Times New Roman" w:hAnsi="Times New Roman"/>
          <w:spacing w:val="43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5"/>
          <w:w w:val="117"/>
          <w:sz w:val="24"/>
          <w:szCs w:val="24"/>
          <w:lang w:val="ru-RU"/>
        </w:rPr>
        <w:t>язык</w:t>
      </w:r>
      <w:r w:rsidRPr="008014F1">
        <w:rPr>
          <w:rFonts w:ascii="Times New Roman" w:hAnsi="Times New Roman"/>
          <w:w w:val="117"/>
          <w:sz w:val="24"/>
          <w:szCs w:val="24"/>
          <w:lang w:val="ru-RU"/>
        </w:rPr>
        <w:t>е</w:t>
      </w:r>
      <w:r w:rsidRPr="008014F1">
        <w:rPr>
          <w:rFonts w:ascii="Times New Roman" w:hAnsi="Times New Roman"/>
          <w:spacing w:val="43"/>
          <w:w w:val="117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5"/>
          <w:w w:val="117"/>
          <w:sz w:val="24"/>
          <w:szCs w:val="24"/>
          <w:lang w:val="ru-RU"/>
        </w:rPr>
        <w:t>ка</w:t>
      </w:r>
      <w:r w:rsidRPr="008014F1">
        <w:rPr>
          <w:rFonts w:ascii="Times New Roman" w:hAnsi="Times New Roman"/>
          <w:w w:val="117"/>
          <w:sz w:val="24"/>
          <w:szCs w:val="24"/>
          <w:lang w:val="ru-RU"/>
        </w:rPr>
        <w:t>к</w:t>
      </w:r>
      <w:r w:rsidRPr="008014F1">
        <w:rPr>
          <w:rFonts w:ascii="Times New Roman" w:hAnsi="Times New Roman"/>
          <w:spacing w:val="50"/>
          <w:w w:val="117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5"/>
          <w:w w:val="117"/>
          <w:sz w:val="24"/>
          <w:szCs w:val="24"/>
          <w:lang w:val="ru-RU"/>
        </w:rPr>
        <w:t>систем</w:t>
      </w:r>
      <w:r w:rsidRPr="008014F1">
        <w:rPr>
          <w:rFonts w:ascii="Times New Roman" w:hAnsi="Times New Roman"/>
          <w:w w:val="117"/>
          <w:sz w:val="24"/>
          <w:szCs w:val="24"/>
          <w:lang w:val="ru-RU"/>
        </w:rPr>
        <w:t>е</w:t>
      </w:r>
      <w:r w:rsidRPr="008014F1">
        <w:rPr>
          <w:rFonts w:ascii="Times New Roman" w:hAnsi="Times New Roman"/>
          <w:spacing w:val="-19"/>
          <w:w w:val="117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и </w:t>
      </w:r>
      <w:r w:rsidRPr="008014F1">
        <w:rPr>
          <w:rFonts w:ascii="Times New Roman" w:hAnsi="Times New Roman"/>
          <w:spacing w:val="3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2"/>
          <w:sz w:val="24"/>
          <w:szCs w:val="24"/>
          <w:lang w:val="ru-RU"/>
        </w:rPr>
        <w:t>повыше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ни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я </w:t>
      </w:r>
      <w:r w:rsidRPr="008014F1">
        <w:rPr>
          <w:rFonts w:ascii="Times New Roman" w:hAnsi="Times New Roman"/>
          <w:spacing w:val="19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1"/>
          <w:sz w:val="24"/>
          <w:szCs w:val="24"/>
          <w:lang w:val="ru-RU"/>
        </w:rPr>
        <w:t>орфографическо</w:t>
      </w:r>
      <w:r w:rsidRPr="008014F1">
        <w:rPr>
          <w:rFonts w:ascii="Times New Roman" w:hAnsi="Times New Roman"/>
          <w:w w:val="111"/>
          <w:sz w:val="24"/>
          <w:szCs w:val="24"/>
          <w:lang w:val="ru-RU"/>
        </w:rPr>
        <w:t>й</w:t>
      </w:r>
      <w:r w:rsidRPr="008014F1">
        <w:rPr>
          <w:rFonts w:ascii="Times New Roman" w:hAnsi="Times New Roman"/>
          <w:spacing w:val="15"/>
          <w:w w:val="111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3"/>
          <w:sz w:val="24"/>
          <w:szCs w:val="24"/>
          <w:lang w:val="ru-RU"/>
        </w:rPr>
        <w:t>грамотности.</w:t>
      </w:r>
    </w:p>
    <w:p w:rsidR="00F366E9" w:rsidRPr="008014F1" w:rsidRDefault="00F366E9" w:rsidP="00447B43">
      <w:pPr>
        <w:widowControl w:val="0"/>
        <w:autoSpaceDE w:val="0"/>
        <w:autoSpaceDN w:val="0"/>
        <w:adjustRightInd w:val="0"/>
        <w:spacing w:after="0" w:line="240" w:lineRule="auto"/>
        <w:ind w:left="106" w:right="98" w:firstLine="283"/>
        <w:rPr>
          <w:rFonts w:ascii="Times New Roman" w:hAnsi="Times New Roman"/>
          <w:sz w:val="24"/>
          <w:szCs w:val="24"/>
          <w:lang w:val="ru-RU"/>
        </w:rPr>
      </w:pPr>
      <w:r w:rsidRPr="008014F1">
        <w:rPr>
          <w:rFonts w:ascii="Times New Roman" w:hAnsi="Times New Roman"/>
          <w:b/>
          <w:bCs/>
          <w:sz w:val="24"/>
          <w:szCs w:val="24"/>
          <w:lang w:val="ru-RU"/>
        </w:rPr>
        <w:t>В</w:t>
      </w:r>
      <w:r w:rsidRPr="008014F1">
        <w:rPr>
          <w:rFonts w:ascii="Times New Roman" w:hAnsi="Times New Roman"/>
          <w:b/>
          <w:bCs/>
          <w:spacing w:val="15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b/>
          <w:bCs/>
          <w:spacing w:val="4"/>
          <w:sz w:val="24"/>
          <w:szCs w:val="24"/>
          <w:lang w:val="ru-RU"/>
        </w:rPr>
        <w:t>1-</w:t>
      </w:r>
      <w:r w:rsidRPr="008014F1">
        <w:rPr>
          <w:rFonts w:ascii="Times New Roman" w:hAnsi="Times New Roman"/>
          <w:b/>
          <w:bCs/>
          <w:sz w:val="24"/>
          <w:szCs w:val="24"/>
          <w:lang w:val="ru-RU"/>
        </w:rPr>
        <w:t xml:space="preserve">м </w:t>
      </w:r>
      <w:r w:rsidRPr="008014F1">
        <w:rPr>
          <w:rFonts w:ascii="Times New Roman" w:hAnsi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b/>
          <w:bCs/>
          <w:spacing w:val="4"/>
          <w:sz w:val="24"/>
          <w:szCs w:val="24"/>
          <w:lang w:val="ru-RU"/>
        </w:rPr>
        <w:t>класс</w:t>
      </w:r>
      <w:r w:rsidRPr="008014F1">
        <w:rPr>
          <w:rFonts w:ascii="Times New Roman" w:hAnsi="Times New Roman"/>
          <w:b/>
          <w:bCs/>
          <w:sz w:val="24"/>
          <w:szCs w:val="24"/>
          <w:lang w:val="ru-RU"/>
        </w:rPr>
        <w:t xml:space="preserve">е </w:t>
      </w:r>
      <w:r w:rsidRPr="008014F1">
        <w:rPr>
          <w:rFonts w:ascii="Times New Roman" w:hAnsi="Times New Roman"/>
          <w:b/>
          <w:bCs/>
          <w:spacing w:val="6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b/>
          <w:bCs/>
          <w:sz w:val="24"/>
          <w:szCs w:val="24"/>
          <w:lang w:val="ru-RU"/>
        </w:rPr>
        <w:t>в</w:t>
      </w:r>
      <w:r w:rsidRPr="008014F1">
        <w:rPr>
          <w:rFonts w:ascii="Times New Roman" w:hAnsi="Times New Roman"/>
          <w:b/>
          <w:bCs/>
          <w:spacing w:val="11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b/>
          <w:bCs/>
          <w:spacing w:val="4"/>
          <w:sz w:val="24"/>
          <w:szCs w:val="24"/>
          <w:lang w:val="ru-RU"/>
        </w:rPr>
        <w:t>курс</w:t>
      </w:r>
      <w:r w:rsidRPr="008014F1">
        <w:rPr>
          <w:rFonts w:ascii="Times New Roman" w:hAnsi="Times New Roman"/>
          <w:b/>
          <w:bCs/>
          <w:sz w:val="24"/>
          <w:szCs w:val="24"/>
          <w:lang w:val="ru-RU"/>
        </w:rPr>
        <w:t>е</w:t>
      </w:r>
      <w:r w:rsidRPr="008014F1">
        <w:rPr>
          <w:rFonts w:ascii="Times New Roman" w:hAnsi="Times New Roman"/>
          <w:b/>
          <w:bCs/>
          <w:spacing w:val="4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b/>
          <w:bCs/>
          <w:spacing w:val="4"/>
          <w:sz w:val="24"/>
          <w:szCs w:val="24"/>
          <w:lang w:val="ru-RU"/>
        </w:rPr>
        <w:t>обучени</w:t>
      </w:r>
      <w:r w:rsidRPr="008014F1">
        <w:rPr>
          <w:rFonts w:ascii="Times New Roman" w:hAnsi="Times New Roman"/>
          <w:b/>
          <w:bCs/>
          <w:sz w:val="24"/>
          <w:szCs w:val="24"/>
          <w:lang w:val="ru-RU"/>
        </w:rPr>
        <w:t xml:space="preserve">я </w:t>
      </w:r>
      <w:r w:rsidRPr="008014F1">
        <w:rPr>
          <w:rFonts w:ascii="Times New Roman" w:hAnsi="Times New Roman"/>
          <w:b/>
          <w:bCs/>
          <w:spacing w:val="19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b/>
          <w:bCs/>
          <w:spacing w:val="4"/>
          <w:sz w:val="24"/>
          <w:szCs w:val="24"/>
          <w:lang w:val="ru-RU"/>
        </w:rPr>
        <w:t>грамот</w:t>
      </w:r>
      <w:r w:rsidRPr="008014F1">
        <w:rPr>
          <w:rFonts w:ascii="Times New Roman" w:hAnsi="Times New Roman"/>
          <w:b/>
          <w:bCs/>
          <w:sz w:val="24"/>
          <w:szCs w:val="24"/>
          <w:lang w:val="ru-RU"/>
        </w:rPr>
        <w:t xml:space="preserve">е </w:t>
      </w:r>
      <w:r w:rsidRPr="008014F1">
        <w:rPr>
          <w:rFonts w:ascii="Times New Roman" w:hAnsi="Times New Roman"/>
          <w:b/>
          <w:bCs/>
          <w:spacing w:val="10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b/>
          <w:bCs/>
          <w:sz w:val="24"/>
          <w:szCs w:val="24"/>
          <w:lang w:val="ru-RU"/>
        </w:rPr>
        <w:t>и</w:t>
      </w:r>
      <w:r w:rsidRPr="008014F1">
        <w:rPr>
          <w:rFonts w:ascii="Times New Roman" w:hAnsi="Times New Roman"/>
          <w:b/>
          <w:bCs/>
          <w:spacing w:val="18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b/>
          <w:bCs/>
          <w:spacing w:val="4"/>
          <w:sz w:val="24"/>
          <w:szCs w:val="24"/>
          <w:lang w:val="ru-RU"/>
        </w:rPr>
        <w:t>в</w:t>
      </w:r>
      <w:r w:rsidRPr="008014F1">
        <w:rPr>
          <w:rFonts w:ascii="Times New Roman" w:hAnsi="Times New Roman"/>
          <w:b/>
          <w:bCs/>
          <w:sz w:val="24"/>
          <w:szCs w:val="24"/>
          <w:lang w:val="ru-RU"/>
        </w:rPr>
        <w:t>о</w:t>
      </w:r>
      <w:r w:rsidRPr="008014F1">
        <w:rPr>
          <w:rFonts w:ascii="Times New Roman" w:hAnsi="Times New Roman"/>
          <w:b/>
          <w:bCs/>
          <w:spacing w:val="20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b/>
          <w:bCs/>
          <w:spacing w:val="4"/>
          <w:sz w:val="24"/>
          <w:szCs w:val="24"/>
          <w:lang w:val="ru-RU"/>
        </w:rPr>
        <w:t>2-</w:t>
      </w:r>
      <w:r w:rsidRPr="008014F1">
        <w:rPr>
          <w:rFonts w:ascii="Times New Roman" w:hAnsi="Times New Roman"/>
          <w:b/>
          <w:bCs/>
          <w:sz w:val="24"/>
          <w:szCs w:val="24"/>
          <w:lang w:val="ru-RU"/>
        </w:rPr>
        <w:t xml:space="preserve">м </w:t>
      </w:r>
      <w:r w:rsidRPr="008014F1">
        <w:rPr>
          <w:rFonts w:ascii="Times New Roman" w:hAnsi="Times New Roman"/>
          <w:b/>
          <w:bCs/>
          <w:spacing w:val="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b/>
          <w:bCs/>
          <w:spacing w:val="4"/>
          <w:sz w:val="24"/>
          <w:szCs w:val="24"/>
          <w:lang w:val="ru-RU"/>
        </w:rPr>
        <w:t>класс</w:t>
      </w:r>
      <w:r w:rsidRPr="008014F1">
        <w:rPr>
          <w:rFonts w:ascii="Times New Roman" w:hAnsi="Times New Roman"/>
          <w:b/>
          <w:bCs/>
          <w:sz w:val="24"/>
          <w:szCs w:val="24"/>
          <w:lang w:val="ru-RU"/>
        </w:rPr>
        <w:t xml:space="preserve">е </w:t>
      </w:r>
      <w:r w:rsidRPr="008014F1">
        <w:rPr>
          <w:rFonts w:ascii="Times New Roman" w:hAnsi="Times New Roman"/>
          <w:b/>
          <w:bCs/>
          <w:spacing w:val="6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2"/>
          <w:sz w:val="24"/>
          <w:szCs w:val="24"/>
          <w:lang w:val="ru-RU"/>
        </w:rPr>
        <w:t>дет</w:t>
      </w:r>
      <w:r w:rsidRPr="008014F1">
        <w:rPr>
          <w:rFonts w:ascii="Times New Roman" w:hAnsi="Times New Roman"/>
          <w:w w:val="112"/>
          <w:sz w:val="24"/>
          <w:szCs w:val="24"/>
          <w:lang w:val="ru-RU"/>
        </w:rPr>
        <w:t>и</w:t>
      </w:r>
      <w:r w:rsidRPr="008014F1">
        <w:rPr>
          <w:rFonts w:ascii="Times New Roman" w:hAnsi="Times New Roman"/>
          <w:spacing w:val="9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зна</w:t>
      </w:r>
      <w:r w:rsidRPr="008014F1">
        <w:rPr>
          <w:rFonts w:ascii="Times New Roman" w:hAnsi="Times New Roman"/>
          <w:spacing w:val="7"/>
          <w:w w:val="117"/>
          <w:sz w:val="24"/>
          <w:szCs w:val="24"/>
          <w:lang w:val="ru-RU"/>
        </w:rPr>
        <w:t>комятс</w:t>
      </w:r>
      <w:r w:rsidRPr="008014F1">
        <w:rPr>
          <w:rFonts w:ascii="Times New Roman" w:hAnsi="Times New Roman"/>
          <w:w w:val="117"/>
          <w:sz w:val="24"/>
          <w:szCs w:val="24"/>
          <w:lang w:val="ru-RU"/>
        </w:rPr>
        <w:t xml:space="preserve">я </w:t>
      </w:r>
      <w:r w:rsidRPr="008014F1">
        <w:rPr>
          <w:rFonts w:ascii="Times New Roman" w:hAnsi="Times New Roman"/>
          <w:spacing w:val="12"/>
          <w:w w:val="117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с </w:t>
      </w:r>
      <w:r w:rsidRPr="008014F1">
        <w:rPr>
          <w:rFonts w:ascii="Times New Roman" w:hAnsi="Times New Roman"/>
          <w:spacing w:val="35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7"/>
          <w:w w:val="112"/>
          <w:sz w:val="24"/>
          <w:szCs w:val="24"/>
          <w:lang w:val="ru-RU"/>
        </w:rPr>
        <w:t>группам</w:t>
      </w:r>
      <w:r w:rsidRPr="008014F1">
        <w:rPr>
          <w:rFonts w:ascii="Times New Roman" w:hAnsi="Times New Roman"/>
          <w:w w:val="112"/>
          <w:sz w:val="24"/>
          <w:szCs w:val="24"/>
          <w:lang w:val="ru-RU"/>
        </w:rPr>
        <w:t xml:space="preserve">и </w:t>
      </w:r>
      <w:r w:rsidRPr="008014F1">
        <w:rPr>
          <w:rFonts w:ascii="Times New Roman" w:hAnsi="Times New Roman"/>
          <w:spacing w:val="29"/>
          <w:w w:val="11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7"/>
          <w:w w:val="112"/>
          <w:sz w:val="24"/>
          <w:szCs w:val="24"/>
          <w:lang w:val="ru-RU"/>
        </w:rPr>
        <w:t>слов</w:t>
      </w:r>
      <w:r w:rsidRPr="008014F1">
        <w:rPr>
          <w:rFonts w:ascii="Times New Roman" w:hAnsi="Times New Roman"/>
          <w:w w:val="112"/>
          <w:sz w:val="24"/>
          <w:szCs w:val="24"/>
          <w:lang w:val="ru-RU"/>
        </w:rPr>
        <w:t xml:space="preserve">, </w:t>
      </w:r>
      <w:r w:rsidRPr="008014F1">
        <w:rPr>
          <w:rFonts w:ascii="Times New Roman" w:hAnsi="Times New Roman"/>
          <w:spacing w:val="22"/>
          <w:w w:val="11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7"/>
          <w:w w:val="112"/>
          <w:sz w:val="24"/>
          <w:szCs w:val="24"/>
          <w:lang w:val="ru-RU"/>
        </w:rPr>
        <w:t>которы</w:t>
      </w:r>
      <w:r w:rsidRPr="008014F1">
        <w:rPr>
          <w:rFonts w:ascii="Times New Roman" w:hAnsi="Times New Roman"/>
          <w:w w:val="112"/>
          <w:sz w:val="24"/>
          <w:szCs w:val="24"/>
          <w:lang w:val="ru-RU"/>
        </w:rPr>
        <w:t xml:space="preserve">е </w:t>
      </w:r>
      <w:r w:rsidRPr="008014F1">
        <w:rPr>
          <w:rFonts w:ascii="Times New Roman" w:hAnsi="Times New Roman"/>
          <w:spacing w:val="19"/>
          <w:w w:val="11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7"/>
          <w:w w:val="112"/>
          <w:sz w:val="24"/>
          <w:szCs w:val="24"/>
          <w:lang w:val="ru-RU"/>
        </w:rPr>
        <w:t>отвечаю</w:t>
      </w:r>
      <w:r w:rsidRPr="008014F1">
        <w:rPr>
          <w:rFonts w:ascii="Times New Roman" w:hAnsi="Times New Roman"/>
          <w:w w:val="112"/>
          <w:sz w:val="24"/>
          <w:szCs w:val="24"/>
          <w:lang w:val="ru-RU"/>
        </w:rPr>
        <w:t xml:space="preserve">т </w:t>
      </w:r>
      <w:r w:rsidRPr="008014F1">
        <w:rPr>
          <w:rFonts w:ascii="Times New Roman" w:hAnsi="Times New Roman"/>
          <w:spacing w:val="2"/>
          <w:w w:val="11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6"/>
          <w:w w:val="115"/>
          <w:sz w:val="24"/>
          <w:szCs w:val="24"/>
          <w:lang w:val="ru-RU"/>
        </w:rPr>
        <w:t>н</w:t>
      </w:r>
      <w:r w:rsidRPr="008014F1">
        <w:rPr>
          <w:rFonts w:ascii="Times New Roman" w:hAnsi="Times New Roman"/>
          <w:w w:val="115"/>
          <w:sz w:val="24"/>
          <w:szCs w:val="24"/>
          <w:lang w:val="ru-RU"/>
        </w:rPr>
        <w:t>а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  </w:t>
      </w:r>
      <w:r w:rsidRPr="008014F1">
        <w:rPr>
          <w:rFonts w:ascii="Times New Roman" w:hAnsi="Times New Roman"/>
          <w:spacing w:val="-26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7"/>
          <w:w w:val="110"/>
          <w:sz w:val="24"/>
          <w:szCs w:val="24"/>
          <w:lang w:val="ru-RU"/>
        </w:rPr>
        <w:t>определённые</w:t>
      </w:r>
      <w:r w:rsidRPr="008014F1">
        <w:rPr>
          <w:rFonts w:ascii="Times New Roman" w:hAnsi="Times New Roman"/>
          <w:spacing w:val="27"/>
          <w:w w:val="110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0"/>
          <w:sz w:val="24"/>
          <w:szCs w:val="24"/>
          <w:lang w:val="ru-RU"/>
        </w:rPr>
        <w:t>вопрос</w:t>
      </w:r>
      <w:r w:rsidRPr="008014F1">
        <w:rPr>
          <w:rFonts w:ascii="Times New Roman" w:hAnsi="Times New Roman"/>
          <w:w w:val="110"/>
          <w:sz w:val="24"/>
          <w:szCs w:val="24"/>
          <w:lang w:val="ru-RU"/>
        </w:rPr>
        <w:t>ы</w:t>
      </w:r>
      <w:r w:rsidRPr="008014F1">
        <w:rPr>
          <w:rFonts w:ascii="Times New Roman" w:hAnsi="Times New Roman"/>
          <w:spacing w:val="2"/>
          <w:w w:val="110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(1</w:t>
      </w:r>
      <w:r w:rsidRPr="008014F1">
        <w:rPr>
          <w:rFonts w:ascii="Times New Roman" w:hAnsi="Times New Roman"/>
          <w:sz w:val="24"/>
          <w:szCs w:val="24"/>
          <w:lang w:val="ru-RU"/>
        </w:rPr>
        <w:t>)</w:t>
      </w:r>
      <w:r w:rsidRPr="008014F1">
        <w:rPr>
          <w:rFonts w:ascii="Times New Roman" w:hAnsi="Times New Roman"/>
          <w:spacing w:val="25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i/>
          <w:iCs/>
          <w:spacing w:val="4"/>
          <w:sz w:val="24"/>
          <w:szCs w:val="24"/>
          <w:lang w:val="ru-RU"/>
        </w:rPr>
        <w:t>кто</w:t>
      </w:r>
      <w:r w:rsidRPr="008014F1">
        <w:rPr>
          <w:rFonts w:ascii="Times New Roman" w:hAnsi="Times New Roman"/>
          <w:i/>
          <w:iCs/>
          <w:sz w:val="24"/>
          <w:szCs w:val="24"/>
          <w:lang w:val="ru-RU"/>
        </w:rPr>
        <w:t xml:space="preserve">? </w:t>
      </w:r>
      <w:r w:rsidRPr="008014F1">
        <w:rPr>
          <w:rFonts w:ascii="Times New Roman" w:hAnsi="Times New Roman"/>
          <w:i/>
          <w:iCs/>
          <w:spacing w:val="5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i/>
          <w:iCs/>
          <w:spacing w:val="4"/>
          <w:sz w:val="24"/>
          <w:szCs w:val="24"/>
          <w:lang w:val="ru-RU"/>
        </w:rPr>
        <w:t>что</w:t>
      </w:r>
      <w:r w:rsidRPr="008014F1">
        <w:rPr>
          <w:rFonts w:ascii="Times New Roman" w:hAnsi="Times New Roman"/>
          <w:i/>
          <w:iCs/>
          <w:sz w:val="24"/>
          <w:szCs w:val="24"/>
          <w:lang w:val="ru-RU"/>
        </w:rPr>
        <w:t>?</w:t>
      </w:r>
      <w:r w:rsidRPr="008014F1">
        <w:rPr>
          <w:rFonts w:ascii="Times New Roman" w:hAnsi="Times New Roman"/>
          <w:i/>
          <w:iCs/>
          <w:spacing w:val="46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2</w:t>
      </w:r>
      <w:r w:rsidRPr="008014F1">
        <w:rPr>
          <w:rFonts w:ascii="Times New Roman" w:hAnsi="Times New Roman"/>
          <w:sz w:val="24"/>
          <w:szCs w:val="24"/>
          <w:lang w:val="ru-RU"/>
        </w:rPr>
        <w:t>)</w:t>
      </w:r>
      <w:r w:rsidRPr="008014F1">
        <w:rPr>
          <w:rFonts w:ascii="Times New Roman" w:hAnsi="Times New Roman"/>
          <w:spacing w:val="2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i/>
          <w:iCs/>
          <w:spacing w:val="5"/>
          <w:w w:val="115"/>
          <w:sz w:val="24"/>
          <w:szCs w:val="24"/>
          <w:lang w:val="ru-RU"/>
        </w:rPr>
        <w:t>какой</w:t>
      </w:r>
      <w:r w:rsidRPr="008014F1">
        <w:rPr>
          <w:rFonts w:ascii="Times New Roman" w:hAnsi="Times New Roman"/>
          <w:i/>
          <w:iCs/>
          <w:w w:val="115"/>
          <w:sz w:val="24"/>
          <w:szCs w:val="24"/>
          <w:lang w:val="ru-RU"/>
        </w:rPr>
        <w:t>?</w:t>
      </w:r>
      <w:r w:rsidRPr="008014F1">
        <w:rPr>
          <w:rFonts w:ascii="Times New Roman" w:hAnsi="Times New Roman"/>
          <w:i/>
          <w:iCs/>
          <w:spacing w:val="-9"/>
          <w:w w:val="115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i/>
          <w:iCs/>
          <w:spacing w:val="5"/>
          <w:w w:val="115"/>
          <w:sz w:val="24"/>
          <w:szCs w:val="24"/>
          <w:lang w:val="ru-RU"/>
        </w:rPr>
        <w:t>какая</w:t>
      </w:r>
      <w:r w:rsidRPr="008014F1">
        <w:rPr>
          <w:rFonts w:ascii="Times New Roman" w:hAnsi="Times New Roman"/>
          <w:i/>
          <w:iCs/>
          <w:w w:val="115"/>
          <w:sz w:val="24"/>
          <w:szCs w:val="24"/>
          <w:lang w:val="ru-RU"/>
        </w:rPr>
        <w:t>?</w:t>
      </w:r>
      <w:r w:rsidRPr="008014F1">
        <w:rPr>
          <w:rFonts w:ascii="Times New Roman" w:hAnsi="Times New Roman"/>
          <w:i/>
          <w:iCs/>
          <w:spacing w:val="3"/>
          <w:w w:val="115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i/>
          <w:iCs/>
          <w:spacing w:val="4"/>
          <w:w w:val="112"/>
          <w:sz w:val="24"/>
          <w:szCs w:val="24"/>
          <w:lang w:val="ru-RU"/>
        </w:rPr>
        <w:t>какое</w:t>
      </w:r>
      <w:r w:rsidRPr="008014F1">
        <w:rPr>
          <w:rFonts w:ascii="Times New Roman" w:hAnsi="Times New Roman"/>
          <w:i/>
          <w:iCs/>
          <w:w w:val="112"/>
          <w:sz w:val="24"/>
          <w:szCs w:val="24"/>
          <w:lang w:val="ru-RU"/>
        </w:rPr>
        <w:t>?</w:t>
      </w:r>
      <w:r w:rsidRPr="008014F1">
        <w:rPr>
          <w:rFonts w:ascii="Times New Roman" w:hAnsi="Times New Roman"/>
          <w:i/>
          <w:iCs/>
          <w:spacing w:val="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i/>
          <w:iCs/>
          <w:spacing w:val="5"/>
          <w:w w:val="115"/>
          <w:sz w:val="24"/>
          <w:szCs w:val="24"/>
          <w:lang w:val="ru-RU"/>
        </w:rPr>
        <w:t>какие</w:t>
      </w:r>
      <w:r w:rsidRPr="008014F1">
        <w:rPr>
          <w:rFonts w:ascii="Times New Roman" w:hAnsi="Times New Roman"/>
          <w:i/>
          <w:iCs/>
          <w:w w:val="115"/>
          <w:sz w:val="24"/>
          <w:szCs w:val="24"/>
          <w:lang w:val="ru-RU"/>
        </w:rPr>
        <w:t>?</w:t>
      </w:r>
      <w:r w:rsidRPr="008014F1">
        <w:rPr>
          <w:rFonts w:ascii="Times New Roman" w:hAnsi="Times New Roman"/>
          <w:i/>
          <w:iCs/>
          <w:spacing w:val="-3"/>
          <w:w w:val="115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3</w:t>
      </w:r>
      <w:r w:rsidRPr="008014F1">
        <w:rPr>
          <w:rFonts w:ascii="Times New Roman" w:hAnsi="Times New Roman"/>
          <w:sz w:val="24"/>
          <w:szCs w:val="24"/>
          <w:lang w:val="ru-RU"/>
        </w:rPr>
        <w:t>)</w:t>
      </w:r>
      <w:r w:rsidRPr="008014F1">
        <w:rPr>
          <w:rFonts w:ascii="Times New Roman" w:hAnsi="Times New Roman"/>
          <w:spacing w:val="2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5"/>
          <w:sz w:val="24"/>
          <w:szCs w:val="24"/>
          <w:lang w:val="ru-RU"/>
        </w:rPr>
        <w:t>ч</w:t>
      </w:r>
      <w:r w:rsidRPr="008014F1">
        <w:rPr>
          <w:rFonts w:ascii="Times New Roman" w:hAnsi="Times New Roman"/>
          <w:i/>
          <w:iCs/>
          <w:spacing w:val="4"/>
          <w:sz w:val="24"/>
          <w:szCs w:val="24"/>
          <w:lang w:val="ru-RU"/>
        </w:rPr>
        <w:t>т</w:t>
      </w:r>
      <w:r w:rsidRPr="008014F1">
        <w:rPr>
          <w:rFonts w:ascii="Times New Roman" w:hAnsi="Times New Roman"/>
          <w:i/>
          <w:iCs/>
          <w:sz w:val="24"/>
          <w:szCs w:val="24"/>
          <w:lang w:val="ru-RU"/>
        </w:rPr>
        <w:t>о</w:t>
      </w:r>
      <w:r w:rsidRPr="008014F1">
        <w:rPr>
          <w:rFonts w:ascii="Times New Roman" w:hAnsi="Times New Roman"/>
          <w:i/>
          <w:iCs/>
          <w:spacing w:val="50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i/>
          <w:iCs/>
          <w:spacing w:val="4"/>
          <w:w w:val="115"/>
          <w:sz w:val="24"/>
          <w:szCs w:val="24"/>
          <w:lang w:val="ru-RU"/>
        </w:rPr>
        <w:t>дела</w:t>
      </w:r>
      <w:r w:rsidRPr="008014F1">
        <w:rPr>
          <w:rFonts w:ascii="Times New Roman" w:hAnsi="Times New Roman"/>
          <w:i/>
          <w:iCs/>
          <w:spacing w:val="4"/>
          <w:sz w:val="24"/>
          <w:szCs w:val="24"/>
          <w:lang w:val="ru-RU"/>
        </w:rPr>
        <w:t>ет</w:t>
      </w:r>
      <w:r w:rsidRPr="008014F1">
        <w:rPr>
          <w:rFonts w:ascii="Times New Roman" w:hAnsi="Times New Roman"/>
          <w:i/>
          <w:iCs/>
          <w:sz w:val="24"/>
          <w:szCs w:val="24"/>
          <w:lang w:val="ru-RU"/>
        </w:rPr>
        <w:t>?</w:t>
      </w:r>
      <w:r w:rsidRPr="008014F1">
        <w:rPr>
          <w:rFonts w:ascii="Times New Roman" w:hAnsi="Times New Roman"/>
          <w:i/>
          <w:iCs/>
          <w:spacing w:val="44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i/>
          <w:iCs/>
          <w:spacing w:val="4"/>
          <w:sz w:val="24"/>
          <w:szCs w:val="24"/>
          <w:lang w:val="ru-RU"/>
        </w:rPr>
        <w:t>чт</w:t>
      </w:r>
      <w:r w:rsidRPr="008014F1">
        <w:rPr>
          <w:rFonts w:ascii="Times New Roman" w:hAnsi="Times New Roman"/>
          <w:i/>
          <w:iCs/>
          <w:sz w:val="24"/>
          <w:szCs w:val="24"/>
          <w:lang w:val="ru-RU"/>
        </w:rPr>
        <w:t xml:space="preserve">о </w:t>
      </w:r>
      <w:r w:rsidRPr="008014F1">
        <w:rPr>
          <w:rFonts w:ascii="Times New Roman" w:hAnsi="Times New Roman"/>
          <w:i/>
          <w:iCs/>
          <w:spacing w:val="5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i/>
          <w:iCs/>
          <w:spacing w:val="5"/>
          <w:w w:val="114"/>
          <w:sz w:val="24"/>
          <w:szCs w:val="24"/>
          <w:lang w:val="ru-RU"/>
        </w:rPr>
        <w:t>делал</w:t>
      </w:r>
      <w:r w:rsidRPr="008014F1">
        <w:rPr>
          <w:rFonts w:ascii="Times New Roman" w:hAnsi="Times New Roman"/>
          <w:i/>
          <w:iCs/>
          <w:w w:val="114"/>
          <w:sz w:val="24"/>
          <w:szCs w:val="24"/>
          <w:lang w:val="ru-RU"/>
        </w:rPr>
        <w:t>?</w:t>
      </w:r>
      <w:r w:rsidRPr="008014F1">
        <w:rPr>
          <w:rFonts w:ascii="Times New Roman" w:hAnsi="Times New Roman"/>
          <w:i/>
          <w:iCs/>
          <w:spacing w:val="7"/>
          <w:w w:val="114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i/>
          <w:iCs/>
          <w:spacing w:val="4"/>
          <w:sz w:val="24"/>
          <w:szCs w:val="24"/>
          <w:lang w:val="ru-RU"/>
        </w:rPr>
        <w:t>чт</w:t>
      </w:r>
      <w:r w:rsidRPr="008014F1">
        <w:rPr>
          <w:rFonts w:ascii="Times New Roman" w:hAnsi="Times New Roman"/>
          <w:i/>
          <w:iCs/>
          <w:sz w:val="24"/>
          <w:szCs w:val="24"/>
          <w:lang w:val="ru-RU"/>
        </w:rPr>
        <w:t xml:space="preserve">о </w:t>
      </w:r>
      <w:r w:rsidRPr="008014F1">
        <w:rPr>
          <w:rFonts w:ascii="Times New Roman" w:hAnsi="Times New Roman"/>
          <w:i/>
          <w:iCs/>
          <w:spacing w:val="5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i/>
          <w:iCs/>
          <w:spacing w:val="5"/>
          <w:w w:val="114"/>
          <w:sz w:val="24"/>
          <w:szCs w:val="24"/>
          <w:lang w:val="ru-RU"/>
        </w:rPr>
        <w:t>сделал?</w:t>
      </w:r>
      <w:r w:rsidRPr="008014F1">
        <w:rPr>
          <w:rFonts w:ascii="Times New Roman" w:hAnsi="Times New Roman"/>
          <w:spacing w:val="5"/>
          <w:w w:val="114"/>
          <w:sz w:val="24"/>
          <w:szCs w:val="24"/>
          <w:lang w:val="ru-RU"/>
        </w:rPr>
        <w:t>)</w:t>
      </w:r>
      <w:r w:rsidRPr="008014F1">
        <w:rPr>
          <w:rFonts w:ascii="Times New Roman" w:hAnsi="Times New Roman"/>
          <w:w w:val="114"/>
          <w:sz w:val="24"/>
          <w:szCs w:val="24"/>
          <w:lang w:val="ru-RU"/>
        </w:rPr>
        <w:t>,</w:t>
      </w:r>
      <w:r w:rsidRPr="008014F1">
        <w:rPr>
          <w:rFonts w:ascii="Times New Roman" w:hAnsi="Times New Roman"/>
          <w:spacing w:val="7"/>
          <w:w w:val="114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5"/>
          <w:w w:val="114"/>
          <w:sz w:val="24"/>
          <w:szCs w:val="24"/>
          <w:lang w:val="ru-RU"/>
        </w:rPr>
        <w:t>учатс</w:t>
      </w:r>
      <w:r w:rsidRPr="008014F1">
        <w:rPr>
          <w:rFonts w:ascii="Times New Roman" w:hAnsi="Times New Roman"/>
          <w:w w:val="114"/>
          <w:sz w:val="24"/>
          <w:szCs w:val="24"/>
          <w:lang w:val="ru-RU"/>
        </w:rPr>
        <w:t>я</w:t>
      </w:r>
      <w:r w:rsidRPr="008014F1">
        <w:rPr>
          <w:rFonts w:ascii="Times New Roman" w:hAnsi="Times New Roman"/>
          <w:spacing w:val="7"/>
          <w:w w:val="114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4"/>
          <w:sz w:val="24"/>
          <w:szCs w:val="24"/>
          <w:lang w:val="ru-RU"/>
        </w:rPr>
        <w:t>ставит</w:t>
      </w:r>
      <w:r w:rsidRPr="008014F1">
        <w:rPr>
          <w:rFonts w:ascii="Times New Roman" w:hAnsi="Times New Roman"/>
          <w:w w:val="114"/>
          <w:sz w:val="24"/>
          <w:szCs w:val="24"/>
          <w:lang w:val="ru-RU"/>
        </w:rPr>
        <w:t>ь</w:t>
      </w:r>
      <w:r w:rsidRPr="008014F1">
        <w:rPr>
          <w:rFonts w:ascii="Times New Roman" w:hAnsi="Times New Roman"/>
          <w:spacing w:val="11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5"/>
          <w:w w:val="114"/>
          <w:sz w:val="24"/>
          <w:szCs w:val="24"/>
          <w:lang w:val="ru-RU"/>
        </w:rPr>
        <w:t>вопрос</w:t>
      </w:r>
      <w:r w:rsidRPr="008014F1">
        <w:rPr>
          <w:rFonts w:ascii="Times New Roman" w:hAnsi="Times New Roman"/>
          <w:w w:val="114"/>
          <w:sz w:val="24"/>
          <w:szCs w:val="24"/>
          <w:lang w:val="ru-RU"/>
        </w:rPr>
        <w:t>ы</w:t>
      </w:r>
      <w:r w:rsidRPr="008014F1">
        <w:rPr>
          <w:rFonts w:ascii="Times New Roman" w:hAnsi="Times New Roman"/>
          <w:spacing w:val="-24"/>
          <w:w w:val="114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w w:val="114"/>
          <w:sz w:val="24"/>
          <w:szCs w:val="24"/>
          <w:lang w:val="ru-RU"/>
        </w:rPr>
        <w:t>к</w:t>
      </w:r>
      <w:r w:rsidRPr="008014F1">
        <w:rPr>
          <w:rFonts w:ascii="Times New Roman" w:hAnsi="Times New Roman"/>
          <w:spacing w:val="18"/>
          <w:w w:val="114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5"/>
          <w:w w:val="114"/>
          <w:sz w:val="24"/>
          <w:szCs w:val="24"/>
          <w:lang w:val="ru-RU"/>
        </w:rPr>
        <w:t>словам</w:t>
      </w:r>
      <w:r w:rsidRPr="008014F1">
        <w:rPr>
          <w:rFonts w:ascii="Times New Roman" w:hAnsi="Times New Roman"/>
          <w:w w:val="114"/>
          <w:sz w:val="24"/>
          <w:szCs w:val="24"/>
          <w:lang w:val="ru-RU"/>
        </w:rPr>
        <w:t xml:space="preserve">, 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от</w:t>
      </w:r>
      <w:r w:rsidRPr="008014F1">
        <w:rPr>
          <w:rFonts w:ascii="Times New Roman" w:hAnsi="Times New Roman"/>
          <w:spacing w:val="27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слов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а  </w:t>
      </w:r>
      <w:r w:rsidRPr="008014F1">
        <w:rPr>
          <w:rFonts w:ascii="Times New Roman" w:hAnsi="Times New Roman"/>
          <w:spacing w:val="3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w w:val="118"/>
          <w:sz w:val="24"/>
          <w:szCs w:val="24"/>
          <w:lang w:val="ru-RU"/>
        </w:rPr>
        <w:t>к</w:t>
      </w:r>
      <w:r w:rsidRPr="008014F1">
        <w:rPr>
          <w:rFonts w:ascii="Times New Roman" w:hAnsi="Times New Roman"/>
          <w:spacing w:val="52"/>
          <w:w w:val="118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5"/>
          <w:w w:val="118"/>
          <w:sz w:val="24"/>
          <w:szCs w:val="24"/>
          <w:lang w:val="ru-RU"/>
        </w:rPr>
        <w:t>слову</w:t>
      </w:r>
      <w:r w:rsidRPr="008014F1">
        <w:rPr>
          <w:rFonts w:ascii="Times New Roman" w:hAnsi="Times New Roman"/>
          <w:w w:val="118"/>
          <w:sz w:val="24"/>
          <w:szCs w:val="24"/>
          <w:lang w:val="ru-RU"/>
        </w:rPr>
        <w:t>,</w:t>
      </w:r>
      <w:r w:rsidRPr="008014F1">
        <w:rPr>
          <w:rFonts w:ascii="Times New Roman" w:hAnsi="Times New Roman"/>
          <w:spacing w:val="8"/>
          <w:w w:val="118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5"/>
          <w:w w:val="118"/>
          <w:sz w:val="24"/>
          <w:szCs w:val="24"/>
          <w:lang w:val="ru-RU"/>
        </w:rPr>
        <w:t>узнают</w:t>
      </w:r>
      <w:r w:rsidRPr="008014F1">
        <w:rPr>
          <w:rFonts w:ascii="Times New Roman" w:hAnsi="Times New Roman"/>
          <w:w w:val="118"/>
          <w:sz w:val="24"/>
          <w:szCs w:val="24"/>
          <w:lang w:val="ru-RU"/>
        </w:rPr>
        <w:t>,</w:t>
      </w:r>
      <w:r w:rsidRPr="008014F1">
        <w:rPr>
          <w:rFonts w:ascii="Times New Roman" w:hAnsi="Times New Roman"/>
          <w:spacing w:val="15"/>
          <w:w w:val="118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чт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о </w:t>
      </w:r>
      <w:r w:rsidRPr="008014F1">
        <w:rPr>
          <w:rFonts w:ascii="Times New Roman" w:hAnsi="Times New Roman"/>
          <w:spacing w:val="31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3"/>
          <w:sz w:val="24"/>
          <w:szCs w:val="24"/>
          <w:lang w:val="ru-RU"/>
        </w:rPr>
        <w:t>слова</w:t>
      </w:r>
      <w:r w:rsidRPr="008014F1">
        <w:rPr>
          <w:rFonts w:ascii="Times New Roman" w:hAnsi="Times New Roman"/>
          <w:w w:val="113"/>
          <w:sz w:val="24"/>
          <w:szCs w:val="24"/>
          <w:lang w:val="ru-RU"/>
        </w:rPr>
        <w:t>,</w:t>
      </w:r>
      <w:r w:rsidRPr="008014F1">
        <w:rPr>
          <w:rFonts w:ascii="Times New Roman" w:hAnsi="Times New Roman"/>
          <w:spacing w:val="47"/>
          <w:w w:val="113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3"/>
          <w:sz w:val="24"/>
          <w:szCs w:val="24"/>
          <w:lang w:val="ru-RU"/>
        </w:rPr>
        <w:t>которы</w:t>
      </w:r>
      <w:r w:rsidRPr="008014F1">
        <w:rPr>
          <w:rFonts w:ascii="Times New Roman" w:hAnsi="Times New Roman"/>
          <w:w w:val="113"/>
          <w:sz w:val="24"/>
          <w:szCs w:val="24"/>
          <w:lang w:val="ru-RU"/>
        </w:rPr>
        <w:t>е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-4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0"/>
          <w:sz w:val="24"/>
          <w:szCs w:val="24"/>
          <w:lang w:val="ru-RU"/>
        </w:rPr>
        <w:t>отвечаю</w:t>
      </w:r>
      <w:r w:rsidRPr="008014F1">
        <w:rPr>
          <w:rFonts w:ascii="Times New Roman" w:hAnsi="Times New Roman"/>
          <w:w w:val="110"/>
          <w:sz w:val="24"/>
          <w:szCs w:val="24"/>
          <w:lang w:val="ru-RU"/>
        </w:rPr>
        <w:t>т</w:t>
      </w:r>
      <w:r w:rsidRPr="008014F1">
        <w:rPr>
          <w:rFonts w:ascii="Times New Roman" w:hAnsi="Times New Roman"/>
          <w:spacing w:val="51"/>
          <w:w w:val="110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н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а </w:t>
      </w:r>
      <w:r w:rsidRPr="008014F1">
        <w:rPr>
          <w:rFonts w:ascii="Times New Roman" w:hAnsi="Times New Roman"/>
          <w:spacing w:val="28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1"/>
          <w:sz w:val="24"/>
          <w:szCs w:val="24"/>
          <w:lang w:val="ru-RU"/>
        </w:rPr>
        <w:t>вопросы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5"/>
          <w:w w:val="115"/>
          <w:sz w:val="24"/>
          <w:szCs w:val="24"/>
          <w:lang w:val="ru-RU"/>
        </w:rPr>
        <w:t>«кто</w:t>
      </w:r>
      <w:r w:rsidRPr="008014F1">
        <w:rPr>
          <w:rFonts w:ascii="Times New Roman" w:hAnsi="Times New Roman"/>
          <w:w w:val="115"/>
          <w:sz w:val="24"/>
          <w:szCs w:val="24"/>
          <w:lang w:val="ru-RU"/>
        </w:rPr>
        <w:t>?</w:t>
      </w:r>
      <w:r w:rsidRPr="008014F1">
        <w:rPr>
          <w:rFonts w:ascii="Times New Roman" w:hAnsi="Times New Roman"/>
          <w:spacing w:val="36"/>
          <w:w w:val="115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– </w:t>
      </w:r>
      <w:r w:rsidRPr="008014F1">
        <w:rPr>
          <w:rFonts w:ascii="Times New Roman" w:hAnsi="Times New Roman"/>
          <w:spacing w:val="11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5"/>
          <w:w w:val="115"/>
          <w:sz w:val="24"/>
          <w:szCs w:val="24"/>
          <w:lang w:val="ru-RU"/>
        </w:rPr>
        <w:t>что?»</w:t>
      </w:r>
      <w:r w:rsidRPr="008014F1">
        <w:rPr>
          <w:rFonts w:ascii="Times New Roman" w:hAnsi="Times New Roman"/>
          <w:w w:val="115"/>
          <w:sz w:val="24"/>
          <w:szCs w:val="24"/>
          <w:lang w:val="ru-RU"/>
        </w:rPr>
        <w:t>,</w:t>
      </w:r>
      <w:r w:rsidRPr="008014F1">
        <w:rPr>
          <w:rFonts w:ascii="Times New Roman" w:hAnsi="Times New Roman"/>
          <w:spacing w:val="34"/>
          <w:w w:val="115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могу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т </w:t>
      </w:r>
      <w:r w:rsidRPr="008014F1">
        <w:rPr>
          <w:rFonts w:ascii="Times New Roman" w:hAnsi="Times New Roman"/>
          <w:spacing w:val="50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5"/>
          <w:w w:val="114"/>
          <w:sz w:val="24"/>
          <w:szCs w:val="24"/>
          <w:lang w:val="ru-RU"/>
        </w:rPr>
        <w:t>называт</w:t>
      </w:r>
      <w:r w:rsidRPr="008014F1">
        <w:rPr>
          <w:rFonts w:ascii="Times New Roman" w:hAnsi="Times New Roman"/>
          <w:w w:val="114"/>
          <w:sz w:val="24"/>
          <w:szCs w:val="24"/>
          <w:lang w:val="ru-RU"/>
        </w:rPr>
        <w:t>ь</w:t>
      </w:r>
      <w:r w:rsidRPr="008014F1">
        <w:rPr>
          <w:rFonts w:ascii="Times New Roman" w:hAnsi="Times New Roman"/>
          <w:spacing w:val="41"/>
          <w:w w:val="114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оди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н </w:t>
      </w:r>
      <w:r w:rsidRPr="008014F1">
        <w:rPr>
          <w:rFonts w:ascii="Times New Roman" w:hAnsi="Times New Roman"/>
          <w:spacing w:val="37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1"/>
          <w:sz w:val="24"/>
          <w:szCs w:val="24"/>
          <w:lang w:val="ru-RU"/>
        </w:rPr>
        <w:t>предме</w:t>
      </w:r>
      <w:r w:rsidRPr="008014F1">
        <w:rPr>
          <w:rFonts w:ascii="Times New Roman" w:hAnsi="Times New Roman"/>
          <w:w w:val="111"/>
          <w:sz w:val="24"/>
          <w:szCs w:val="24"/>
          <w:lang w:val="ru-RU"/>
        </w:rPr>
        <w:t>т</w:t>
      </w:r>
      <w:r w:rsidRPr="008014F1">
        <w:rPr>
          <w:rFonts w:ascii="Times New Roman" w:hAnsi="Times New Roman"/>
          <w:spacing w:val="40"/>
          <w:w w:val="111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и </w:t>
      </w:r>
      <w:r w:rsidRPr="008014F1">
        <w:rPr>
          <w:rFonts w:ascii="Times New Roman" w:hAnsi="Times New Roman"/>
          <w:spacing w:val="5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мног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о </w:t>
      </w:r>
      <w:r w:rsidRPr="008014F1">
        <w:rPr>
          <w:rFonts w:ascii="Times New Roman" w:hAnsi="Times New Roman"/>
          <w:spacing w:val="44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4"/>
          <w:sz w:val="24"/>
          <w:szCs w:val="24"/>
          <w:lang w:val="ru-RU"/>
        </w:rPr>
        <w:t>пр</w:t>
      </w:r>
      <w:r w:rsidRPr="008014F1">
        <w:rPr>
          <w:rFonts w:ascii="Times New Roman" w:hAnsi="Times New Roman"/>
          <w:spacing w:val="4"/>
          <w:w w:val="109"/>
          <w:sz w:val="24"/>
          <w:szCs w:val="24"/>
          <w:lang w:val="ru-RU"/>
        </w:rPr>
        <w:t>ед</w:t>
      </w:r>
      <w:r w:rsidRPr="008014F1">
        <w:rPr>
          <w:rFonts w:ascii="Times New Roman" w:hAnsi="Times New Roman"/>
          <w:spacing w:val="4"/>
          <w:w w:val="113"/>
          <w:sz w:val="24"/>
          <w:szCs w:val="24"/>
          <w:lang w:val="ru-RU"/>
        </w:rPr>
        <w:t>м</w:t>
      </w:r>
      <w:r w:rsidRPr="008014F1">
        <w:rPr>
          <w:rFonts w:ascii="Times New Roman" w:hAnsi="Times New Roman"/>
          <w:spacing w:val="4"/>
          <w:w w:val="109"/>
          <w:sz w:val="24"/>
          <w:szCs w:val="24"/>
          <w:lang w:val="ru-RU"/>
        </w:rPr>
        <w:t>е</w:t>
      </w:r>
      <w:r w:rsidRPr="008014F1">
        <w:rPr>
          <w:rFonts w:ascii="Times New Roman" w:hAnsi="Times New Roman"/>
          <w:spacing w:val="4"/>
          <w:w w:val="115"/>
          <w:sz w:val="24"/>
          <w:szCs w:val="24"/>
          <w:lang w:val="ru-RU"/>
        </w:rPr>
        <w:t>т</w:t>
      </w:r>
      <w:r w:rsidRPr="008014F1">
        <w:rPr>
          <w:rFonts w:ascii="Times New Roman" w:hAnsi="Times New Roman"/>
          <w:spacing w:val="4"/>
          <w:w w:val="105"/>
          <w:sz w:val="24"/>
          <w:szCs w:val="24"/>
          <w:lang w:val="ru-RU"/>
        </w:rPr>
        <w:t>о</w:t>
      </w:r>
      <w:r w:rsidRPr="008014F1">
        <w:rPr>
          <w:rFonts w:ascii="Times New Roman" w:hAnsi="Times New Roman"/>
          <w:spacing w:val="4"/>
          <w:w w:val="112"/>
          <w:sz w:val="24"/>
          <w:szCs w:val="24"/>
          <w:lang w:val="ru-RU"/>
        </w:rPr>
        <w:t>в</w:t>
      </w:r>
      <w:r w:rsidRPr="008014F1">
        <w:rPr>
          <w:rFonts w:ascii="Times New Roman" w:hAnsi="Times New Roman"/>
          <w:w w:val="127"/>
          <w:sz w:val="24"/>
          <w:szCs w:val="24"/>
          <w:lang w:val="ru-RU"/>
        </w:rPr>
        <w:t>;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1"/>
          <w:sz w:val="24"/>
          <w:szCs w:val="24"/>
          <w:lang w:val="ru-RU"/>
        </w:rPr>
        <w:t>частичн</w:t>
      </w:r>
      <w:r w:rsidRPr="008014F1">
        <w:rPr>
          <w:rFonts w:ascii="Times New Roman" w:hAnsi="Times New Roman"/>
          <w:w w:val="111"/>
          <w:sz w:val="24"/>
          <w:szCs w:val="24"/>
          <w:lang w:val="ru-RU"/>
        </w:rPr>
        <w:t>о</w:t>
      </w:r>
      <w:r w:rsidRPr="008014F1">
        <w:rPr>
          <w:rFonts w:ascii="Times New Roman" w:hAnsi="Times New Roman"/>
          <w:spacing w:val="18"/>
          <w:w w:val="111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1"/>
          <w:sz w:val="24"/>
          <w:szCs w:val="24"/>
          <w:lang w:val="ru-RU"/>
        </w:rPr>
        <w:t>усваиваю</w:t>
      </w:r>
      <w:r w:rsidRPr="008014F1">
        <w:rPr>
          <w:rFonts w:ascii="Times New Roman" w:hAnsi="Times New Roman"/>
          <w:w w:val="111"/>
          <w:sz w:val="24"/>
          <w:szCs w:val="24"/>
          <w:lang w:val="ru-RU"/>
        </w:rPr>
        <w:t>т</w:t>
      </w:r>
      <w:r w:rsidRPr="008014F1">
        <w:rPr>
          <w:rFonts w:ascii="Times New Roman" w:hAnsi="Times New Roman"/>
          <w:spacing w:val="10"/>
          <w:w w:val="111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1"/>
          <w:sz w:val="24"/>
          <w:szCs w:val="24"/>
          <w:lang w:val="ru-RU"/>
        </w:rPr>
        <w:t>определени</w:t>
      </w:r>
      <w:r w:rsidRPr="008014F1">
        <w:rPr>
          <w:rFonts w:ascii="Times New Roman" w:hAnsi="Times New Roman"/>
          <w:w w:val="111"/>
          <w:sz w:val="24"/>
          <w:szCs w:val="24"/>
          <w:lang w:val="ru-RU"/>
        </w:rPr>
        <w:t>я</w:t>
      </w:r>
      <w:r w:rsidRPr="008014F1">
        <w:rPr>
          <w:rFonts w:ascii="Times New Roman" w:hAnsi="Times New Roman"/>
          <w:spacing w:val="23"/>
          <w:w w:val="111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1"/>
          <w:sz w:val="24"/>
          <w:szCs w:val="24"/>
          <w:lang w:val="ru-RU"/>
        </w:rPr>
        <w:t>часте</w:t>
      </w:r>
      <w:r w:rsidRPr="008014F1">
        <w:rPr>
          <w:rFonts w:ascii="Times New Roman" w:hAnsi="Times New Roman"/>
          <w:w w:val="111"/>
          <w:sz w:val="24"/>
          <w:szCs w:val="24"/>
          <w:lang w:val="ru-RU"/>
        </w:rPr>
        <w:t>й</w:t>
      </w:r>
      <w:r w:rsidRPr="008014F1">
        <w:rPr>
          <w:rFonts w:ascii="Times New Roman" w:hAnsi="Times New Roman"/>
          <w:spacing w:val="14"/>
          <w:w w:val="111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6"/>
          <w:sz w:val="24"/>
          <w:szCs w:val="24"/>
          <w:lang w:val="ru-RU"/>
        </w:rPr>
        <w:t>речи.</w:t>
      </w:r>
    </w:p>
    <w:p w:rsidR="00F366E9" w:rsidRPr="008014F1" w:rsidRDefault="00F366E9" w:rsidP="00447B43">
      <w:pPr>
        <w:widowControl w:val="0"/>
        <w:autoSpaceDE w:val="0"/>
        <w:autoSpaceDN w:val="0"/>
        <w:adjustRightInd w:val="0"/>
        <w:spacing w:after="0" w:line="240" w:lineRule="auto"/>
        <w:ind w:left="106" w:right="102" w:firstLine="283"/>
        <w:rPr>
          <w:rFonts w:ascii="Times New Roman" w:hAnsi="Times New Roman"/>
          <w:sz w:val="24"/>
          <w:szCs w:val="24"/>
          <w:lang w:val="ru-RU"/>
        </w:rPr>
      </w:pPr>
      <w:r w:rsidRPr="008014F1">
        <w:rPr>
          <w:rFonts w:ascii="Times New Roman" w:hAnsi="Times New Roman"/>
          <w:spacing w:val="4"/>
          <w:w w:val="110"/>
          <w:sz w:val="24"/>
          <w:szCs w:val="24"/>
          <w:lang w:val="ru-RU"/>
        </w:rPr>
        <w:t>Кром</w:t>
      </w:r>
      <w:r w:rsidRPr="008014F1">
        <w:rPr>
          <w:rFonts w:ascii="Times New Roman" w:hAnsi="Times New Roman"/>
          <w:w w:val="110"/>
          <w:sz w:val="24"/>
          <w:szCs w:val="24"/>
          <w:lang w:val="ru-RU"/>
        </w:rPr>
        <w:t>е</w:t>
      </w:r>
      <w:r w:rsidRPr="008014F1">
        <w:rPr>
          <w:rFonts w:ascii="Times New Roman" w:hAnsi="Times New Roman"/>
          <w:spacing w:val="34"/>
          <w:w w:val="110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того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8014F1">
        <w:rPr>
          <w:rFonts w:ascii="Times New Roman" w:hAnsi="Times New Roman"/>
          <w:spacing w:val="40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5"/>
          <w:w w:val="116"/>
          <w:sz w:val="24"/>
          <w:szCs w:val="24"/>
          <w:lang w:val="ru-RU"/>
        </w:rPr>
        <w:t>выделяетс</w:t>
      </w:r>
      <w:r w:rsidRPr="008014F1">
        <w:rPr>
          <w:rFonts w:ascii="Times New Roman" w:hAnsi="Times New Roman"/>
          <w:w w:val="116"/>
          <w:sz w:val="24"/>
          <w:szCs w:val="24"/>
          <w:lang w:val="ru-RU"/>
        </w:rPr>
        <w:t>я</w:t>
      </w:r>
      <w:r w:rsidRPr="008014F1">
        <w:rPr>
          <w:rFonts w:ascii="Times New Roman" w:hAnsi="Times New Roman"/>
          <w:spacing w:val="10"/>
          <w:w w:val="116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5"/>
          <w:w w:val="116"/>
          <w:sz w:val="24"/>
          <w:szCs w:val="24"/>
          <w:lang w:val="ru-RU"/>
        </w:rPr>
        <w:t>групп</w:t>
      </w:r>
      <w:r w:rsidRPr="008014F1">
        <w:rPr>
          <w:rFonts w:ascii="Times New Roman" w:hAnsi="Times New Roman"/>
          <w:w w:val="116"/>
          <w:sz w:val="24"/>
          <w:szCs w:val="24"/>
          <w:lang w:val="ru-RU"/>
        </w:rPr>
        <w:t>а</w:t>
      </w:r>
      <w:r w:rsidRPr="008014F1">
        <w:rPr>
          <w:rFonts w:ascii="Times New Roman" w:hAnsi="Times New Roman"/>
          <w:spacing w:val="10"/>
          <w:w w:val="116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5"/>
          <w:w w:val="116"/>
          <w:sz w:val="24"/>
          <w:szCs w:val="24"/>
          <w:lang w:val="ru-RU"/>
        </w:rPr>
        <w:t>слов</w:t>
      </w:r>
      <w:r w:rsidRPr="008014F1">
        <w:rPr>
          <w:rFonts w:ascii="Times New Roman" w:hAnsi="Times New Roman"/>
          <w:w w:val="116"/>
          <w:sz w:val="24"/>
          <w:szCs w:val="24"/>
          <w:lang w:val="ru-RU"/>
        </w:rPr>
        <w:t>,</w:t>
      </w:r>
      <w:r w:rsidRPr="008014F1">
        <w:rPr>
          <w:rFonts w:ascii="Times New Roman" w:hAnsi="Times New Roman"/>
          <w:spacing w:val="14"/>
          <w:w w:val="116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w w:val="116"/>
          <w:sz w:val="24"/>
          <w:szCs w:val="24"/>
          <w:lang w:val="ru-RU"/>
        </w:rPr>
        <w:t>к</w:t>
      </w:r>
      <w:r w:rsidRPr="008014F1">
        <w:rPr>
          <w:rFonts w:ascii="Times New Roman" w:hAnsi="Times New Roman"/>
          <w:spacing w:val="39"/>
          <w:w w:val="116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5"/>
          <w:w w:val="116"/>
          <w:sz w:val="24"/>
          <w:szCs w:val="24"/>
          <w:lang w:val="ru-RU"/>
        </w:rPr>
        <w:t>которы</w:t>
      </w:r>
      <w:r w:rsidRPr="008014F1">
        <w:rPr>
          <w:rFonts w:ascii="Times New Roman" w:hAnsi="Times New Roman"/>
          <w:w w:val="116"/>
          <w:sz w:val="24"/>
          <w:szCs w:val="24"/>
          <w:lang w:val="ru-RU"/>
        </w:rPr>
        <w:t>м</w:t>
      </w:r>
      <w:r w:rsidRPr="008014F1">
        <w:rPr>
          <w:rFonts w:ascii="Times New Roman" w:hAnsi="Times New Roman"/>
          <w:spacing w:val="-2"/>
          <w:w w:val="116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5"/>
          <w:w w:val="116"/>
          <w:sz w:val="24"/>
          <w:szCs w:val="24"/>
          <w:lang w:val="ru-RU"/>
        </w:rPr>
        <w:t>нельз</w:t>
      </w:r>
      <w:r w:rsidRPr="008014F1">
        <w:rPr>
          <w:rFonts w:ascii="Times New Roman" w:hAnsi="Times New Roman"/>
          <w:w w:val="116"/>
          <w:sz w:val="24"/>
          <w:szCs w:val="24"/>
          <w:lang w:val="ru-RU"/>
        </w:rPr>
        <w:t>я</w:t>
      </w:r>
      <w:r w:rsidRPr="008014F1">
        <w:rPr>
          <w:rFonts w:ascii="Times New Roman" w:hAnsi="Times New Roman"/>
          <w:spacing w:val="29"/>
          <w:w w:val="116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5"/>
          <w:sz w:val="24"/>
          <w:szCs w:val="24"/>
          <w:lang w:val="ru-RU"/>
        </w:rPr>
        <w:t xml:space="preserve">задать 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вопро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с </w:t>
      </w:r>
      <w:r w:rsidRPr="008014F1">
        <w:rPr>
          <w:rFonts w:ascii="Times New Roman" w:hAnsi="Times New Roman"/>
          <w:spacing w:val="2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2"/>
          <w:sz w:val="24"/>
          <w:szCs w:val="24"/>
          <w:lang w:val="ru-RU"/>
        </w:rPr>
        <w:t>(предлоги</w:t>
      </w:r>
      <w:r w:rsidRPr="008014F1">
        <w:rPr>
          <w:rFonts w:ascii="Times New Roman" w:hAnsi="Times New Roman"/>
          <w:w w:val="112"/>
          <w:sz w:val="24"/>
          <w:szCs w:val="24"/>
          <w:lang w:val="ru-RU"/>
        </w:rPr>
        <w:t>,</w:t>
      </w:r>
      <w:r w:rsidRPr="008014F1">
        <w:rPr>
          <w:rFonts w:ascii="Times New Roman" w:hAnsi="Times New Roman"/>
          <w:spacing w:val="18"/>
          <w:w w:val="11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2"/>
          <w:sz w:val="24"/>
          <w:szCs w:val="24"/>
          <w:lang w:val="ru-RU"/>
        </w:rPr>
        <w:t>союзы</w:t>
      </w:r>
      <w:r w:rsidRPr="008014F1">
        <w:rPr>
          <w:rFonts w:ascii="Times New Roman" w:hAnsi="Times New Roman"/>
          <w:w w:val="112"/>
          <w:sz w:val="24"/>
          <w:szCs w:val="24"/>
          <w:lang w:val="ru-RU"/>
        </w:rPr>
        <w:t>,</w:t>
      </w:r>
      <w:r w:rsidRPr="008014F1">
        <w:rPr>
          <w:rFonts w:ascii="Times New Roman" w:hAnsi="Times New Roman"/>
          <w:spacing w:val="16"/>
          <w:w w:val="11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z w:val="24"/>
          <w:szCs w:val="24"/>
          <w:lang w:val="ru-RU"/>
        </w:rPr>
        <w:t>а</w:t>
      </w:r>
      <w:r w:rsidRPr="008014F1">
        <w:rPr>
          <w:rFonts w:ascii="Times New Roman" w:hAnsi="Times New Roman"/>
          <w:spacing w:val="35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5"/>
          <w:w w:val="114"/>
          <w:sz w:val="24"/>
          <w:szCs w:val="24"/>
          <w:lang w:val="ru-RU"/>
        </w:rPr>
        <w:t>такж</w:t>
      </w:r>
      <w:r w:rsidRPr="008014F1">
        <w:rPr>
          <w:rFonts w:ascii="Times New Roman" w:hAnsi="Times New Roman"/>
          <w:w w:val="114"/>
          <w:sz w:val="24"/>
          <w:szCs w:val="24"/>
          <w:lang w:val="ru-RU"/>
        </w:rPr>
        <w:t>е</w:t>
      </w:r>
      <w:r w:rsidRPr="008014F1">
        <w:rPr>
          <w:rFonts w:ascii="Times New Roman" w:hAnsi="Times New Roman"/>
          <w:spacing w:val="36"/>
          <w:w w:val="114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5"/>
          <w:w w:val="114"/>
          <w:sz w:val="24"/>
          <w:szCs w:val="24"/>
          <w:lang w:val="ru-RU"/>
        </w:rPr>
        <w:t>слова</w:t>
      </w:r>
      <w:r w:rsidRPr="008014F1">
        <w:rPr>
          <w:rFonts w:ascii="Times New Roman" w:hAnsi="Times New Roman"/>
          <w:w w:val="114"/>
          <w:sz w:val="24"/>
          <w:szCs w:val="24"/>
          <w:lang w:val="ru-RU"/>
        </w:rPr>
        <w:t>,</w:t>
      </w:r>
      <w:r w:rsidRPr="008014F1">
        <w:rPr>
          <w:rFonts w:ascii="Times New Roman" w:hAnsi="Times New Roman"/>
          <w:spacing w:val="8"/>
          <w:w w:val="114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5"/>
          <w:w w:val="114"/>
          <w:sz w:val="24"/>
          <w:szCs w:val="24"/>
          <w:lang w:val="ru-RU"/>
        </w:rPr>
        <w:t>которы</w:t>
      </w:r>
      <w:r w:rsidRPr="008014F1">
        <w:rPr>
          <w:rFonts w:ascii="Times New Roman" w:hAnsi="Times New Roman"/>
          <w:w w:val="114"/>
          <w:sz w:val="24"/>
          <w:szCs w:val="24"/>
          <w:lang w:val="ru-RU"/>
        </w:rPr>
        <w:t xml:space="preserve">е </w:t>
      </w:r>
      <w:r w:rsidRPr="008014F1">
        <w:rPr>
          <w:rFonts w:ascii="Times New Roman" w:hAnsi="Times New Roman"/>
          <w:spacing w:val="5"/>
          <w:w w:val="114"/>
          <w:sz w:val="24"/>
          <w:szCs w:val="24"/>
          <w:lang w:val="ru-RU"/>
        </w:rPr>
        <w:t>выражаю</w:t>
      </w:r>
      <w:r w:rsidRPr="008014F1">
        <w:rPr>
          <w:rFonts w:ascii="Times New Roman" w:hAnsi="Times New Roman"/>
          <w:w w:val="114"/>
          <w:sz w:val="24"/>
          <w:szCs w:val="24"/>
          <w:lang w:val="ru-RU"/>
        </w:rPr>
        <w:t>т</w:t>
      </w:r>
      <w:r w:rsidRPr="008014F1">
        <w:rPr>
          <w:rFonts w:ascii="Times New Roman" w:hAnsi="Times New Roman"/>
          <w:spacing w:val="17"/>
          <w:w w:val="114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3"/>
          <w:sz w:val="24"/>
          <w:szCs w:val="24"/>
          <w:lang w:val="ru-RU"/>
        </w:rPr>
        <w:t>чув</w:t>
      </w:r>
      <w:r w:rsidRPr="008014F1">
        <w:rPr>
          <w:rFonts w:ascii="Times New Roman" w:hAnsi="Times New Roman"/>
          <w:spacing w:val="5"/>
          <w:w w:val="115"/>
          <w:sz w:val="24"/>
          <w:szCs w:val="24"/>
          <w:lang w:val="ru-RU"/>
        </w:rPr>
        <w:t>ства</w:t>
      </w:r>
      <w:r w:rsidRPr="008014F1">
        <w:rPr>
          <w:rFonts w:ascii="Times New Roman" w:hAnsi="Times New Roman"/>
          <w:w w:val="115"/>
          <w:sz w:val="24"/>
          <w:szCs w:val="24"/>
          <w:lang w:val="ru-RU"/>
        </w:rPr>
        <w:t>,</w:t>
      </w:r>
      <w:r w:rsidRPr="008014F1">
        <w:rPr>
          <w:rFonts w:ascii="Times New Roman" w:hAnsi="Times New Roman"/>
          <w:spacing w:val="26"/>
          <w:w w:val="115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н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о  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н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е </w:t>
      </w:r>
      <w:r w:rsidRPr="008014F1">
        <w:rPr>
          <w:rFonts w:ascii="Times New Roman" w:hAnsi="Times New Roman"/>
          <w:spacing w:val="3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3"/>
          <w:sz w:val="24"/>
          <w:szCs w:val="24"/>
          <w:lang w:val="ru-RU"/>
        </w:rPr>
        <w:t>называю</w:t>
      </w:r>
      <w:r w:rsidRPr="008014F1">
        <w:rPr>
          <w:rFonts w:ascii="Times New Roman" w:hAnsi="Times New Roman"/>
          <w:w w:val="113"/>
          <w:sz w:val="24"/>
          <w:szCs w:val="24"/>
          <w:lang w:val="ru-RU"/>
        </w:rPr>
        <w:t>т</w:t>
      </w:r>
      <w:r w:rsidRPr="008014F1">
        <w:rPr>
          <w:rFonts w:ascii="Times New Roman" w:hAnsi="Times New Roman"/>
          <w:spacing w:val="30"/>
          <w:w w:val="113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и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х </w:t>
      </w:r>
      <w:r w:rsidRPr="008014F1">
        <w:rPr>
          <w:rFonts w:ascii="Times New Roman" w:hAnsi="Times New Roman"/>
          <w:spacing w:val="18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– </w:t>
      </w:r>
      <w:r w:rsidRPr="008014F1">
        <w:rPr>
          <w:rFonts w:ascii="Times New Roman" w:hAnsi="Times New Roman"/>
          <w:spacing w:val="3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бе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з 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3"/>
          <w:sz w:val="24"/>
          <w:szCs w:val="24"/>
          <w:lang w:val="ru-RU"/>
        </w:rPr>
        <w:t>введени</w:t>
      </w:r>
      <w:r w:rsidRPr="008014F1">
        <w:rPr>
          <w:rFonts w:ascii="Times New Roman" w:hAnsi="Times New Roman"/>
          <w:w w:val="113"/>
          <w:sz w:val="24"/>
          <w:szCs w:val="24"/>
          <w:lang w:val="ru-RU"/>
        </w:rPr>
        <w:t>я</w:t>
      </w:r>
      <w:r w:rsidRPr="008014F1">
        <w:rPr>
          <w:rFonts w:ascii="Times New Roman" w:hAnsi="Times New Roman"/>
          <w:spacing w:val="29"/>
          <w:w w:val="113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3"/>
          <w:sz w:val="24"/>
          <w:szCs w:val="24"/>
          <w:lang w:val="ru-RU"/>
        </w:rPr>
        <w:t>термин</w:t>
      </w:r>
      <w:r w:rsidRPr="008014F1">
        <w:rPr>
          <w:rFonts w:ascii="Times New Roman" w:hAnsi="Times New Roman"/>
          <w:w w:val="113"/>
          <w:sz w:val="24"/>
          <w:szCs w:val="24"/>
          <w:lang w:val="ru-RU"/>
        </w:rPr>
        <w:t>а</w:t>
      </w:r>
      <w:r w:rsidRPr="008014F1">
        <w:rPr>
          <w:rFonts w:ascii="Times New Roman" w:hAnsi="Times New Roman"/>
          <w:spacing w:val="30"/>
          <w:w w:val="113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5"/>
          <w:sz w:val="24"/>
          <w:szCs w:val="24"/>
          <w:lang w:val="ru-RU"/>
        </w:rPr>
        <w:t>«</w:t>
      </w:r>
      <w:r w:rsidRPr="008014F1">
        <w:rPr>
          <w:rFonts w:ascii="Times New Roman" w:hAnsi="Times New Roman"/>
          <w:spacing w:val="4"/>
          <w:w w:val="113"/>
          <w:sz w:val="24"/>
          <w:szCs w:val="24"/>
          <w:lang w:val="ru-RU"/>
        </w:rPr>
        <w:t>м</w:t>
      </w:r>
      <w:r w:rsidRPr="008014F1">
        <w:rPr>
          <w:rFonts w:ascii="Times New Roman" w:hAnsi="Times New Roman"/>
          <w:spacing w:val="4"/>
          <w:w w:val="109"/>
          <w:sz w:val="24"/>
          <w:szCs w:val="24"/>
          <w:lang w:val="ru-RU"/>
        </w:rPr>
        <w:t>е</w:t>
      </w:r>
      <w:r w:rsidRPr="008014F1">
        <w:rPr>
          <w:rFonts w:ascii="Times New Roman" w:hAnsi="Times New Roman"/>
          <w:spacing w:val="4"/>
          <w:w w:val="125"/>
          <w:sz w:val="24"/>
          <w:szCs w:val="24"/>
          <w:lang w:val="ru-RU"/>
        </w:rPr>
        <w:t>ж</w:t>
      </w:r>
      <w:r w:rsidRPr="008014F1">
        <w:rPr>
          <w:rFonts w:ascii="Times New Roman" w:hAnsi="Times New Roman"/>
          <w:spacing w:val="4"/>
          <w:w w:val="109"/>
          <w:sz w:val="24"/>
          <w:szCs w:val="24"/>
          <w:lang w:val="ru-RU"/>
        </w:rPr>
        <w:t>д</w:t>
      </w:r>
      <w:r w:rsidRPr="008014F1">
        <w:rPr>
          <w:rFonts w:ascii="Times New Roman" w:hAnsi="Times New Roman"/>
          <w:spacing w:val="4"/>
          <w:w w:val="105"/>
          <w:sz w:val="24"/>
          <w:szCs w:val="24"/>
          <w:lang w:val="ru-RU"/>
        </w:rPr>
        <w:t>о</w:t>
      </w:r>
      <w:r w:rsidRPr="008014F1">
        <w:rPr>
          <w:rFonts w:ascii="Times New Roman" w:hAnsi="Times New Roman"/>
          <w:spacing w:val="4"/>
          <w:w w:val="113"/>
          <w:sz w:val="24"/>
          <w:szCs w:val="24"/>
          <w:lang w:val="ru-RU"/>
        </w:rPr>
        <w:t>м</w:t>
      </w:r>
      <w:r w:rsidRPr="008014F1">
        <w:rPr>
          <w:rFonts w:ascii="Times New Roman" w:hAnsi="Times New Roman"/>
          <w:spacing w:val="4"/>
          <w:w w:val="109"/>
          <w:sz w:val="24"/>
          <w:szCs w:val="24"/>
          <w:lang w:val="ru-RU"/>
        </w:rPr>
        <w:t>е</w:t>
      </w:r>
      <w:r w:rsidRPr="008014F1">
        <w:rPr>
          <w:rFonts w:ascii="Times New Roman" w:hAnsi="Times New Roman"/>
          <w:spacing w:val="4"/>
          <w:w w:val="115"/>
          <w:sz w:val="24"/>
          <w:szCs w:val="24"/>
          <w:lang w:val="ru-RU"/>
        </w:rPr>
        <w:t>т</w:t>
      </w:r>
      <w:r w:rsidRPr="008014F1">
        <w:rPr>
          <w:rFonts w:ascii="Times New Roman" w:hAnsi="Times New Roman"/>
          <w:spacing w:val="4"/>
          <w:w w:val="116"/>
          <w:sz w:val="24"/>
          <w:szCs w:val="24"/>
          <w:lang w:val="ru-RU"/>
        </w:rPr>
        <w:t>и</w:t>
      </w:r>
      <w:r w:rsidRPr="008014F1">
        <w:rPr>
          <w:rFonts w:ascii="Times New Roman" w:hAnsi="Times New Roman"/>
          <w:spacing w:val="4"/>
          <w:w w:val="109"/>
          <w:sz w:val="24"/>
          <w:szCs w:val="24"/>
          <w:lang w:val="ru-RU"/>
        </w:rPr>
        <w:t>е</w:t>
      </w:r>
      <w:r w:rsidRPr="008014F1">
        <w:rPr>
          <w:rFonts w:ascii="Times New Roman" w:hAnsi="Times New Roman"/>
          <w:spacing w:val="4"/>
          <w:w w:val="115"/>
          <w:sz w:val="24"/>
          <w:szCs w:val="24"/>
          <w:lang w:val="ru-RU"/>
        </w:rPr>
        <w:t>»</w:t>
      </w:r>
      <w:r w:rsidRPr="008014F1">
        <w:rPr>
          <w:rFonts w:ascii="Times New Roman" w:hAnsi="Times New Roman"/>
          <w:spacing w:val="4"/>
          <w:w w:val="105"/>
          <w:sz w:val="24"/>
          <w:szCs w:val="24"/>
          <w:lang w:val="ru-RU"/>
        </w:rPr>
        <w:t>)</w:t>
      </w:r>
      <w:r w:rsidRPr="008014F1">
        <w:rPr>
          <w:rFonts w:ascii="Times New Roman" w:hAnsi="Times New Roman"/>
          <w:w w:val="138"/>
          <w:sz w:val="24"/>
          <w:szCs w:val="24"/>
          <w:lang w:val="ru-RU"/>
        </w:rPr>
        <w:t xml:space="preserve">. 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Та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к </w:t>
      </w:r>
      <w:r w:rsidRPr="008014F1">
        <w:rPr>
          <w:rFonts w:ascii="Times New Roman" w:hAnsi="Times New Roman"/>
          <w:spacing w:val="36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09"/>
          <w:sz w:val="24"/>
          <w:szCs w:val="24"/>
          <w:lang w:val="ru-RU"/>
        </w:rPr>
        <w:t>постепенн</w:t>
      </w:r>
      <w:r w:rsidRPr="008014F1">
        <w:rPr>
          <w:rFonts w:ascii="Times New Roman" w:hAnsi="Times New Roman"/>
          <w:w w:val="109"/>
          <w:sz w:val="24"/>
          <w:szCs w:val="24"/>
          <w:lang w:val="ru-RU"/>
        </w:rPr>
        <w:t>о</w:t>
      </w:r>
      <w:r w:rsidRPr="008014F1">
        <w:rPr>
          <w:rFonts w:ascii="Times New Roman" w:hAnsi="Times New Roman"/>
          <w:spacing w:val="36"/>
          <w:w w:val="109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z w:val="24"/>
          <w:szCs w:val="24"/>
          <w:lang w:val="ru-RU"/>
        </w:rPr>
        <w:t>у</w:t>
      </w:r>
      <w:r w:rsidRPr="008014F1">
        <w:rPr>
          <w:rFonts w:ascii="Times New Roman" w:hAnsi="Times New Roman"/>
          <w:spacing w:val="46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дете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й </w:t>
      </w:r>
      <w:r w:rsidRPr="008014F1">
        <w:rPr>
          <w:rFonts w:ascii="Times New Roman" w:hAnsi="Times New Roman"/>
          <w:spacing w:val="35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2"/>
          <w:sz w:val="24"/>
          <w:szCs w:val="24"/>
          <w:lang w:val="ru-RU"/>
        </w:rPr>
        <w:t>складываетс</w:t>
      </w:r>
      <w:r w:rsidRPr="008014F1">
        <w:rPr>
          <w:rFonts w:ascii="Times New Roman" w:hAnsi="Times New Roman"/>
          <w:w w:val="112"/>
          <w:sz w:val="24"/>
          <w:szCs w:val="24"/>
          <w:lang w:val="ru-RU"/>
        </w:rPr>
        <w:t>я</w:t>
      </w:r>
      <w:r w:rsidRPr="008014F1">
        <w:rPr>
          <w:rFonts w:ascii="Times New Roman" w:hAnsi="Times New Roman"/>
          <w:spacing w:val="59"/>
          <w:w w:val="11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2"/>
          <w:sz w:val="24"/>
          <w:szCs w:val="24"/>
          <w:lang w:val="ru-RU"/>
        </w:rPr>
        <w:t>представлени</w:t>
      </w:r>
      <w:r w:rsidRPr="008014F1">
        <w:rPr>
          <w:rFonts w:ascii="Times New Roman" w:hAnsi="Times New Roman"/>
          <w:w w:val="112"/>
          <w:sz w:val="24"/>
          <w:szCs w:val="24"/>
          <w:lang w:val="ru-RU"/>
        </w:rPr>
        <w:t>е</w:t>
      </w:r>
      <w:r w:rsidRPr="008014F1">
        <w:rPr>
          <w:rFonts w:ascii="Times New Roman" w:hAnsi="Times New Roman"/>
          <w:spacing w:val="21"/>
          <w:w w:val="11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z w:val="24"/>
          <w:szCs w:val="24"/>
          <w:lang w:val="ru-RU"/>
        </w:rPr>
        <w:t>о</w:t>
      </w:r>
      <w:r w:rsidRPr="008014F1">
        <w:rPr>
          <w:rFonts w:ascii="Times New Roman" w:hAnsi="Times New Roman"/>
          <w:spacing w:val="38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трё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х </w:t>
      </w:r>
      <w:r w:rsidRPr="008014F1">
        <w:rPr>
          <w:rFonts w:ascii="Times New Roman" w:hAnsi="Times New Roman"/>
          <w:spacing w:val="36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3"/>
          <w:sz w:val="24"/>
          <w:szCs w:val="24"/>
          <w:lang w:val="ru-RU"/>
        </w:rPr>
        <w:t>груп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па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х </w:t>
      </w:r>
      <w:r w:rsidRPr="008014F1">
        <w:rPr>
          <w:rFonts w:ascii="Times New Roman" w:hAnsi="Times New Roman"/>
          <w:spacing w:val="41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сло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в </w:t>
      </w:r>
      <w:r w:rsidRPr="008014F1">
        <w:rPr>
          <w:rFonts w:ascii="Times New Roman" w:hAnsi="Times New Roman"/>
          <w:spacing w:val="31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в  </w:t>
      </w:r>
      <w:r w:rsidRPr="008014F1">
        <w:rPr>
          <w:rFonts w:ascii="Times New Roman" w:hAnsi="Times New Roman"/>
          <w:spacing w:val="5"/>
          <w:w w:val="115"/>
          <w:sz w:val="24"/>
          <w:szCs w:val="24"/>
          <w:lang w:val="ru-RU"/>
        </w:rPr>
        <w:t>русско</w:t>
      </w:r>
      <w:r w:rsidRPr="008014F1">
        <w:rPr>
          <w:rFonts w:ascii="Times New Roman" w:hAnsi="Times New Roman"/>
          <w:w w:val="115"/>
          <w:sz w:val="24"/>
          <w:szCs w:val="24"/>
          <w:lang w:val="ru-RU"/>
        </w:rPr>
        <w:t>м</w:t>
      </w:r>
      <w:r w:rsidRPr="008014F1">
        <w:rPr>
          <w:rFonts w:ascii="Times New Roman" w:hAnsi="Times New Roman"/>
          <w:spacing w:val="9"/>
          <w:w w:val="115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5"/>
          <w:w w:val="115"/>
          <w:sz w:val="24"/>
          <w:szCs w:val="24"/>
          <w:lang w:val="ru-RU"/>
        </w:rPr>
        <w:t>язык</w:t>
      </w:r>
      <w:r w:rsidRPr="008014F1">
        <w:rPr>
          <w:rFonts w:ascii="Times New Roman" w:hAnsi="Times New Roman"/>
          <w:w w:val="115"/>
          <w:sz w:val="24"/>
          <w:szCs w:val="24"/>
          <w:lang w:val="ru-RU"/>
        </w:rPr>
        <w:t>е</w:t>
      </w:r>
      <w:r w:rsidRPr="008014F1">
        <w:rPr>
          <w:rFonts w:ascii="Times New Roman" w:hAnsi="Times New Roman"/>
          <w:spacing w:val="59"/>
          <w:w w:val="115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– </w:t>
      </w:r>
      <w:r w:rsidRPr="008014F1">
        <w:rPr>
          <w:rFonts w:ascii="Times New Roman" w:hAnsi="Times New Roman"/>
          <w:spacing w:val="4"/>
          <w:w w:val="113"/>
          <w:sz w:val="24"/>
          <w:szCs w:val="24"/>
          <w:lang w:val="ru-RU"/>
        </w:rPr>
        <w:t>самостоятельны</w:t>
      </w:r>
      <w:r w:rsidRPr="008014F1">
        <w:rPr>
          <w:rFonts w:ascii="Times New Roman" w:hAnsi="Times New Roman"/>
          <w:w w:val="113"/>
          <w:sz w:val="24"/>
          <w:szCs w:val="24"/>
          <w:lang w:val="ru-RU"/>
        </w:rPr>
        <w:t>х</w:t>
      </w:r>
      <w:r w:rsidRPr="008014F1">
        <w:rPr>
          <w:rFonts w:ascii="Times New Roman" w:hAnsi="Times New Roman"/>
          <w:spacing w:val="36"/>
          <w:w w:val="113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05"/>
          <w:sz w:val="24"/>
          <w:szCs w:val="24"/>
          <w:lang w:val="ru-RU"/>
        </w:rPr>
        <w:t>(</w:t>
      </w:r>
      <w:r w:rsidRPr="008014F1">
        <w:rPr>
          <w:rFonts w:ascii="Times New Roman" w:hAnsi="Times New Roman"/>
          <w:spacing w:val="4"/>
          <w:w w:val="119"/>
          <w:sz w:val="24"/>
          <w:szCs w:val="24"/>
          <w:lang w:val="ru-RU"/>
        </w:rPr>
        <w:t>з</w:t>
      </w:r>
      <w:r w:rsidRPr="008014F1">
        <w:rPr>
          <w:rFonts w:ascii="Times New Roman" w:hAnsi="Times New Roman"/>
          <w:spacing w:val="4"/>
          <w:w w:val="114"/>
          <w:sz w:val="24"/>
          <w:szCs w:val="24"/>
          <w:lang w:val="ru-RU"/>
        </w:rPr>
        <w:t>н</w:t>
      </w:r>
      <w:r w:rsidRPr="008014F1">
        <w:rPr>
          <w:rFonts w:ascii="Times New Roman" w:hAnsi="Times New Roman"/>
          <w:spacing w:val="4"/>
          <w:w w:val="117"/>
          <w:sz w:val="24"/>
          <w:szCs w:val="24"/>
          <w:lang w:val="ru-RU"/>
        </w:rPr>
        <w:t>а</w:t>
      </w:r>
      <w:r w:rsidRPr="008014F1">
        <w:rPr>
          <w:rFonts w:ascii="Times New Roman" w:hAnsi="Times New Roman"/>
          <w:spacing w:val="4"/>
          <w:w w:val="113"/>
          <w:sz w:val="24"/>
          <w:szCs w:val="24"/>
          <w:lang w:val="ru-RU"/>
        </w:rPr>
        <w:t>м</w:t>
      </w:r>
      <w:r w:rsidRPr="008014F1">
        <w:rPr>
          <w:rFonts w:ascii="Times New Roman" w:hAnsi="Times New Roman"/>
          <w:spacing w:val="4"/>
          <w:w w:val="109"/>
          <w:sz w:val="24"/>
          <w:szCs w:val="24"/>
          <w:lang w:val="ru-RU"/>
        </w:rPr>
        <w:t>е</w:t>
      </w:r>
      <w:r w:rsidRPr="008014F1">
        <w:rPr>
          <w:rFonts w:ascii="Times New Roman" w:hAnsi="Times New Roman"/>
          <w:spacing w:val="4"/>
          <w:w w:val="114"/>
          <w:sz w:val="24"/>
          <w:szCs w:val="24"/>
          <w:lang w:val="ru-RU"/>
        </w:rPr>
        <w:t>н</w:t>
      </w:r>
      <w:r w:rsidRPr="008014F1">
        <w:rPr>
          <w:rFonts w:ascii="Times New Roman" w:hAnsi="Times New Roman"/>
          <w:spacing w:val="4"/>
          <w:w w:val="117"/>
          <w:sz w:val="24"/>
          <w:szCs w:val="24"/>
          <w:lang w:val="ru-RU"/>
        </w:rPr>
        <w:t>а</w:t>
      </w:r>
      <w:r w:rsidRPr="008014F1">
        <w:rPr>
          <w:rFonts w:ascii="Times New Roman" w:hAnsi="Times New Roman"/>
          <w:spacing w:val="4"/>
          <w:w w:val="115"/>
          <w:sz w:val="24"/>
          <w:szCs w:val="24"/>
          <w:lang w:val="ru-RU"/>
        </w:rPr>
        <w:t>т</w:t>
      </w:r>
      <w:r w:rsidRPr="008014F1">
        <w:rPr>
          <w:rFonts w:ascii="Times New Roman" w:hAnsi="Times New Roman"/>
          <w:spacing w:val="4"/>
          <w:w w:val="109"/>
          <w:sz w:val="24"/>
          <w:szCs w:val="24"/>
          <w:lang w:val="ru-RU"/>
        </w:rPr>
        <w:t>е</w:t>
      </w:r>
      <w:r w:rsidRPr="008014F1">
        <w:rPr>
          <w:rFonts w:ascii="Times New Roman" w:hAnsi="Times New Roman"/>
          <w:spacing w:val="4"/>
          <w:w w:val="118"/>
          <w:sz w:val="24"/>
          <w:szCs w:val="24"/>
          <w:lang w:val="ru-RU"/>
        </w:rPr>
        <w:t>л</w:t>
      </w:r>
      <w:r w:rsidRPr="008014F1">
        <w:rPr>
          <w:rFonts w:ascii="Times New Roman" w:hAnsi="Times New Roman"/>
          <w:spacing w:val="4"/>
          <w:w w:val="114"/>
          <w:sz w:val="24"/>
          <w:szCs w:val="24"/>
          <w:lang w:val="ru-RU"/>
        </w:rPr>
        <w:t>ьн</w:t>
      </w:r>
      <w:r w:rsidRPr="008014F1">
        <w:rPr>
          <w:rFonts w:ascii="Times New Roman" w:hAnsi="Times New Roman"/>
          <w:spacing w:val="4"/>
          <w:w w:val="116"/>
          <w:sz w:val="24"/>
          <w:szCs w:val="24"/>
          <w:lang w:val="ru-RU"/>
        </w:rPr>
        <w:t>ы</w:t>
      </w:r>
      <w:r w:rsidRPr="008014F1">
        <w:rPr>
          <w:rFonts w:ascii="Times New Roman" w:hAnsi="Times New Roman"/>
          <w:spacing w:val="4"/>
          <w:w w:val="119"/>
          <w:sz w:val="24"/>
          <w:szCs w:val="24"/>
          <w:lang w:val="ru-RU"/>
        </w:rPr>
        <w:t>х</w:t>
      </w:r>
      <w:r w:rsidRPr="008014F1">
        <w:rPr>
          <w:rFonts w:ascii="Times New Roman" w:hAnsi="Times New Roman"/>
          <w:spacing w:val="4"/>
          <w:w w:val="105"/>
          <w:sz w:val="24"/>
          <w:szCs w:val="24"/>
          <w:lang w:val="ru-RU"/>
        </w:rPr>
        <w:t>)</w:t>
      </w:r>
      <w:r w:rsidRPr="008014F1">
        <w:rPr>
          <w:rFonts w:ascii="Times New Roman" w:hAnsi="Times New Roman"/>
          <w:w w:val="140"/>
          <w:sz w:val="24"/>
          <w:szCs w:val="24"/>
          <w:lang w:val="ru-RU"/>
        </w:rPr>
        <w:t xml:space="preserve">, </w:t>
      </w:r>
      <w:r w:rsidRPr="008014F1">
        <w:rPr>
          <w:rFonts w:ascii="Times New Roman" w:hAnsi="Times New Roman"/>
          <w:spacing w:val="5"/>
          <w:w w:val="114"/>
          <w:sz w:val="24"/>
          <w:szCs w:val="24"/>
          <w:lang w:val="ru-RU"/>
        </w:rPr>
        <w:t>служебных</w:t>
      </w:r>
      <w:r w:rsidRPr="008014F1">
        <w:rPr>
          <w:rFonts w:ascii="Times New Roman" w:hAnsi="Times New Roman"/>
          <w:w w:val="114"/>
          <w:sz w:val="24"/>
          <w:szCs w:val="24"/>
          <w:lang w:val="ru-RU"/>
        </w:rPr>
        <w:t>,</w:t>
      </w:r>
      <w:r w:rsidRPr="008014F1">
        <w:rPr>
          <w:rFonts w:ascii="Times New Roman" w:hAnsi="Times New Roman"/>
          <w:spacing w:val="8"/>
          <w:w w:val="114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5"/>
          <w:w w:val="114"/>
          <w:sz w:val="24"/>
          <w:szCs w:val="24"/>
          <w:lang w:val="ru-RU"/>
        </w:rPr>
        <w:t>междометия</w:t>
      </w:r>
      <w:r w:rsidRPr="008014F1">
        <w:rPr>
          <w:rFonts w:ascii="Times New Roman" w:hAnsi="Times New Roman"/>
          <w:w w:val="114"/>
          <w:sz w:val="24"/>
          <w:szCs w:val="24"/>
          <w:lang w:val="ru-RU"/>
        </w:rPr>
        <w:t>х</w:t>
      </w:r>
      <w:r w:rsidRPr="008014F1">
        <w:rPr>
          <w:rFonts w:ascii="Times New Roman" w:hAnsi="Times New Roman"/>
          <w:spacing w:val="9"/>
          <w:w w:val="114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z w:val="24"/>
          <w:szCs w:val="24"/>
          <w:lang w:val="ru-RU"/>
        </w:rPr>
        <w:t>–</w:t>
      </w:r>
      <w:r w:rsidRPr="008014F1">
        <w:rPr>
          <w:rFonts w:ascii="Times New Roman" w:hAnsi="Times New Roman"/>
          <w:spacing w:val="35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z w:val="24"/>
          <w:szCs w:val="24"/>
          <w:lang w:val="ru-RU"/>
        </w:rPr>
        <w:t>и</w:t>
      </w:r>
      <w:r w:rsidRPr="008014F1">
        <w:rPr>
          <w:rFonts w:ascii="Times New Roman" w:hAnsi="Times New Roman"/>
          <w:spacing w:val="29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о</w:t>
      </w:r>
      <w:r w:rsidRPr="008014F1">
        <w:rPr>
          <w:rFonts w:ascii="Times New Roman" w:hAnsi="Times New Roman"/>
          <w:sz w:val="24"/>
          <w:szCs w:val="24"/>
          <w:lang w:val="ru-RU"/>
        </w:rPr>
        <w:t>б</w:t>
      </w:r>
      <w:r w:rsidRPr="008014F1">
        <w:rPr>
          <w:rFonts w:ascii="Times New Roman" w:hAnsi="Times New Roman"/>
          <w:spacing w:val="17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и</w:t>
      </w:r>
      <w:r w:rsidRPr="008014F1">
        <w:rPr>
          <w:rFonts w:ascii="Times New Roman" w:hAnsi="Times New Roman"/>
          <w:sz w:val="24"/>
          <w:szCs w:val="24"/>
          <w:lang w:val="ru-RU"/>
        </w:rPr>
        <w:t>х</w:t>
      </w:r>
      <w:r w:rsidRPr="008014F1">
        <w:rPr>
          <w:rFonts w:ascii="Times New Roman" w:hAnsi="Times New Roman"/>
          <w:spacing w:val="51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5"/>
          <w:w w:val="117"/>
          <w:sz w:val="24"/>
          <w:szCs w:val="24"/>
          <w:lang w:val="ru-RU"/>
        </w:rPr>
        <w:t>функция</w:t>
      </w:r>
      <w:r w:rsidRPr="008014F1">
        <w:rPr>
          <w:rFonts w:ascii="Times New Roman" w:hAnsi="Times New Roman"/>
          <w:w w:val="117"/>
          <w:sz w:val="24"/>
          <w:szCs w:val="24"/>
          <w:lang w:val="ru-RU"/>
        </w:rPr>
        <w:t>х</w:t>
      </w:r>
      <w:r w:rsidRPr="008014F1">
        <w:rPr>
          <w:rFonts w:ascii="Times New Roman" w:hAnsi="Times New Roman"/>
          <w:spacing w:val="5"/>
          <w:w w:val="117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z w:val="24"/>
          <w:szCs w:val="24"/>
          <w:lang w:val="ru-RU"/>
        </w:rPr>
        <w:t>в</w:t>
      </w:r>
      <w:r w:rsidRPr="008014F1">
        <w:rPr>
          <w:rFonts w:ascii="Times New Roman" w:hAnsi="Times New Roman"/>
          <w:spacing w:val="2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6"/>
          <w:sz w:val="24"/>
          <w:szCs w:val="24"/>
          <w:lang w:val="ru-RU"/>
        </w:rPr>
        <w:t>речи.</w:t>
      </w:r>
    </w:p>
    <w:p w:rsidR="00F366E9" w:rsidRPr="008014F1" w:rsidRDefault="00F366E9" w:rsidP="00447B43">
      <w:pPr>
        <w:widowControl w:val="0"/>
        <w:tabs>
          <w:tab w:val="left" w:pos="1480"/>
          <w:tab w:val="left" w:pos="2500"/>
          <w:tab w:val="left" w:pos="3600"/>
          <w:tab w:val="left" w:pos="4860"/>
          <w:tab w:val="left" w:pos="6380"/>
          <w:tab w:val="left" w:pos="7380"/>
        </w:tabs>
        <w:autoSpaceDE w:val="0"/>
        <w:autoSpaceDN w:val="0"/>
        <w:adjustRightInd w:val="0"/>
        <w:spacing w:after="0" w:line="240" w:lineRule="auto"/>
        <w:ind w:left="159" w:right="74" w:firstLine="284"/>
        <w:rPr>
          <w:rFonts w:ascii="Times New Roman" w:hAnsi="Times New Roman"/>
          <w:sz w:val="24"/>
          <w:szCs w:val="24"/>
          <w:lang w:val="ru-RU"/>
        </w:rPr>
      </w:pPr>
      <w:r w:rsidRPr="008014F1">
        <w:rPr>
          <w:rFonts w:ascii="Times New Roman" w:hAnsi="Times New Roman"/>
          <w:spacing w:val="4"/>
          <w:w w:val="111"/>
          <w:sz w:val="24"/>
          <w:szCs w:val="24"/>
          <w:lang w:val="ru-RU"/>
        </w:rPr>
        <w:t>Помим</w:t>
      </w:r>
      <w:r w:rsidRPr="008014F1">
        <w:rPr>
          <w:rFonts w:ascii="Times New Roman" w:hAnsi="Times New Roman"/>
          <w:w w:val="111"/>
          <w:sz w:val="24"/>
          <w:szCs w:val="24"/>
          <w:lang w:val="ru-RU"/>
        </w:rPr>
        <w:t>о</w:t>
      </w:r>
      <w:r w:rsidRPr="008014F1">
        <w:rPr>
          <w:rFonts w:ascii="Times New Roman" w:hAnsi="Times New Roman"/>
          <w:spacing w:val="48"/>
          <w:w w:val="111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1"/>
          <w:sz w:val="24"/>
          <w:szCs w:val="24"/>
          <w:lang w:val="ru-RU"/>
        </w:rPr>
        <w:t>раздело</w:t>
      </w:r>
      <w:r w:rsidRPr="008014F1">
        <w:rPr>
          <w:rFonts w:ascii="Times New Roman" w:hAnsi="Times New Roman"/>
          <w:w w:val="111"/>
          <w:sz w:val="24"/>
          <w:szCs w:val="24"/>
          <w:lang w:val="ru-RU"/>
        </w:rPr>
        <w:t xml:space="preserve">в </w:t>
      </w:r>
      <w:r w:rsidRPr="008014F1">
        <w:rPr>
          <w:rFonts w:ascii="Times New Roman" w:hAnsi="Times New Roman"/>
          <w:spacing w:val="3"/>
          <w:w w:val="111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b/>
          <w:bCs/>
          <w:spacing w:val="4"/>
          <w:sz w:val="24"/>
          <w:szCs w:val="24"/>
          <w:lang w:val="ru-RU"/>
        </w:rPr>
        <w:t>«Слово»</w:t>
      </w:r>
      <w:r w:rsidRPr="008014F1">
        <w:rPr>
          <w:rFonts w:ascii="Times New Roman" w:hAnsi="Times New Roman"/>
          <w:b/>
          <w:bCs/>
          <w:sz w:val="24"/>
          <w:szCs w:val="24"/>
          <w:lang w:val="ru-RU"/>
        </w:rPr>
        <w:t xml:space="preserve">,   </w:t>
      </w:r>
      <w:r w:rsidRPr="008014F1">
        <w:rPr>
          <w:rFonts w:ascii="Times New Roman" w:hAnsi="Times New Roman"/>
          <w:b/>
          <w:bCs/>
          <w:spacing w:val="4"/>
          <w:w w:val="109"/>
          <w:sz w:val="24"/>
          <w:szCs w:val="24"/>
          <w:lang w:val="ru-RU"/>
        </w:rPr>
        <w:t>«Предложение</w:t>
      </w:r>
      <w:r w:rsidRPr="008014F1">
        <w:rPr>
          <w:rFonts w:ascii="Times New Roman" w:hAnsi="Times New Roman"/>
          <w:b/>
          <w:bCs/>
          <w:w w:val="109"/>
          <w:sz w:val="24"/>
          <w:szCs w:val="24"/>
          <w:lang w:val="ru-RU"/>
        </w:rPr>
        <w:t xml:space="preserve">» </w:t>
      </w:r>
      <w:r w:rsidRPr="008014F1">
        <w:rPr>
          <w:rFonts w:ascii="Times New Roman" w:hAnsi="Times New Roman"/>
          <w:b/>
          <w:bCs/>
          <w:spacing w:val="3"/>
          <w:w w:val="109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и </w:t>
      </w:r>
      <w:r w:rsidRPr="008014F1">
        <w:rPr>
          <w:rFonts w:ascii="Times New Roman" w:hAnsi="Times New Roman"/>
          <w:spacing w:val="20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b/>
          <w:bCs/>
          <w:spacing w:val="4"/>
          <w:sz w:val="24"/>
          <w:szCs w:val="24"/>
          <w:lang w:val="ru-RU"/>
        </w:rPr>
        <w:t>«Текст</w:t>
      </w:r>
      <w:r w:rsidRPr="008014F1">
        <w:rPr>
          <w:rFonts w:ascii="Times New Roman" w:hAnsi="Times New Roman"/>
          <w:b/>
          <w:bCs/>
          <w:sz w:val="24"/>
          <w:szCs w:val="24"/>
          <w:lang w:val="ru-RU"/>
        </w:rPr>
        <w:t xml:space="preserve">»  </w:t>
      </w:r>
      <w:r w:rsidRPr="008014F1">
        <w:rPr>
          <w:rFonts w:ascii="Times New Roman" w:hAnsi="Times New Roman"/>
          <w:b/>
          <w:bCs/>
          <w:spacing w:val="10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в </w:t>
      </w:r>
      <w:r w:rsidRPr="008014F1">
        <w:rPr>
          <w:rFonts w:ascii="Times New Roman" w:hAnsi="Times New Roman"/>
          <w:spacing w:val="14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28"/>
          <w:sz w:val="24"/>
          <w:szCs w:val="24"/>
          <w:lang w:val="ru-RU"/>
        </w:rPr>
        <w:t>к</w:t>
      </w:r>
      <w:r w:rsidRPr="008014F1">
        <w:rPr>
          <w:rFonts w:ascii="Times New Roman" w:hAnsi="Times New Roman"/>
          <w:spacing w:val="4"/>
          <w:w w:val="112"/>
          <w:sz w:val="24"/>
          <w:szCs w:val="24"/>
          <w:lang w:val="ru-RU"/>
        </w:rPr>
        <w:t>у</w:t>
      </w:r>
      <w:r w:rsidRPr="008014F1">
        <w:rPr>
          <w:rFonts w:ascii="Times New Roman" w:hAnsi="Times New Roman"/>
          <w:spacing w:val="4"/>
          <w:w w:val="114"/>
          <w:sz w:val="24"/>
          <w:szCs w:val="24"/>
          <w:lang w:val="ru-RU"/>
        </w:rPr>
        <w:t>р</w:t>
      </w:r>
      <w:r w:rsidRPr="008014F1">
        <w:rPr>
          <w:rFonts w:ascii="Times New Roman" w:hAnsi="Times New Roman"/>
          <w:w w:val="106"/>
          <w:sz w:val="24"/>
          <w:szCs w:val="24"/>
          <w:lang w:val="ru-RU"/>
        </w:rPr>
        <w:t xml:space="preserve">с </w:t>
      </w:r>
      <w:r w:rsidRPr="008014F1">
        <w:rPr>
          <w:rFonts w:ascii="Times New Roman" w:hAnsi="Times New Roman"/>
          <w:spacing w:val="12"/>
          <w:w w:val="112"/>
          <w:sz w:val="24"/>
          <w:szCs w:val="24"/>
          <w:lang w:val="ru-RU"/>
        </w:rPr>
        <w:t>русског</w:t>
      </w:r>
      <w:r w:rsidRPr="008014F1">
        <w:rPr>
          <w:rFonts w:ascii="Times New Roman" w:hAnsi="Times New Roman"/>
          <w:w w:val="112"/>
          <w:sz w:val="24"/>
          <w:szCs w:val="24"/>
          <w:lang w:val="ru-RU"/>
        </w:rPr>
        <w:t>о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12"/>
          <w:w w:val="112"/>
          <w:sz w:val="24"/>
          <w:szCs w:val="24"/>
          <w:lang w:val="ru-RU"/>
        </w:rPr>
        <w:t>язык</w:t>
      </w:r>
      <w:r w:rsidRPr="008014F1">
        <w:rPr>
          <w:rFonts w:ascii="Times New Roman" w:hAnsi="Times New Roman"/>
          <w:w w:val="112"/>
          <w:sz w:val="24"/>
          <w:szCs w:val="24"/>
          <w:lang w:val="ru-RU"/>
        </w:rPr>
        <w:t>а</w:t>
      </w:r>
      <w:r w:rsidRPr="008014F1">
        <w:rPr>
          <w:rFonts w:ascii="Times New Roman" w:hAnsi="Times New Roman"/>
          <w:spacing w:val="-18"/>
          <w:w w:val="11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12"/>
          <w:w w:val="112"/>
          <w:sz w:val="24"/>
          <w:szCs w:val="24"/>
          <w:lang w:val="ru-RU"/>
        </w:rPr>
        <w:t>входя</w:t>
      </w:r>
      <w:r w:rsidRPr="008014F1">
        <w:rPr>
          <w:rFonts w:ascii="Times New Roman" w:hAnsi="Times New Roman"/>
          <w:w w:val="112"/>
          <w:sz w:val="24"/>
          <w:szCs w:val="24"/>
          <w:lang w:val="ru-RU"/>
        </w:rPr>
        <w:t>т</w:t>
      </w:r>
      <w:r w:rsidRPr="008014F1">
        <w:rPr>
          <w:rFonts w:ascii="Times New Roman" w:hAnsi="Times New Roman"/>
          <w:spacing w:val="-49"/>
          <w:w w:val="11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12"/>
          <w:w w:val="112"/>
          <w:sz w:val="24"/>
          <w:szCs w:val="24"/>
          <w:lang w:val="ru-RU"/>
        </w:rPr>
        <w:t>раздел</w:t>
      </w:r>
      <w:r w:rsidRPr="008014F1">
        <w:rPr>
          <w:rFonts w:ascii="Times New Roman" w:hAnsi="Times New Roman"/>
          <w:w w:val="112"/>
          <w:sz w:val="24"/>
          <w:szCs w:val="24"/>
          <w:lang w:val="ru-RU"/>
        </w:rPr>
        <w:t xml:space="preserve">ы </w:t>
      </w:r>
      <w:r w:rsidRPr="008014F1">
        <w:rPr>
          <w:rFonts w:ascii="Times New Roman" w:hAnsi="Times New Roman"/>
          <w:b/>
          <w:bCs/>
          <w:spacing w:val="12"/>
          <w:w w:val="112"/>
          <w:sz w:val="24"/>
          <w:szCs w:val="24"/>
          <w:lang w:val="ru-RU"/>
        </w:rPr>
        <w:t>«Развитие</w:t>
      </w:r>
      <w:r w:rsidRPr="008014F1">
        <w:rPr>
          <w:rFonts w:ascii="Times New Roman" w:hAnsi="Times New Roman"/>
          <w:b/>
          <w:bCs/>
          <w:w w:val="11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b/>
          <w:bCs/>
          <w:spacing w:val="11"/>
          <w:sz w:val="24"/>
          <w:szCs w:val="24"/>
          <w:lang w:val="ru-RU"/>
        </w:rPr>
        <w:t>речи</w:t>
      </w:r>
      <w:r w:rsidRPr="008014F1">
        <w:rPr>
          <w:rFonts w:ascii="Times New Roman" w:hAnsi="Times New Roman"/>
          <w:b/>
          <w:bCs/>
          <w:sz w:val="24"/>
          <w:szCs w:val="24"/>
          <w:lang w:val="ru-RU"/>
        </w:rPr>
        <w:t>»</w:t>
      </w:r>
      <w:r w:rsidRPr="008014F1">
        <w:rPr>
          <w:rFonts w:ascii="Times New Roman" w:hAnsi="Times New Roman"/>
          <w:b/>
          <w:bCs/>
          <w:spacing w:val="-9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w w:val="116"/>
          <w:sz w:val="24"/>
          <w:szCs w:val="24"/>
          <w:lang w:val="ru-RU"/>
        </w:rPr>
        <w:t>и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b/>
          <w:bCs/>
          <w:spacing w:val="4"/>
          <w:w w:val="105"/>
          <w:sz w:val="24"/>
          <w:szCs w:val="24"/>
          <w:lang w:val="ru-RU"/>
        </w:rPr>
        <w:t>«Совершенствовани</w:t>
      </w:r>
      <w:r w:rsidRPr="008014F1">
        <w:rPr>
          <w:rFonts w:ascii="Times New Roman" w:hAnsi="Times New Roman"/>
          <w:b/>
          <w:bCs/>
          <w:w w:val="105"/>
          <w:sz w:val="24"/>
          <w:szCs w:val="24"/>
          <w:lang w:val="ru-RU"/>
        </w:rPr>
        <w:t xml:space="preserve">е </w:t>
      </w:r>
      <w:r w:rsidRPr="008014F1">
        <w:rPr>
          <w:rFonts w:ascii="Times New Roman" w:hAnsi="Times New Roman"/>
          <w:b/>
          <w:bCs/>
          <w:spacing w:val="8"/>
          <w:w w:val="105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b/>
          <w:bCs/>
          <w:spacing w:val="4"/>
          <w:sz w:val="24"/>
          <w:szCs w:val="24"/>
          <w:lang w:val="ru-RU"/>
        </w:rPr>
        <w:t>навыко</w:t>
      </w:r>
      <w:r w:rsidRPr="008014F1">
        <w:rPr>
          <w:rFonts w:ascii="Times New Roman" w:hAnsi="Times New Roman"/>
          <w:b/>
          <w:bCs/>
          <w:sz w:val="24"/>
          <w:szCs w:val="24"/>
          <w:lang w:val="ru-RU"/>
        </w:rPr>
        <w:t xml:space="preserve">в </w:t>
      </w:r>
      <w:r w:rsidRPr="008014F1">
        <w:rPr>
          <w:rFonts w:ascii="Times New Roman" w:hAnsi="Times New Roman"/>
          <w:b/>
          <w:bCs/>
          <w:spacing w:val="31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b/>
          <w:bCs/>
          <w:spacing w:val="4"/>
          <w:w w:val="107"/>
          <w:sz w:val="24"/>
          <w:szCs w:val="24"/>
          <w:lang w:val="ru-RU"/>
        </w:rPr>
        <w:t>каллиграфии»</w:t>
      </w:r>
      <w:r w:rsidRPr="008014F1">
        <w:rPr>
          <w:rFonts w:ascii="Times New Roman" w:hAnsi="Times New Roman"/>
          <w:b/>
          <w:bCs/>
          <w:w w:val="107"/>
          <w:sz w:val="24"/>
          <w:szCs w:val="24"/>
          <w:lang w:val="ru-RU"/>
        </w:rPr>
        <w:t xml:space="preserve">.  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Дв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а </w:t>
      </w:r>
      <w:r w:rsidRPr="008014F1">
        <w:rPr>
          <w:rFonts w:ascii="Times New Roman" w:hAnsi="Times New Roman"/>
          <w:spacing w:val="4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1"/>
          <w:sz w:val="24"/>
          <w:szCs w:val="24"/>
          <w:lang w:val="ru-RU"/>
        </w:rPr>
        <w:t>последни</w:t>
      </w:r>
      <w:r w:rsidRPr="008014F1">
        <w:rPr>
          <w:rFonts w:ascii="Times New Roman" w:hAnsi="Times New Roman"/>
          <w:w w:val="111"/>
          <w:sz w:val="24"/>
          <w:szCs w:val="24"/>
          <w:lang w:val="ru-RU"/>
        </w:rPr>
        <w:t>х</w:t>
      </w:r>
      <w:r w:rsidRPr="008014F1">
        <w:rPr>
          <w:rFonts w:ascii="Times New Roman" w:hAnsi="Times New Roman"/>
          <w:spacing w:val="51"/>
          <w:w w:val="111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1"/>
          <w:sz w:val="24"/>
          <w:szCs w:val="24"/>
          <w:lang w:val="ru-RU"/>
        </w:rPr>
        <w:t xml:space="preserve">не </w:t>
      </w:r>
      <w:r w:rsidRPr="008014F1">
        <w:rPr>
          <w:rFonts w:ascii="Times New Roman" w:hAnsi="Times New Roman"/>
          <w:spacing w:val="4"/>
          <w:w w:val="112"/>
          <w:sz w:val="24"/>
          <w:szCs w:val="24"/>
          <w:lang w:val="ru-RU"/>
        </w:rPr>
        <w:t>выделен</w:t>
      </w:r>
      <w:r w:rsidRPr="008014F1">
        <w:rPr>
          <w:rFonts w:ascii="Times New Roman" w:hAnsi="Times New Roman"/>
          <w:w w:val="112"/>
          <w:sz w:val="24"/>
          <w:szCs w:val="24"/>
          <w:lang w:val="ru-RU"/>
        </w:rPr>
        <w:t>ы</w:t>
      </w:r>
      <w:r w:rsidRPr="008014F1">
        <w:rPr>
          <w:rFonts w:ascii="Times New Roman" w:hAnsi="Times New Roman"/>
          <w:spacing w:val="-4"/>
          <w:w w:val="11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z w:val="24"/>
          <w:szCs w:val="24"/>
          <w:lang w:val="ru-RU"/>
        </w:rPr>
        <w:t>в</w:t>
      </w:r>
      <w:r w:rsidRPr="008014F1">
        <w:rPr>
          <w:rFonts w:ascii="Times New Roman" w:hAnsi="Times New Roman"/>
          <w:spacing w:val="9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3"/>
          <w:sz w:val="24"/>
          <w:szCs w:val="24"/>
          <w:lang w:val="ru-RU"/>
        </w:rPr>
        <w:t>качеств</w:t>
      </w:r>
      <w:r w:rsidRPr="008014F1">
        <w:rPr>
          <w:rFonts w:ascii="Times New Roman" w:hAnsi="Times New Roman"/>
          <w:w w:val="113"/>
          <w:sz w:val="24"/>
          <w:szCs w:val="24"/>
          <w:lang w:val="ru-RU"/>
        </w:rPr>
        <w:t>е</w:t>
      </w:r>
      <w:r w:rsidRPr="008014F1">
        <w:rPr>
          <w:rFonts w:ascii="Times New Roman" w:hAnsi="Times New Roman"/>
          <w:spacing w:val="-6"/>
          <w:w w:val="113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3"/>
          <w:sz w:val="24"/>
          <w:szCs w:val="24"/>
          <w:lang w:val="ru-RU"/>
        </w:rPr>
        <w:t>специальны</w:t>
      </w:r>
      <w:r w:rsidRPr="008014F1">
        <w:rPr>
          <w:rFonts w:ascii="Times New Roman" w:hAnsi="Times New Roman"/>
          <w:w w:val="113"/>
          <w:sz w:val="24"/>
          <w:szCs w:val="24"/>
          <w:lang w:val="ru-RU"/>
        </w:rPr>
        <w:t>х</w:t>
      </w:r>
      <w:r w:rsidRPr="008014F1">
        <w:rPr>
          <w:rFonts w:ascii="Times New Roman" w:hAnsi="Times New Roman"/>
          <w:spacing w:val="9"/>
          <w:w w:val="113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3"/>
          <w:sz w:val="24"/>
          <w:szCs w:val="24"/>
          <w:lang w:val="ru-RU"/>
        </w:rPr>
        <w:t>раздело</w:t>
      </w:r>
      <w:r w:rsidRPr="008014F1">
        <w:rPr>
          <w:rFonts w:ascii="Times New Roman" w:hAnsi="Times New Roman"/>
          <w:w w:val="113"/>
          <w:sz w:val="24"/>
          <w:szCs w:val="24"/>
          <w:lang w:val="ru-RU"/>
        </w:rPr>
        <w:t>в</w:t>
      </w:r>
      <w:r w:rsidRPr="008014F1">
        <w:rPr>
          <w:rFonts w:ascii="Times New Roman" w:hAnsi="Times New Roman"/>
          <w:spacing w:val="-14"/>
          <w:w w:val="113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дл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я  </w:t>
      </w:r>
      <w:r w:rsidRPr="008014F1">
        <w:rPr>
          <w:rFonts w:ascii="Times New Roman" w:hAnsi="Times New Roman"/>
          <w:spacing w:val="5"/>
          <w:w w:val="116"/>
          <w:sz w:val="24"/>
          <w:szCs w:val="24"/>
          <w:lang w:val="ru-RU"/>
        </w:rPr>
        <w:t>изучения</w:t>
      </w:r>
      <w:r w:rsidRPr="008014F1">
        <w:rPr>
          <w:rFonts w:ascii="Times New Roman" w:hAnsi="Times New Roman"/>
          <w:w w:val="116"/>
          <w:sz w:val="24"/>
          <w:szCs w:val="24"/>
          <w:lang w:val="ru-RU"/>
        </w:rPr>
        <w:t>,</w:t>
      </w:r>
      <w:r w:rsidRPr="008014F1">
        <w:rPr>
          <w:rFonts w:ascii="Times New Roman" w:hAnsi="Times New Roman"/>
          <w:spacing w:val="-8"/>
          <w:w w:val="116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н</w:t>
      </w:r>
      <w:r w:rsidRPr="008014F1">
        <w:rPr>
          <w:rFonts w:ascii="Times New Roman" w:hAnsi="Times New Roman"/>
          <w:sz w:val="24"/>
          <w:szCs w:val="24"/>
          <w:lang w:val="ru-RU"/>
        </w:rPr>
        <w:t>о</w:t>
      </w:r>
      <w:r w:rsidRPr="008014F1">
        <w:rPr>
          <w:rFonts w:ascii="Times New Roman" w:hAnsi="Times New Roman"/>
          <w:spacing w:val="18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22"/>
          <w:sz w:val="24"/>
          <w:szCs w:val="24"/>
          <w:lang w:val="ru-RU"/>
        </w:rPr>
        <w:t>явля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ютс</w:t>
      </w:r>
      <w:r w:rsidRPr="008014F1">
        <w:rPr>
          <w:rFonts w:ascii="Times New Roman" w:hAnsi="Times New Roman"/>
          <w:sz w:val="24"/>
          <w:szCs w:val="24"/>
          <w:lang w:val="ru-RU"/>
        </w:rPr>
        <w:t xml:space="preserve">я </w:t>
      </w:r>
      <w:r w:rsidRPr="008014F1">
        <w:rPr>
          <w:rFonts w:ascii="Times New Roman" w:hAnsi="Times New Roman"/>
          <w:spacing w:val="14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2"/>
          <w:sz w:val="24"/>
          <w:szCs w:val="24"/>
          <w:lang w:val="ru-RU"/>
        </w:rPr>
        <w:t>ведущим</w:t>
      </w:r>
      <w:r w:rsidRPr="008014F1">
        <w:rPr>
          <w:rFonts w:ascii="Times New Roman" w:hAnsi="Times New Roman"/>
          <w:w w:val="112"/>
          <w:sz w:val="24"/>
          <w:szCs w:val="24"/>
          <w:lang w:val="ru-RU"/>
        </w:rPr>
        <w:t>и</w:t>
      </w:r>
      <w:r w:rsidRPr="008014F1">
        <w:rPr>
          <w:rFonts w:ascii="Times New Roman" w:hAnsi="Times New Roman"/>
          <w:spacing w:val="9"/>
          <w:w w:val="11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2"/>
          <w:sz w:val="24"/>
          <w:szCs w:val="24"/>
          <w:lang w:val="ru-RU"/>
        </w:rPr>
        <w:t>направлениям</w:t>
      </w:r>
      <w:r w:rsidRPr="008014F1">
        <w:rPr>
          <w:rFonts w:ascii="Times New Roman" w:hAnsi="Times New Roman"/>
          <w:w w:val="112"/>
          <w:sz w:val="24"/>
          <w:szCs w:val="24"/>
          <w:lang w:val="ru-RU"/>
        </w:rPr>
        <w:t>и</w:t>
      </w:r>
      <w:r w:rsidRPr="008014F1">
        <w:rPr>
          <w:rFonts w:ascii="Times New Roman" w:hAnsi="Times New Roman"/>
          <w:spacing w:val="40"/>
          <w:w w:val="11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2"/>
          <w:sz w:val="24"/>
          <w:szCs w:val="24"/>
          <w:lang w:val="ru-RU"/>
        </w:rPr>
        <w:t>работ</w:t>
      </w:r>
      <w:r w:rsidRPr="008014F1">
        <w:rPr>
          <w:rFonts w:ascii="Times New Roman" w:hAnsi="Times New Roman"/>
          <w:w w:val="112"/>
          <w:sz w:val="24"/>
          <w:szCs w:val="24"/>
          <w:lang w:val="ru-RU"/>
        </w:rPr>
        <w:t>ы</w:t>
      </w:r>
      <w:r w:rsidRPr="008014F1">
        <w:rPr>
          <w:rFonts w:ascii="Times New Roman" w:hAnsi="Times New Roman"/>
          <w:spacing w:val="-7"/>
          <w:w w:val="11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sz w:val="24"/>
          <w:szCs w:val="24"/>
          <w:lang w:val="ru-RU"/>
        </w:rPr>
        <w:t>п</w:t>
      </w:r>
      <w:r w:rsidRPr="008014F1">
        <w:rPr>
          <w:rFonts w:ascii="Times New Roman" w:hAnsi="Times New Roman"/>
          <w:sz w:val="24"/>
          <w:szCs w:val="24"/>
          <w:lang w:val="ru-RU"/>
        </w:rPr>
        <w:t>о</w:t>
      </w:r>
      <w:r w:rsidRPr="008014F1">
        <w:rPr>
          <w:rFonts w:ascii="Times New Roman" w:hAnsi="Times New Roman"/>
          <w:spacing w:val="29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5"/>
          <w:w w:val="115"/>
          <w:sz w:val="24"/>
          <w:szCs w:val="24"/>
          <w:lang w:val="ru-RU"/>
        </w:rPr>
        <w:t>русском</w:t>
      </w:r>
      <w:r w:rsidRPr="008014F1">
        <w:rPr>
          <w:rFonts w:ascii="Times New Roman" w:hAnsi="Times New Roman"/>
          <w:w w:val="115"/>
          <w:sz w:val="24"/>
          <w:szCs w:val="24"/>
          <w:lang w:val="ru-RU"/>
        </w:rPr>
        <w:t>у</w:t>
      </w:r>
      <w:r w:rsidRPr="008014F1">
        <w:rPr>
          <w:rFonts w:ascii="Times New Roman" w:hAnsi="Times New Roman"/>
          <w:spacing w:val="-30"/>
          <w:w w:val="115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5"/>
          <w:w w:val="115"/>
          <w:sz w:val="24"/>
          <w:szCs w:val="24"/>
          <w:lang w:val="ru-RU"/>
        </w:rPr>
        <w:t>язык</w:t>
      </w:r>
      <w:r w:rsidRPr="008014F1">
        <w:rPr>
          <w:rFonts w:ascii="Times New Roman" w:hAnsi="Times New Roman"/>
          <w:w w:val="115"/>
          <w:sz w:val="24"/>
          <w:szCs w:val="24"/>
          <w:lang w:val="ru-RU"/>
        </w:rPr>
        <w:t>у</w:t>
      </w:r>
      <w:r w:rsidRPr="008014F1">
        <w:rPr>
          <w:rFonts w:ascii="Times New Roman" w:hAnsi="Times New Roman"/>
          <w:spacing w:val="26"/>
          <w:w w:val="115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z w:val="24"/>
          <w:szCs w:val="24"/>
          <w:lang w:val="ru-RU"/>
        </w:rPr>
        <w:t>в</w:t>
      </w:r>
      <w:r w:rsidRPr="008014F1">
        <w:rPr>
          <w:rFonts w:ascii="Times New Roman" w:hAnsi="Times New Roman"/>
          <w:spacing w:val="21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4"/>
          <w:sz w:val="24"/>
          <w:szCs w:val="24"/>
          <w:lang w:val="ru-RU"/>
        </w:rPr>
        <w:t xml:space="preserve">курсе </w:t>
      </w:r>
      <w:r w:rsidRPr="008014F1">
        <w:rPr>
          <w:rFonts w:ascii="Times New Roman" w:hAnsi="Times New Roman"/>
          <w:spacing w:val="4"/>
          <w:w w:val="113"/>
          <w:sz w:val="24"/>
          <w:szCs w:val="24"/>
          <w:lang w:val="ru-RU"/>
        </w:rPr>
        <w:t>начально</w:t>
      </w:r>
      <w:r w:rsidRPr="008014F1">
        <w:rPr>
          <w:rFonts w:ascii="Times New Roman" w:hAnsi="Times New Roman"/>
          <w:w w:val="113"/>
          <w:sz w:val="24"/>
          <w:szCs w:val="24"/>
          <w:lang w:val="ru-RU"/>
        </w:rPr>
        <w:t>й</w:t>
      </w:r>
      <w:r w:rsidRPr="008014F1">
        <w:rPr>
          <w:rFonts w:ascii="Times New Roman" w:hAnsi="Times New Roman"/>
          <w:spacing w:val="8"/>
          <w:w w:val="113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spacing w:val="4"/>
          <w:w w:val="118"/>
          <w:sz w:val="24"/>
          <w:szCs w:val="24"/>
          <w:lang w:val="ru-RU"/>
        </w:rPr>
        <w:t>школы.</w:t>
      </w:r>
    </w:p>
    <w:p w:rsidR="00F366E9" w:rsidRPr="008014F1" w:rsidRDefault="00F366E9" w:rsidP="00447B43">
      <w:pPr>
        <w:widowControl w:val="0"/>
        <w:autoSpaceDE w:val="0"/>
        <w:autoSpaceDN w:val="0"/>
        <w:adjustRightInd w:val="0"/>
        <w:spacing w:after="0" w:line="240" w:lineRule="auto"/>
        <w:ind w:left="443"/>
        <w:rPr>
          <w:rFonts w:ascii="Times New Roman" w:hAnsi="Times New Roman"/>
          <w:b/>
          <w:bCs/>
          <w:i/>
          <w:iCs/>
          <w:w w:val="101"/>
          <w:sz w:val="24"/>
          <w:szCs w:val="24"/>
          <w:lang w:val="ru-RU"/>
        </w:rPr>
      </w:pPr>
      <w:r w:rsidRPr="008014F1">
        <w:rPr>
          <w:rFonts w:ascii="Times New Roman" w:hAnsi="Times New Roman"/>
          <w:b/>
          <w:bCs/>
          <w:i/>
          <w:iCs/>
          <w:spacing w:val="4"/>
          <w:w w:val="112"/>
          <w:sz w:val="24"/>
          <w:szCs w:val="24"/>
          <w:lang w:val="ru-RU"/>
        </w:rPr>
        <w:t>Основны</w:t>
      </w:r>
      <w:r w:rsidRPr="008014F1">
        <w:rPr>
          <w:rFonts w:ascii="Times New Roman" w:hAnsi="Times New Roman"/>
          <w:b/>
          <w:bCs/>
          <w:i/>
          <w:iCs/>
          <w:w w:val="112"/>
          <w:sz w:val="24"/>
          <w:szCs w:val="24"/>
          <w:lang w:val="ru-RU"/>
        </w:rPr>
        <w:t>е</w:t>
      </w:r>
      <w:r w:rsidRPr="008014F1">
        <w:rPr>
          <w:rFonts w:ascii="Times New Roman" w:hAnsi="Times New Roman"/>
          <w:b/>
          <w:bCs/>
          <w:i/>
          <w:iCs/>
          <w:spacing w:val="-10"/>
          <w:w w:val="11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b/>
          <w:bCs/>
          <w:i/>
          <w:iCs/>
          <w:spacing w:val="4"/>
          <w:w w:val="112"/>
          <w:sz w:val="24"/>
          <w:szCs w:val="24"/>
          <w:lang w:val="ru-RU"/>
        </w:rPr>
        <w:t>направлени</w:t>
      </w:r>
      <w:r w:rsidRPr="008014F1">
        <w:rPr>
          <w:rFonts w:ascii="Times New Roman" w:hAnsi="Times New Roman"/>
          <w:b/>
          <w:bCs/>
          <w:i/>
          <w:iCs/>
          <w:w w:val="112"/>
          <w:sz w:val="24"/>
          <w:szCs w:val="24"/>
          <w:lang w:val="ru-RU"/>
        </w:rPr>
        <w:t>я</w:t>
      </w:r>
      <w:r w:rsidRPr="008014F1">
        <w:rPr>
          <w:rFonts w:ascii="Times New Roman" w:hAnsi="Times New Roman"/>
          <w:b/>
          <w:bCs/>
          <w:i/>
          <w:iCs/>
          <w:spacing w:val="37"/>
          <w:w w:val="11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b/>
          <w:bCs/>
          <w:i/>
          <w:iCs/>
          <w:spacing w:val="4"/>
          <w:w w:val="112"/>
          <w:sz w:val="24"/>
          <w:szCs w:val="24"/>
          <w:lang w:val="ru-RU"/>
        </w:rPr>
        <w:t>работ</w:t>
      </w:r>
      <w:r w:rsidRPr="008014F1">
        <w:rPr>
          <w:rFonts w:ascii="Times New Roman" w:hAnsi="Times New Roman"/>
          <w:b/>
          <w:bCs/>
          <w:i/>
          <w:iCs/>
          <w:w w:val="112"/>
          <w:sz w:val="24"/>
          <w:szCs w:val="24"/>
          <w:lang w:val="ru-RU"/>
        </w:rPr>
        <w:t>ы</w:t>
      </w:r>
      <w:r w:rsidRPr="008014F1">
        <w:rPr>
          <w:rFonts w:ascii="Times New Roman" w:hAnsi="Times New Roman"/>
          <w:b/>
          <w:bCs/>
          <w:i/>
          <w:iCs/>
          <w:spacing w:val="15"/>
          <w:w w:val="11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b/>
          <w:bCs/>
          <w:i/>
          <w:iCs/>
          <w:spacing w:val="4"/>
          <w:sz w:val="24"/>
          <w:szCs w:val="24"/>
          <w:lang w:val="ru-RU"/>
        </w:rPr>
        <w:t>п</w:t>
      </w:r>
      <w:r w:rsidRPr="008014F1"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  <w:t>о</w:t>
      </w:r>
      <w:r w:rsidRPr="008014F1">
        <w:rPr>
          <w:rFonts w:ascii="Times New Roman" w:hAnsi="Times New Roman"/>
          <w:b/>
          <w:bCs/>
          <w:i/>
          <w:iCs/>
          <w:spacing w:val="32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b/>
          <w:bCs/>
          <w:i/>
          <w:iCs/>
          <w:spacing w:val="5"/>
          <w:w w:val="114"/>
          <w:sz w:val="24"/>
          <w:szCs w:val="24"/>
          <w:lang w:val="ru-RU"/>
        </w:rPr>
        <w:t>развити</w:t>
      </w:r>
      <w:r w:rsidRPr="008014F1">
        <w:rPr>
          <w:rFonts w:ascii="Times New Roman" w:hAnsi="Times New Roman"/>
          <w:b/>
          <w:bCs/>
          <w:i/>
          <w:iCs/>
          <w:w w:val="114"/>
          <w:sz w:val="24"/>
          <w:szCs w:val="24"/>
          <w:lang w:val="ru-RU"/>
        </w:rPr>
        <w:t>ю</w:t>
      </w:r>
      <w:r w:rsidRPr="008014F1">
        <w:rPr>
          <w:rFonts w:ascii="Times New Roman" w:hAnsi="Times New Roman"/>
          <w:b/>
          <w:bCs/>
          <w:i/>
          <w:iCs/>
          <w:spacing w:val="4"/>
          <w:w w:val="114"/>
          <w:sz w:val="24"/>
          <w:szCs w:val="24"/>
          <w:lang w:val="ru-RU"/>
        </w:rPr>
        <w:t xml:space="preserve"> </w:t>
      </w:r>
      <w:r w:rsidRPr="008014F1">
        <w:rPr>
          <w:rFonts w:ascii="Times New Roman" w:hAnsi="Times New Roman"/>
          <w:b/>
          <w:bCs/>
          <w:i/>
          <w:iCs/>
          <w:spacing w:val="4"/>
          <w:w w:val="121"/>
          <w:sz w:val="24"/>
          <w:szCs w:val="24"/>
          <w:lang w:val="ru-RU"/>
        </w:rPr>
        <w:t>р</w:t>
      </w:r>
      <w:r w:rsidRPr="008014F1">
        <w:rPr>
          <w:rFonts w:ascii="Times New Roman" w:hAnsi="Times New Roman"/>
          <w:b/>
          <w:bCs/>
          <w:i/>
          <w:iCs/>
          <w:spacing w:val="4"/>
          <w:w w:val="110"/>
          <w:sz w:val="24"/>
          <w:szCs w:val="24"/>
          <w:lang w:val="ru-RU"/>
        </w:rPr>
        <w:t>е</w:t>
      </w:r>
      <w:r w:rsidRPr="008014F1">
        <w:rPr>
          <w:rFonts w:ascii="Times New Roman" w:hAnsi="Times New Roman"/>
          <w:b/>
          <w:bCs/>
          <w:i/>
          <w:iCs/>
          <w:spacing w:val="4"/>
          <w:w w:val="114"/>
          <w:sz w:val="24"/>
          <w:szCs w:val="24"/>
          <w:lang w:val="ru-RU"/>
        </w:rPr>
        <w:t>ч</w:t>
      </w:r>
      <w:r w:rsidRPr="008014F1">
        <w:rPr>
          <w:rFonts w:ascii="Times New Roman" w:hAnsi="Times New Roman"/>
          <w:b/>
          <w:bCs/>
          <w:i/>
          <w:iCs/>
          <w:spacing w:val="4"/>
          <w:w w:val="111"/>
          <w:sz w:val="24"/>
          <w:szCs w:val="24"/>
          <w:lang w:val="ru-RU"/>
        </w:rPr>
        <w:t>и</w:t>
      </w:r>
      <w:r w:rsidRPr="008014F1">
        <w:rPr>
          <w:rFonts w:ascii="Times New Roman" w:hAnsi="Times New Roman"/>
          <w:b/>
          <w:bCs/>
          <w:i/>
          <w:iCs/>
          <w:w w:val="101"/>
          <w:sz w:val="24"/>
          <w:szCs w:val="24"/>
          <w:lang w:val="ru-RU"/>
        </w:rPr>
        <w:t>:</w:t>
      </w:r>
    </w:p>
    <w:p w:rsidR="00F366E9" w:rsidRPr="00A414ED" w:rsidRDefault="00F366E9" w:rsidP="00447B4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A414ED">
        <w:rPr>
          <w:rFonts w:ascii="Times New Roman" w:hAnsi="Times New Roman"/>
          <w:sz w:val="24"/>
          <w:szCs w:val="24"/>
          <w:lang w:val="ru-RU"/>
        </w:rPr>
        <w:t xml:space="preserve">1) </w:t>
      </w:r>
      <w:r w:rsidRPr="00A414ED">
        <w:rPr>
          <w:rFonts w:ascii="Times New Roman" w:hAnsi="Times New Roman"/>
          <w:sz w:val="24"/>
          <w:szCs w:val="24"/>
        </w:rPr>
        <w:t> </w:t>
      </w:r>
      <w:r w:rsidRPr="00A414ED">
        <w:rPr>
          <w:rFonts w:ascii="Times New Roman" w:hAnsi="Times New Roman"/>
          <w:sz w:val="24"/>
          <w:szCs w:val="24"/>
          <w:lang w:val="ru-RU"/>
        </w:rPr>
        <w:t xml:space="preserve">Количественное и качественное обогащение активного, пассивного и потенциального словаря детей в ходе наблюдения за лексическим значением слов, </w:t>
      </w:r>
      <w:r w:rsidRPr="00A414ED">
        <w:rPr>
          <w:rFonts w:ascii="Times New Roman" w:hAnsi="Times New Roman"/>
          <w:sz w:val="24"/>
          <w:szCs w:val="24"/>
        </w:rPr>
        <w:t> </w:t>
      </w:r>
      <w:r w:rsidRPr="00A414ED">
        <w:rPr>
          <w:rFonts w:ascii="Times New Roman" w:hAnsi="Times New Roman"/>
          <w:sz w:val="24"/>
          <w:szCs w:val="24"/>
          <w:lang w:val="ru-RU"/>
        </w:rPr>
        <w:t xml:space="preserve">подбора групп </w:t>
      </w:r>
      <w:r w:rsidRPr="00A414ED">
        <w:rPr>
          <w:rFonts w:ascii="Times New Roman" w:hAnsi="Times New Roman"/>
          <w:sz w:val="24"/>
          <w:szCs w:val="24"/>
        </w:rPr>
        <w:t> </w:t>
      </w:r>
      <w:r w:rsidRPr="00A414ED">
        <w:rPr>
          <w:rFonts w:ascii="Times New Roman" w:hAnsi="Times New Roman"/>
          <w:sz w:val="24"/>
          <w:szCs w:val="24"/>
          <w:lang w:val="ru-RU"/>
        </w:rPr>
        <w:t xml:space="preserve">однокоренных </w:t>
      </w:r>
      <w:r w:rsidRPr="00A414ED">
        <w:rPr>
          <w:rFonts w:ascii="Times New Roman" w:hAnsi="Times New Roman"/>
          <w:sz w:val="24"/>
          <w:szCs w:val="24"/>
        </w:rPr>
        <w:t> </w:t>
      </w:r>
      <w:r w:rsidRPr="00A414ED">
        <w:rPr>
          <w:rFonts w:ascii="Times New Roman" w:hAnsi="Times New Roman"/>
          <w:sz w:val="24"/>
          <w:szCs w:val="24"/>
          <w:lang w:val="ru-RU"/>
        </w:rPr>
        <w:t>слов, тематических групп слов, синонимических рядов и т.д., а также в ходе работы со словарными статьями из толкового словаря, словаря синонимов.</w:t>
      </w:r>
    </w:p>
    <w:p w:rsidR="00F366E9" w:rsidRPr="00A414ED" w:rsidRDefault="00F366E9" w:rsidP="00447B4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A414ED">
        <w:rPr>
          <w:rFonts w:ascii="Times New Roman" w:hAnsi="Times New Roman"/>
          <w:sz w:val="24"/>
          <w:szCs w:val="24"/>
          <w:lang w:val="ru-RU"/>
        </w:rPr>
        <w:t xml:space="preserve">2) </w:t>
      </w:r>
      <w:r w:rsidRPr="00A414ED">
        <w:rPr>
          <w:rFonts w:ascii="Times New Roman" w:hAnsi="Times New Roman"/>
          <w:sz w:val="24"/>
          <w:szCs w:val="24"/>
        </w:rPr>
        <w:t> </w:t>
      </w:r>
      <w:r w:rsidRPr="00A414ED">
        <w:rPr>
          <w:rFonts w:ascii="Times New Roman" w:hAnsi="Times New Roman"/>
          <w:sz w:val="24"/>
          <w:szCs w:val="24"/>
          <w:lang w:val="ru-RU"/>
        </w:rPr>
        <w:t xml:space="preserve">Развитие и совершенствование грамматического строя речи: наблюдение над связью слов в предложении, </w:t>
      </w:r>
      <w:r w:rsidRPr="00A414ED">
        <w:rPr>
          <w:rFonts w:ascii="Times New Roman" w:hAnsi="Times New Roman"/>
          <w:sz w:val="24"/>
          <w:szCs w:val="24"/>
        </w:rPr>
        <w:t> </w:t>
      </w:r>
      <w:r w:rsidRPr="00A414ED">
        <w:rPr>
          <w:rFonts w:ascii="Times New Roman" w:hAnsi="Times New Roman"/>
          <w:sz w:val="24"/>
          <w:szCs w:val="24"/>
          <w:lang w:val="ru-RU"/>
        </w:rPr>
        <w:t xml:space="preserve">над построением простых и сложных предложений, предложений с прямой речью, с однородными членами; </w:t>
      </w:r>
      <w:r w:rsidRPr="00A414ED">
        <w:rPr>
          <w:rFonts w:ascii="Times New Roman" w:hAnsi="Times New Roman"/>
          <w:sz w:val="24"/>
          <w:szCs w:val="24"/>
        </w:rPr>
        <w:t> </w:t>
      </w:r>
      <w:r w:rsidRPr="00A414ED">
        <w:rPr>
          <w:rFonts w:ascii="Times New Roman" w:hAnsi="Times New Roman"/>
          <w:sz w:val="24"/>
          <w:szCs w:val="24"/>
          <w:lang w:val="ru-RU"/>
        </w:rPr>
        <w:t xml:space="preserve">над правильностью употребления форм слов, </w:t>
      </w:r>
      <w:r w:rsidRPr="00A414ED">
        <w:rPr>
          <w:rFonts w:ascii="Times New Roman" w:hAnsi="Times New Roman"/>
          <w:sz w:val="24"/>
          <w:szCs w:val="24"/>
        </w:rPr>
        <w:t> </w:t>
      </w:r>
      <w:r w:rsidRPr="00A414ED">
        <w:rPr>
          <w:rFonts w:ascii="Times New Roman" w:hAnsi="Times New Roman"/>
          <w:sz w:val="24"/>
          <w:szCs w:val="24"/>
          <w:lang w:val="ru-RU"/>
        </w:rPr>
        <w:t xml:space="preserve">их грамматической сочетаемостью. </w:t>
      </w:r>
      <w:r w:rsidRPr="00A414ED">
        <w:rPr>
          <w:rFonts w:ascii="Times New Roman" w:hAnsi="Times New Roman"/>
          <w:sz w:val="24"/>
          <w:szCs w:val="24"/>
        </w:rPr>
        <w:t> </w:t>
      </w:r>
      <w:r w:rsidRPr="00A414ED">
        <w:rPr>
          <w:rFonts w:ascii="Times New Roman" w:hAnsi="Times New Roman"/>
          <w:sz w:val="24"/>
          <w:szCs w:val="24"/>
          <w:lang w:val="ru-RU"/>
        </w:rPr>
        <w:t>Самостоятельное конструирование словосочетаний, предложений, продуцирование текстов.</w:t>
      </w:r>
    </w:p>
    <w:p w:rsidR="00F366E9" w:rsidRPr="00A414ED" w:rsidRDefault="00F366E9" w:rsidP="00447B4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A414ED">
        <w:rPr>
          <w:rFonts w:ascii="Times New Roman" w:hAnsi="Times New Roman"/>
          <w:sz w:val="24"/>
          <w:szCs w:val="24"/>
          <w:lang w:val="ru-RU"/>
        </w:rPr>
        <w:t xml:space="preserve">3) Развитие связной устной и письменной речи: овладение продуктивными навыками и умениями устной и письменной разговор ной речи, </w:t>
      </w:r>
      <w:r w:rsidRPr="00A414ED">
        <w:rPr>
          <w:rFonts w:ascii="Times New Roman" w:hAnsi="Times New Roman"/>
          <w:sz w:val="24"/>
          <w:szCs w:val="24"/>
        </w:rPr>
        <w:t> </w:t>
      </w:r>
      <w:r w:rsidRPr="00A414ED">
        <w:rPr>
          <w:rFonts w:ascii="Times New Roman" w:hAnsi="Times New Roman"/>
          <w:sz w:val="24"/>
          <w:szCs w:val="24"/>
          <w:lang w:val="ru-RU"/>
        </w:rPr>
        <w:t xml:space="preserve">устной учебно-научной речи; </w:t>
      </w:r>
      <w:r w:rsidRPr="00A414ED">
        <w:rPr>
          <w:rFonts w:ascii="Times New Roman" w:hAnsi="Times New Roman"/>
          <w:sz w:val="24"/>
          <w:szCs w:val="24"/>
        </w:rPr>
        <w:t> </w:t>
      </w:r>
      <w:r w:rsidRPr="00A414ED">
        <w:rPr>
          <w:rFonts w:ascii="Times New Roman" w:hAnsi="Times New Roman"/>
          <w:sz w:val="24"/>
          <w:szCs w:val="24"/>
          <w:lang w:val="ru-RU"/>
        </w:rPr>
        <w:t xml:space="preserve">навыками и умениями понимания </w:t>
      </w:r>
      <w:r w:rsidRPr="00A414ED">
        <w:rPr>
          <w:rFonts w:ascii="Times New Roman" w:hAnsi="Times New Roman"/>
          <w:sz w:val="24"/>
          <w:szCs w:val="24"/>
        </w:rPr>
        <w:t> </w:t>
      </w:r>
      <w:r w:rsidRPr="00A414ED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A414ED">
        <w:rPr>
          <w:rFonts w:ascii="Times New Roman" w:hAnsi="Times New Roman"/>
          <w:sz w:val="24"/>
          <w:szCs w:val="24"/>
        </w:rPr>
        <w:t> </w:t>
      </w:r>
      <w:r w:rsidRPr="00A414ED">
        <w:rPr>
          <w:rFonts w:ascii="Times New Roman" w:hAnsi="Times New Roman"/>
          <w:sz w:val="24"/>
          <w:szCs w:val="24"/>
          <w:lang w:val="ru-RU"/>
        </w:rPr>
        <w:t xml:space="preserve">и </w:t>
      </w:r>
      <w:r w:rsidRPr="00A414ED">
        <w:rPr>
          <w:rFonts w:ascii="Times New Roman" w:hAnsi="Times New Roman"/>
          <w:sz w:val="24"/>
          <w:szCs w:val="24"/>
        </w:rPr>
        <w:t> </w:t>
      </w:r>
      <w:r w:rsidRPr="00A414ED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A414ED">
        <w:rPr>
          <w:rFonts w:ascii="Times New Roman" w:hAnsi="Times New Roman"/>
          <w:sz w:val="24"/>
          <w:szCs w:val="24"/>
        </w:rPr>
        <w:t> </w:t>
      </w:r>
      <w:r w:rsidRPr="00A414ED">
        <w:rPr>
          <w:rFonts w:ascii="Times New Roman" w:hAnsi="Times New Roman"/>
          <w:sz w:val="24"/>
          <w:szCs w:val="24"/>
          <w:lang w:val="ru-RU"/>
        </w:rPr>
        <w:t xml:space="preserve">элементарного </w:t>
      </w:r>
      <w:r w:rsidRPr="00A414ED">
        <w:rPr>
          <w:rFonts w:ascii="Times New Roman" w:hAnsi="Times New Roman"/>
          <w:sz w:val="24"/>
          <w:szCs w:val="24"/>
        </w:rPr>
        <w:t> </w:t>
      </w:r>
      <w:r w:rsidRPr="00A414ED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A414ED">
        <w:rPr>
          <w:rFonts w:ascii="Times New Roman" w:hAnsi="Times New Roman"/>
          <w:sz w:val="24"/>
          <w:szCs w:val="24"/>
        </w:rPr>
        <w:t> </w:t>
      </w:r>
      <w:r w:rsidRPr="00A414ED">
        <w:rPr>
          <w:rFonts w:ascii="Times New Roman" w:hAnsi="Times New Roman"/>
          <w:sz w:val="24"/>
          <w:szCs w:val="24"/>
          <w:lang w:val="ru-RU"/>
        </w:rPr>
        <w:t xml:space="preserve">анализа </w:t>
      </w:r>
      <w:r w:rsidRPr="00A414ED">
        <w:rPr>
          <w:rFonts w:ascii="Times New Roman" w:hAnsi="Times New Roman"/>
          <w:sz w:val="24"/>
          <w:szCs w:val="24"/>
        </w:rPr>
        <w:t> </w:t>
      </w:r>
      <w:r w:rsidRPr="00A414ED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A414ED">
        <w:rPr>
          <w:rFonts w:ascii="Times New Roman" w:hAnsi="Times New Roman"/>
          <w:sz w:val="24"/>
          <w:szCs w:val="24"/>
        </w:rPr>
        <w:t> </w:t>
      </w:r>
      <w:r w:rsidRPr="00A414ED">
        <w:rPr>
          <w:rFonts w:ascii="Times New Roman" w:hAnsi="Times New Roman"/>
          <w:sz w:val="24"/>
          <w:szCs w:val="24"/>
          <w:lang w:val="ru-RU"/>
        </w:rPr>
        <w:t xml:space="preserve">художественного </w:t>
      </w:r>
      <w:r w:rsidRPr="00A414ED">
        <w:rPr>
          <w:rFonts w:ascii="Times New Roman" w:hAnsi="Times New Roman"/>
          <w:sz w:val="24"/>
          <w:szCs w:val="24"/>
        </w:rPr>
        <w:t> </w:t>
      </w:r>
      <w:r w:rsidRPr="00A414ED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A414ED">
        <w:rPr>
          <w:rFonts w:ascii="Times New Roman" w:hAnsi="Times New Roman"/>
          <w:sz w:val="24"/>
          <w:szCs w:val="24"/>
        </w:rPr>
        <w:t> </w:t>
      </w:r>
      <w:r w:rsidRPr="00A414ED">
        <w:rPr>
          <w:rFonts w:ascii="Times New Roman" w:hAnsi="Times New Roman"/>
          <w:sz w:val="24"/>
          <w:szCs w:val="24"/>
          <w:lang w:val="ru-RU"/>
        </w:rPr>
        <w:t>и учебно-научного текста.</w:t>
      </w:r>
    </w:p>
    <w:p w:rsidR="00F366E9" w:rsidRPr="00A414ED" w:rsidRDefault="00F366E9" w:rsidP="00447B4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A414ED">
        <w:rPr>
          <w:rFonts w:ascii="Times New Roman" w:hAnsi="Times New Roman"/>
          <w:sz w:val="24"/>
          <w:szCs w:val="24"/>
          <w:lang w:val="ru-RU"/>
        </w:rPr>
        <w:t>4) Развитие орфоэпических навыков, а также умения говорить и читать с правильной интонацией.</w:t>
      </w:r>
    </w:p>
    <w:p w:rsidR="00F366E9" w:rsidRPr="00A414ED" w:rsidRDefault="00F366E9" w:rsidP="00447B4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A414ED">
        <w:rPr>
          <w:rFonts w:ascii="Times New Roman" w:hAnsi="Times New Roman"/>
          <w:sz w:val="24"/>
          <w:szCs w:val="24"/>
        </w:rPr>
        <w:t> </w:t>
      </w:r>
      <w:r w:rsidRPr="00A414ED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A414ED">
        <w:rPr>
          <w:rFonts w:ascii="Times New Roman" w:hAnsi="Times New Roman"/>
          <w:sz w:val="24"/>
          <w:szCs w:val="24"/>
        </w:rPr>
        <w:t> </w:t>
      </w:r>
      <w:r w:rsidRPr="00A414ED">
        <w:rPr>
          <w:rFonts w:ascii="Times New Roman" w:hAnsi="Times New Roman"/>
          <w:sz w:val="24"/>
          <w:szCs w:val="24"/>
          <w:lang w:val="ru-RU"/>
        </w:rPr>
        <w:t>Обучение по данной программе предполагает одновременную работу с детьми по курсу</w:t>
      </w:r>
      <w:r w:rsidRPr="00A414ED">
        <w:rPr>
          <w:rFonts w:ascii="Times New Roman" w:hAnsi="Times New Roman"/>
          <w:sz w:val="24"/>
          <w:szCs w:val="24"/>
        </w:rPr>
        <w:t> </w:t>
      </w:r>
      <w:r w:rsidRPr="00A414ED">
        <w:rPr>
          <w:rFonts w:ascii="Times New Roman" w:hAnsi="Times New Roman"/>
          <w:sz w:val="24"/>
          <w:szCs w:val="24"/>
          <w:lang w:val="ru-RU"/>
        </w:rPr>
        <w:t>риторики.</w:t>
      </w:r>
      <w:r w:rsidRPr="00A414ED">
        <w:rPr>
          <w:rFonts w:ascii="Times New Roman" w:hAnsi="Times New Roman"/>
          <w:sz w:val="24"/>
          <w:szCs w:val="24"/>
        </w:rPr>
        <w:t> </w:t>
      </w:r>
      <w:r w:rsidRPr="00A414ED">
        <w:rPr>
          <w:rFonts w:ascii="Times New Roman" w:hAnsi="Times New Roman"/>
          <w:sz w:val="24"/>
          <w:szCs w:val="24"/>
          <w:lang w:val="ru-RU"/>
        </w:rPr>
        <w:t>Этот курс имеет целью обучение умелому, успешному, эффективному общению и носит сугубо практический характер: центральное место в нём занимают коммуникативные умения.</w:t>
      </w:r>
    </w:p>
    <w:p w:rsidR="00F366E9" w:rsidRPr="00A414ED" w:rsidRDefault="00F366E9" w:rsidP="00447B4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A414ED">
        <w:rPr>
          <w:rFonts w:ascii="Times New Roman" w:hAnsi="Times New Roman"/>
          <w:sz w:val="24"/>
          <w:szCs w:val="24"/>
        </w:rPr>
        <w:t> </w:t>
      </w:r>
      <w:r w:rsidRPr="00A414ED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A414ED">
        <w:rPr>
          <w:rFonts w:ascii="Times New Roman" w:hAnsi="Times New Roman"/>
          <w:sz w:val="24"/>
          <w:szCs w:val="24"/>
        </w:rPr>
        <w:t> </w:t>
      </w:r>
      <w:r w:rsidRPr="00A414ED">
        <w:rPr>
          <w:rFonts w:ascii="Times New Roman" w:hAnsi="Times New Roman"/>
          <w:sz w:val="24"/>
          <w:szCs w:val="24"/>
          <w:lang w:val="ru-RU"/>
        </w:rPr>
        <w:t>Таким образом,</w:t>
      </w:r>
      <w:r w:rsidRPr="00A414ED">
        <w:rPr>
          <w:rFonts w:ascii="Times New Roman" w:hAnsi="Times New Roman"/>
          <w:sz w:val="24"/>
          <w:szCs w:val="24"/>
        </w:rPr>
        <w:t> </w:t>
      </w:r>
      <w:r w:rsidRPr="00A414ED">
        <w:rPr>
          <w:rFonts w:ascii="Times New Roman" w:hAnsi="Times New Roman"/>
          <w:sz w:val="24"/>
          <w:szCs w:val="24"/>
          <w:lang w:val="ru-RU"/>
        </w:rPr>
        <w:t xml:space="preserve">курс русского языка, имеющий практическую направленность, показывает значимость всех единиц языка для успешного общения, сообщает необходимые знания об этих единицах языка, формирует учебно-языковые, речевые, коммуникативные и правописные умения и навыки, необходимые для успешного общения. </w:t>
      </w:r>
      <w:r w:rsidRPr="00A414ED">
        <w:rPr>
          <w:rFonts w:ascii="Times New Roman" w:hAnsi="Times New Roman"/>
          <w:sz w:val="24"/>
          <w:szCs w:val="24"/>
        </w:rPr>
        <w:t> </w:t>
      </w:r>
      <w:r w:rsidRPr="00A414ED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A414ED">
        <w:rPr>
          <w:rFonts w:ascii="Times New Roman" w:hAnsi="Times New Roman"/>
          <w:sz w:val="24"/>
          <w:szCs w:val="24"/>
        </w:rPr>
        <w:t> </w:t>
      </w:r>
      <w:r w:rsidRPr="00A414ED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A414ED">
        <w:rPr>
          <w:rFonts w:ascii="Times New Roman" w:hAnsi="Times New Roman"/>
          <w:sz w:val="24"/>
          <w:szCs w:val="24"/>
        </w:rPr>
        <w:t> </w:t>
      </w:r>
      <w:r w:rsidRPr="00A414ED">
        <w:rPr>
          <w:rFonts w:ascii="Times New Roman" w:hAnsi="Times New Roman"/>
          <w:sz w:val="24"/>
          <w:szCs w:val="24"/>
          <w:lang w:val="ru-RU"/>
        </w:rPr>
        <w:t>Курс риторики учит, как пользоваться этими знаниями и умениями на практике - в различных речевых ситуациях, учит владеть различными речевыми жанрами. Сочетание курсов русского языка и риторики создаёт условия для максимально успешного формирования функционально грамотной личности, получения нового образовательного результата как совокупности предметных умений, универсальных учебных действий и личностных результатов.</w:t>
      </w:r>
    </w:p>
    <w:p w:rsidR="00F366E9" w:rsidRPr="00A414ED" w:rsidRDefault="00F366E9" w:rsidP="00447B4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A414ED">
        <w:rPr>
          <w:rFonts w:ascii="Times New Roman" w:hAnsi="Times New Roman"/>
          <w:sz w:val="24"/>
          <w:szCs w:val="24"/>
        </w:rPr>
        <w:t> </w:t>
      </w:r>
      <w:r w:rsidRPr="00A414ED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A414ED">
        <w:rPr>
          <w:rFonts w:ascii="Times New Roman" w:hAnsi="Times New Roman"/>
          <w:sz w:val="24"/>
          <w:szCs w:val="24"/>
        </w:rPr>
        <w:t> </w:t>
      </w:r>
      <w:r w:rsidRPr="00A414ED">
        <w:rPr>
          <w:rFonts w:ascii="Times New Roman" w:hAnsi="Times New Roman"/>
          <w:sz w:val="24"/>
          <w:szCs w:val="24"/>
          <w:lang w:val="ru-RU"/>
        </w:rPr>
        <w:t>Отличие данной программы</w:t>
      </w:r>
      <w:r w:rsidRPr="00A414ED">
        <w:rPr>
          <w:rFonts w:ascii="Times New Roman" w:hAnsi="Times New Roman"/>
          <w:sz w:val="24"/>
          <w:szCs w:val="24"/>
        </w:rPr>
        <w:t> </w:t>
      </w:r>
      <w:r w:rsidRPr="00A414ED">
        <w:rPr>
          <w:rFonts w:ascii="Times New Roman" w:hAnsi="Times New Roman"/>
          <w:sz w:val="24"/>
          <w:szCs w:val="24"/>
          <w:lang w:val="ru-RU"/>
        </w:rPr>
        <w:t>заключается в том, что:</w:t>
      </w:r>
    </w:p>
    <w:p w:rsidR="00F366E9" w:rsidRPr="00A414ED" w:rsidRDefault="00F366E9" w:rsidP="00447B4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A414ED">
        <w:rPr>
          <w:rFonts w:ascii="Times New Roman" w:hAnsi="Times New Roman"/>
          <w:sz w:val="24"/>
          <w:szCs w:val="24"/>
          <w:lang w:val="ru-RU"/>
        </w:rPr>
        <w:t>1) Определены</w:t>
      </w:r>
      <w:r w:rsidRPr="00A414ED">
        <w:rPr>
          <w:rFonts w:ascii="Times New Roman" w:hAnsi="Times New Roman"/>
          <w:sz w:val="24"/>
          <w:szCs w:val="24"/>
        </w:rPr>
        <w:t> </w:t>
      </w:r>
      <w:r w:rsidRPr="00A414ED">
        <w:rPr>
          <w:rFonts w:ascii="Times New Roman" w:hAnsi="Times New Roman"/>
          <w:sz w:val="24"/>
          <w:szCs w:val="24"/>
          <w:lang w:val="ru-RU"/>
        </w:rPr>
        <w:t>основные линии развития учащихся средствами предмета «Русский язык», на которых строится непрерывный курс</w:t>
      </w:r>
      <w:r w:rsidRPr="00A414ED">
        <w:rPr>
          <w:rFonts w:ascii="Times New Roman" w:hAnsi="Times New Roman"/>
          <w:sz w:val="24"/>
          <w:szCs w:val="24"/>
        </w:rPr>
        <w:t> </w:t>
      </w:r>
      <w:r w:rsidRPr="00A414ED">
        <w:rPr>
          <w:rFonts w:ascii="Times New Roman" w:hAnsi="Times New Roman"/>
          <w:sz w:val="24"/>
          <w:szCs w:val="24"/>
          <w:lang w:val="ru-RU"/>
        </w:rPr>
        <w:t>(общие с курсом «Литературное чтение» и специфические для курса «Русский язык»): овладение функциональной грамотностью; навыками и умениями различных видов устной и письменной речи; орфографией и пунктуацией; навыками и умениями понимания и анализа текстов; приобретение и систематизация знаний о языке; раскрытие его воспитательного потенциала; формирование у детей чувства языка.</w:t>
      </w:r>
    </w:p>
    <w:p w:rsidR="00F366E9" w:rsidRPr="00A414ED" w:rsidRDefault="00F366E9" w:rsidP="00447B4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A414ED">
        <w:rPr>
          <w:rFonts w:ascii="Times New Roman" w:hAnsi="Times New Roman"/>
          <w:sz w:val="24"/>
          <w:szCs w:val="24"/>
          <w:lang w:val="ru-RU"/>
        </w:rPr>
        <w:t xml:space="preserve">2) Предложен путь формирования у детей орфографической зоркости на основе целенаправленной систематической работы над составом </w:t>
      </w:r>
      <w:r w:rsidRPr="00A414ED">
        <w:rPr>
          <w:rFonts w:ascii="Times New Roman" w:hAnsi="Times New Roman"/>
          <w:sz w:val="24"/>
          <w:szCs w:val="24"/>
        </w:rPr>
        <w:t> </w:t>
      </w:r>
      <w:r w:rsidRPr="00A414ED">
        <w:rPr>
          <w:rFonts w:ascii="Times New Roman" w:hAnsi="Times New Roman"/>
          <w:sz w:val="24"/>
          <w:szCs w:val="24"/>
          <w:lang w:val="ru-RU"/>
        </w:rPr>
        <w:t xml:space="preserve">и </w:t>
      </w:r>
      <w:r w:rsidRPr="00A414ED">
        <w:rPr>
          <w:rFonts w:ascii="Times New Roman" w:hAnsi="Times New Roman"/>
          <w:sz w:val="24"/>
          <w:szCs w:val="24"/>
        </w:rPr>
        <w:t> </w:t>
      </w:r>
      <w:r w:rsidRPr="00A414ED">
        <w:rPr>
          <w:rFonts w:ascii="Times New Roman" w:hAnsi="Times New Roman"/>
          <w:sz w:val="24"/>
          <w:szCs w:val="24"/>
          <w:lang w:val="ru-RU"/>
        </w:rPr>
        <w:t xml:space="preserve">лексическим </w:t>
      </w:r>
      <w:r w:rsidRPr="00A414ED">
        <w:rPr>
          <w:rFonts w:ascii="Times New Roman" w:hAnsi="Times New Roman"/>
          <w:sz w:val="24"/>
          <w:szCs w:val="24"/>
        </w:rPr>
        <w:t> </w:t>
      </w:r>
      <w:r w:rsidRPr="00A414ED">
        <w:rPr>
          <w:rFonts w:ascii="Times New Roman" w:hAnsi="Times New Roman"/>
          <w:sz w:val="24"/>
          <w:szCs w:val="24"/>
          <w:lang w:val="ru-RU"/>
        </w:rPr>
        <w:t xml:space="preserve">значением </w:t>
      </w:r>
      <w:r w:rsidRPr="00A414ED">
        <w:rPr>
          <w:rFonts w:ascii="Times New Roman" w:hAnsi="Times New Roman"/>
          <w:sz w:val="24"/>
          <w:szCs w:val="24"/>
        </w:rPr>
        <w:t> </w:t>
      </w:r>
      <w:r w:rsidRPr="00A414ED">
        <w:rPr>
          <w:rFonts w:ascii="Times New Roman" w:hAnsi="Times New Roman"/>
          <w:sz w:val="24"/>
          <w:szCs w:val="24"/>
          <w:lang w:val="ru-RU"/>
        </w:rPr>
        <w:t xml:space="preserve">слова </w:t>
      </w:r>
      <w:r w:rsidRPr="00A414ED">
        <w:rPr>
          <w:rFonts w:ascii="Times New Roman" w:hAnsi="Times New Roman"/>
          <w:sz w:val="24"/>
          <w:szCs w:val="24"/>
        </w:rPr>
        <w:t> </w:t>
      </w:r>
      <w:r w:rsidRPr="00A414ED">
        <w:rPr>
          <w:rFonts w:ascii="Times New Roman" w:hAnsi="Times New Roman"/>
          <w:sz w:val="24"/>
          <w:szCs w:val="24"/>
          <w:lang w:val="ru-RU"/>
        </w:rPr>
        <w:t xml:space="preserve">в </w:t>
      </w:r>
      <w:r w:rsidRPr="00A414ED">
        <w:rPr>
          <w:rFonts w:ascii="Times New Roman" w:hAnsi="Times New Roman"/>
          <w:sz w:val="24"/>
          <w:szCs w:val="24"/>
        </w:rPr>
        <w:t> </w:t>
      </w:r>
      <w:r w:rsidRPr="00A414ED">
        <w:rPr>
          <w:rFonts w:ascii="Times New Roman" w:hAnsi="Times New Roman"/>
          <w:sz w:val="24"/>
          <w:szCs w:val="24"/>
          <w:lang w:val="ru-RU"/>
        </w:rPr>
        <w:t xml:space="preserve">сочетании </w:t>
      </w:r>
      <w:r w:rsidRPr="00A414ED">
        <w:rPr>
          <w:rFonts w:ascii="Times New Roman" w:hAnsi="Times New Roman"/>
          <w:sz w:val="24"/>
          <w:szCs w:val="24"/>
        </w:rPr>
        <w:t> </w:t>
      </w:r>
      <w:r w:rsidRPr="00A414ED">
        <w:rPr>
          <w:rFonts w:ascii="Times New Roman" w:hAnsi="Times New Roman"/>
          <w:sz w:val="24"/>
          <w:szCs w:val="24"/>
          <w:lang w:val="ru-RU"/>
        </w:rPr>
        <w:t xml:space="preserve">с </w:t>
      </w:r>
      <w:r w:rsidRPr="00A414ED">
        <w:rPr>
          <w:rFonts w:ascii="Times New Roman" w:hAnsi="Times New Roman"/>
          <w:sz w:val="24"/>
          <w:szCs w:val="24"/>
        </w:rPr>
        <w:t> </w:t>
      </w:r>
      <w:r w:rsidRPr="00A414ED">
        <w:rPr>
          <w:rFonts w:ascii="Times New Roman" w:hAnsi="Times New Roman"/>
          <w:sz w:val="24"/>
          <w:szCs w:val="24"/>
          <w:lang w:val="ru-RU"/>
        </w:rPr>
        <w:t>его звукобуквенным анализом; развития на этой основе языкового чутья детей.</w:t>
      </w:r>
    </w:p>
    <w:p w:rsidR="00F366E9" w:rsidRPr="00A414ED" w:rsidRDefault="00F366E9" w:rsidP="00447B4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A414ED">
        <w:rPr>
          <w:rFonts w:ascii="Times New Roman" w:hAnsi="Times New Roman"/>
          <w:sz w:val="24"/>
          <w:szCs w:val="24"/>
          <w:lang w:val="ru-RU"/>
        </w:rPr>
        <w:t xml:space="preserve">3) </w:t>
      </w:r>
      <w:r w:rsidRPr="00A414ED">
        <w:rPr>
          <w:rFonts w:ascii="Times New Roman" w:hAnsi="Times New Roman"/>
          <w:sz w:val="24"/>
          <w:szCs w:val="24"/>
        </w:rPr>
        <w:t> </w:t>
      </w:r>
      <w:r w:rsidRPr="00A414ED">
        <w:rPr>
          <w:rFonts w:ascii="Times New Roman" w:hAnsi="Times New Roman"/>
          <w:sz w:val="24"/>
          <w:szCs w:val="24"/>
          <w:lang w:val="ru-RU"/>
        </w:rPr>
        <w:t>Названы опознавательные признаки изучаемых орфограмм, по которым дети учатся обнаруживать орфограммы в словах и между словами.</w:t>
      </w:r>
    </w:p>
    <w:p w:rsidR="00F366E9" w:rsidRPr="00A414ED" w:rsidRDefault="00F366E9" w:rsidP="00447B4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A414ED">
        <w:rPr>
          <w:rFonts w:ascii="Times New Roman" w:hAnsi="Times New Roman"/>
          <w:sz w:val="24"/>
          <w:szCs w:val="24"/>
          <w:lang w:val="ru-RU"/>
        </w:rPr>
        <w:t xml:space="preserve">4) </w:t>
      </w:r>
      <w:r w:rsidRPr="00A414ED">
        <w:rPr>
          <w:rFonts w:ascii="Times New Roman" w:hAnsi="Times New Roman"/>
          <w:sz w:val="24"/>
          <w:szCs w:val="24"/>
        </w:rPr>
        <w:t> </w:t>
      </w:r>
      <w:r w:rsidRPr="00A414ED">
        <w:rPr>
          <w:rFonts w:ascii="Times New Roman" w:hAnsi="Times New Roman"/>
          <w:sz w:val="24"/>
          <w:szCs w:val="24"/>
          <w:lang w:val="ru-RU"/>
        </w:rPr>
        <w:t>Сведения о частях слова вводятся раньше - с первых шагов обучения грамоте, в ходе регулярного наблюдения над словами.</w:t>
      </w:r>
    </w:p>
    <w:p w:rsidR="00F366E9" w:rsidRPr="00A414ED" w:rsidRDefault="00F366E9" w:rsidP="00447B4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A414ED">
        <w:rPr>
          <w:rFonts w:ascii="Times New Roman" w:hAnsi="Times New Roman"/>
          <w:sz w:val="24"/>
          <w:szCs w:val="24"/>
          <w:lang w:val="ru-RU"/>
        </w:rPr>
        <w:t>5) Усилено внимание к синтаксису и пунктуации - основе письменной речи, средству выражения собственных мыслей и чувств и понимания чужих. Увеличен объём изучаемого материала по синтаксису и пунктуации.</w:t>
      </w:r>
    </w:p>
    <w:p w:rsidR="00F366E9" w:rsidRPr="00A414ED" w:rsidRDefault="00F366E9" w:rsidP="00447B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A414ED">
        <w:rPr>
          <w:rFonts w:ascii="Times New Roman" w:hAnsi="Times New Roman"/>
          <w:sz w:val="24"/>
          <w:szCs w:val="24"/>
          <w:lang w:val="ru-RU"/>
        </w:rPr>
        <w:t>6) Выдержан единый методический подход к работе с текстом на уроках литературного чтения и русского языка - формирование у детей типа правильной читательской деятельности. Дети осваивают систему приёмов чтения и понимания художественного и учебно-научного текста.</w:t>
      </w:r>
    </w:p>
    <w:p w:rsidR="00F366E9" w:rsidRDefault="00F366E9" w:rsidP="00447B43">
      <w:pPr>
        <w:widowControl w:val="0"/>
        <w:autoSpaceDE w:val="0"/>
        <w:autoSpaceDN w:val="0"/>
        <w:adjustRightInd w:val="0"/>
        <w:spacing w:after="0" w:line="240" w:lineRule="auto"/>
        <w:ind w:right="86"/>
        <w:rPr>
          <w:rFonts w:ascii="Times New Roman" w:hAnsi="Times New Roman"/>
          <w:sz w:val="24"/>
          <w:szCs w:val="24"/>
          <w:lang w:val="ru-RU"/>
        </w:rPr>
      </w:pPr>
    </w:p>
    <w:p w:rsidR="00F366E9" w:rsidRDefault="00F366E9" w:rsidP="00447B43">
      <w:pPr>
        <w:widowControl w:val="0"/>
        <w:autoSpaceDE w:val="0"/>
        <w:autoSpaceDN w:val="0"/>
        <w:adjustRightInd w:val="0"/>
        <w:spacing w:after="0" w:line="240" w:lineRule="auto"/>
        <w:ind w:right="86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Описание места учебного предмета в учебном плане.</w:t>
      </w:r>
    </w:p>
    <w:p w:rsidR="00F366E9" w:rsidRPr="002E4AE0" w:rsidRDefault="00F366E9" w:rsidP="00447B43">
      <w:pPr>
        <w:pStyle w:val="ParagraphStyle"/>
        <w:spacing w:before="105" w:line="264" w:lineRule="auto"/>
        <w:jc w:val="both"/>
        <w:rPr>
          <w:rFonts w:ascii="Times New Roman" w:hAnsi="Times New Roman" w:cs="Times New Roman"/>
          <w:color w:val="000000"/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 xml:space="preserve"> В учебном плане МБОУ СОШ № 2 о</w:t>
      </w:r>
      <w:r w:rsidRPr="002E4AE0">
        <w:rPr>
          <w:rFonts w:ascii="Times New Roman" w:hAnsi="Times New Roman" w:cs="Times New Roman"/>
          <w:color w:val="000000"/>
          <w:lang w:val="ru-RU"/>
        </w:rPr>
        <w:t>бщий объем учебного времени</w:t>
      </w:r>
      <w:r>
        <w:rPr>
          <w:rFonts w:ascii="Times New Roman" w:hAnsi="Times New Roman" w:cs="Times New Roman"/>
          <w:color w:val="000000"/>
          <w:lang w:val="ru-RU"/>
        </w:rPr>
        <w:t xml:space="preserve"> предмета «Русский язык»</w:t>
      </w:r>
      <w:r w:rsidRPr="002E4AE0">
        <w:rPr>
          <w:rFonts w:ascii="Times New Roman" w:hAnsi="Times New Roman" w:cs="Times New Roman"/>
          <w:color w:val="000000"/>
          <w:lang w:val="ru-RU"/>
        </w:rPr>
        <w:t xml:space="preserve"> во 2 классе составляет – 170 ч (5 ч в неделю, 34 учебные недели)</w:t>
      </w:r>
    </w:p>
    <w:p w:rsidR="00F366E9" w:rsidRPr="002E4AE0" w:rsidRDefault="00F366E9" w:rsidP="00447B43">
      <w:pPr>
        <w:pStyle w:val="ParagraphStyle"/>
        <w:spacing w:before="75" w:after="15" w:line="264" w:lineRule="auto"/>
        <w:ind w:firstLine="360"/>
        <w:jc w:val="both"/>
        <w:rPr>
          <w:rFonts w:ascii="Times New Roman" w:hAnsi="Times New Roman" w:cs="Times New Roman"/>
          <w:color w:val="000000"/>
          <w:lang w:val="ru-RU"/>
        </w:rPr>
      </w:pPr>
      <w:r w:rsidRPr="002E4AE0">
        <w:rPr>
          <w:rFonts w:ascii="Times New Roman" w:hAnsi="Times New Roman" w:cs="Times New Roman"/>
          <w:color w:val="000000"/>
          <w:lang w:val="ru-RU"/>
        </w:rPr>
        <w:t>В том числе для проведения:</w:t>
      </w:r>
    </w:p>
    <w:p w:rsidR="00F366E9" w:rsidRPr="002E4AE0" w:rsidRDefault="00F366E9" w:rsidP="00447B4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>– контрольных работ – 4</w:t>
      </w:r>
      <w:r w:rsidRPr="002E4AE0">
        <w:rPr>
          <w:rFonts w:ascii="Times New Roman" w:hAnsi="Times New Roman" w:cs="Times New Roman"/>
          <w:color w:val="000000"/>
          <w:lang w:val="ru-RU"/>
        </w:rPr>
        <w:t xml:space="preserve"> часа;</w:t>
      </w:r>
    </w:p>
    <w:p w:rsidR="00F366E9" w:rsidRPr="002E4AE0" w:rsidRDefault="00F366E9" w:rsidP="00447B4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lang w:val="ru-RU"/>
        </w:rPr>
      </w:pPr>
      <w:r w:rsidRPr="002E4AE0">
        <w:rPr>
          <w:rFonts w:ascii="Times New Roman" w:hAnsi="Times New Roman" w:cs="Times New Roman"/>
          <w:color w:val="000000"/>
          <w:lang w:val="ru-RU"/>
        </w:rPr>
        <w:t>– проверочных работ – 7 часов;</w:t>
      </w:r>
    </w:p>
    <w:p w:rsidR="00F366E9" w:rsidRPr="002E4AE0" w:rsidRDefault="00F366E9" w:rsidP="00447B4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lang w:val="ru-RU"/>
        </w:rPr>
      </w:pPr>
      <w:r w:rsidRPr="002E4AE0">
        <w:rPr>
          <w:rFonts w:ascii="Times New Roman" w:hAnsi="Times New Roman" w:cs="Times New Roman"/>
          <w:color w:val="000000"/>
          <w:lang w:val="ru-RU"/>
        </w:rPr>
        <w:t>– проверочных диктантов – 5 часов;</w:t>
      </w:r>
    </w:p>
    <w:p w:rsidR="00F366E9" w:rsidRPr="002E4AE0" w:rsidRDefault="00F366E9" w:rsidP="00447B4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lang w:val="ru-RU"/>
        </w:rPr>
      </w:pPr>
      <w:r w:rsidRPr="002E4AE0">
        <w:rPr>
          <w:rFonts w:ascii="Times New Roman" w:hAnsi="Times New Roman" w:cs="Times New Roman"/>
          <w:color w:val="000000"/>
          <w:lang w:val="ru-RU"/>
        </w:rPr>
        <w:t>– обучающих изложений – 3 часа;</w:t>
      </w:r>
    </w:p>
    <w:p w:rsidR="00F366E9" w:rsidRPr="002E4AE0" w:rsidRDefault="00F366E9" w:rsidP="00447B4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lang w:val="ru-RU"/>
        </w:rPr>
      </w:pPr>
      <w:r w:rsidRPr="002E4AE0">
        <w:rPr>
          <w:rFonts w:ascii="Times New Roman" w:hAnsi="Times New Roman" w:cs="Times New Roman"/>
          <w:color w:val="000000"/>
          <w:lang w:val="ru-RU"/>
        </w:rPr>
        <w:t>– обучающих сочинений – 3 часа;</w:t>
      </w:r>
    </w:p>
    <w:p w:rsidR="00F366E9" w:rsidRPr="002E4AE0" w:rsidRDefault="00F366E9" w:rsidP="00447B4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lang w:val="ru-RU"/>
        </w:rPr>
      </w:pPr>
      <w:r w:rsidRPr="002E4AE0">
        <w:rPr>
          <w:rFonts w:ascii="Times New Roman" w:hAnsi="Times New Roman" w:cs="Times New Roman"/>
          <w:color w:val="000000"/>
          <w:lang w:val="ru-RU"/>
        </w:rPr>
        <w:t>– комплексные работы – 2 часа;</w:t>
      </w:r>
    </w:p>
    <w:p w:rsidR="00F366E9" w:rsidRPr="002E4AE0" w:rsidRDefault="00F366E9" w:rsidP="00447B4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lang w:val="ru-RU"/>
        </w:rPr>
      </w:pPr>
      <w:r w:rsidRPr="002E4AE0">
        <w:rPr>
          <w:rFonts w:ascii="Times New Roman" w:hAnsi="Times New Roman" w:cs="Times New Roman"/>
          <w:color w:val="000000"/>
          <w:lang w:val="ru-RU"/>
        </w:rPr>
        <w:t>– проверочного и контрольного списывания – 2 часа.</w:t>
      </w:r>
    </w:p>
    <w:p w:rsidR="00F366E9" w:rsidRDefault="00F366E9" w:rsidP="00447B4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lang w:val="ru-RU"/>
        </w:rPr>
      </w:pPr>
      <w:r w:rsidRPr="002E4AE0">
        <w:rPr>
          <w:rFonts w:ascii="Times New Roman" w:hAnsi="Times New Roman" w:cs="Times New Roman"/>
          <w:color w:val="000000"/>
          <w:lang w:val="ru-RU"/>
        </w:rPr>
        <w:t>Проектная деятельность: создание дидактической игры (Обобщение знаний по изученным орфограммам)</w:t>
      </w:r>
      <w:r>
        <w:rPr>
          <w:rFonts w:ascii="Times New Roman" w:hAnsi="Times New Roman" w:cs="Times New Roman"/>
          <w:color w:val="000000"/>
          <w:lang w:val="ru-RU"/>
        </w:rPr>
        <w:t>.</w:t>
      </w:r>
    </w:p>
    <w:p w:rsidR="00F366E9" w:rsidRPr="002E4AE0" w:rsidRDefault="00F366E9" w:rsidP="00447B4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lang w:val="ru-RU"/>
        </w:rPr>
      </w:pPr>
    </w:p>
    <w:p w:rsidR="00F366E9" w:rsidRPr="002E4AE0" w:rsidRDefault="00F366E9" w:rsidP="00447B43">
      <w:pPr>
        <w:pStyle w:val="ParagraphStyle"/>
        <w:spacing w:before="135" w:after="60" w:line="264" w:lineRule="auto"/>
        <w:ind w:firstLine="360"/>
        <w:jc w:val="center"/>
        <w:rPr>
          <w:rFonts w:ascii="Times New Roman" w:hAnsi="Times New Roman" w:cs="Times New Roman"/>
          <w:b/>
          <w:bCs/>
          <w:color w:val="000000"/>
          <w:lang w:val="ru-RU"/>
        </w:rPr>
      </w:pPr>
      <w:r w:rsidRPr="002E4AE0">
        <w:rPr>
          <w:rFonts w:ascii="Times New Roman" w:hAnsi="Times New Roman" w:cs="Times New Roman"/>
          <w:b/>
          <w:bCs/>
          <w:color w:val="000000"/>
          <w:lang w:val="ru-RU"/>
        </w:rPr>
        <w:t>Описание ценностных ориентиров содержания учебного предмета</w:t>
      </w:r>
      <w:r>
        <w:rPr>
          <w:rFonts w:ascii="Times New Roman" w:hAnsi="Times New Roman" w:cs="Times New Roman"/>
          <w:b/>
          <w:bCs/>
          <w:color w:val="000000"/>
          <w:lang w:val="ru-RU"/>
        </w:rPr>
        <w:t>.</w:t>
      </w:r>
    </w:p>
    <w:p w:rsidR="00F366E9" w:rsidRPr="002E4AE0" w:rsidRDefault="00F366E9" w:rsidP="00447B4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lang w:val="ru-RU"/>
        </w:rPr>
      </w:pPr>
      <w:r w:rsidRPr="002E4AE0">
        <w:rPr>
          <w:rFonts w:ascii="Times New Roman" w:hAnsi="Times New Roman" w:cs="Times New Roman"/>
          <w:color w:val="000000"/>
          <w:lang w:val="ru-RU"/>
        </w:rPr>
        <w:t>Одним из результатов обучения русскому языку является осмысление и интериоризация (присвоение) учащимися системы ценностей.</w:t>
      </w:r>
    </w:p>
    <w:p w:rsidR="00F366E9" w:rsidRPr="002E4AE0" w:rsidRDefault="00F366E9" w:rsidP="00447B4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lang w:val="ru-RU"/>
        </w:rPr>
      </w:pPr>
      <w:r w:rsidRPr="002E4AE0">
        <w:rPr>
          <w:rFonts w:ascii="Times New Roman" w:hAnsi="Times New Roman" w:cs="Times New Roman"/>
          <w:b/>
          <w:bCs/>
          <w:color w:val="000000"/>
          <w:lang w:val="ru-RU"/>
        </w:rPr>
        <w:t>Ценность добра</w:t>
      </w:r>
      <w:r w:rsidRPr="002E4AE0">
        <w:rPr>
          <w:rFonts w:ascii="Times New Roman" w:hAnsi="Times New Roman" w:cs="Times New Roman"/>
          <w:color w:val="000000"/>
          <w:lang w:val="ru-RU"/>
        </w:rPr>
        <w:t xml:space="preserve"> – осознание себя как части мира, в котором люди соединены бесчисленными связями, в том числе с помощью языка; осознание постулатов нравственной жизни (будь милосерден; поступай так, как ты хотел бы, чтобы поступали с тобой).</w:t>
      </w:r>
    </w:p>
    <w:p w:rsidR="00F366E9" w:rsidRPr="002E4AE0" w:rsidRDefault="00F366E9" w:rsidP="00447B4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lang w:val="ru-RU"/>
        </w:rPr>
      </w:pPr>
      <w:r w:rsidRPr="002E4AE0">
        <w:rPr>
          <w:rFonts w:ascii="Times New Roman" w:hAnsi="Times New Roman" w:cs="Times New Roman"/>
          <w:b/>
          <w:bCs/>
          <w:color w:val="000000"/>
          <w:lang w:val="ru-RU"/>
        </w:rPr>
        <w:t>Ценность общения</w:t>
      </w:r>
      <w:r w:rsidRPr="002E4AE0">
        <w:rPr>
          <w:rFonts w:ascii="Times New Roman" w:hAnsi="Times New Roman" w:cs="Times New Roman"/>
          <w:color w:val="000000"/>
          <w:lang w:val="ru-RU"/>
        </w:rPr>
        <w:t xml:space="preserve"> – понимание важности общения как значимой составляющей жизни общества, как одного из основополагающих элементов культуры.</w:t>
      </w:r>
    </w:p>
    <w:p w:rsidR="00F366E9" w:rsidRPr="002E4AE0" w:rsidRDefault="00F366E9" w:rsidP="00447B4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lang w:val="ru-RU"/>
        </w:rPr>
      </w:pPr>
      <w:r w:rsidRPr="002E4AE0">
        <w:rPr>
          <w:rFonts w:ascii="Times New Roman" w:hAnsi="Times New Roman" w:cs="Times New Roman"/>
          <w:b/>
          <w:bCs/>
          <w:color w:val="000000"/>
          <w:lang w:val="ru-RU"/>
        </w:rPr>
        <w:t>Ценность природы</w:t>
      </w:r>
      <w:r w:rsidRPr="002E4AE0">
        <w:rPr>
          <w:rFonts w:ascii="Times New Roman" w:hAnsi="Times New Roman" w:cs="Times New Roman"/>
          <w:color w:val="000000"/>
          <w:lang w:val="ru-RU"/>
        </w:rPr>
        <w:t xml:space="preserve"> основывается на общечеловеческой ценности жизни, на осознании себя частью природного мира. Любовь к природе – это и бережное отношение к ней как среде обитания человека, и переживание чувства её красоты, гармонии, совершенства. Воспитание любви и бережного отношения к природе через тексты художественных и научно-популярных произведений литературы.</w:t>
      </w:r>
    </w:p>
    <w:p w:rsidR="00F366E9" w:rsidRPr="002E4AE0" w:rsidRDefault="00F366E9" w:rsidP="00447B4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lang w:val="ru-RU"/>
        </w:rPr>
      </w:pPr>
      <w:r w:rsidRPr="002E4AE0">
        <w:rPr>
          <w:rFonts w:ascii="Times New Roman" w:hAnsi="Times New Roman" w:cs="Times New Roman"/>
          <w:b/>
          <w:bCs/>
          <w:color w:val="000000"/>
          <w:lang w:val="ru-RU"/>
        </w:rPr>
        <w:t>Ценность красоты и гармонии</w:t>
      </w:r>
      <w:r w:rsidRPr="002E4AE0">
        <w:rPr>
          <w:rFonts w:ascii="Times New Roman" w:hAnsi="Times New Roman" w:cs="Times New Roman"/>
          <w:color w:val="000000"/>
          <w:lang w:val="ru-RU"/>
        </w:rPr>
        <w:t xml:space="preserve"> – осознание красоты и гармоничности русского языка, его выразительных возможностей.</w:t>
      </w:r>
    </w:p>
    <w:p w:rsidR="00F366E9" w:rsidRPr="002E4AE0" w:rsidRDefault="00F366E9" w:rsidP="00447B4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lang w:val="ru-RU"/>
        </w:rPr>
      </w:pPr>
      <w:r w:rsidRPr="002E4AE0">
        <w:rPr>
          <w:rFonts w:ascii="Times New Roman" w:hAnsi="Times New Roman" w:cs="Times New Roman"/>
          <w:b/>
          <w:bCs/>
          <w:color w:val="000000"/>
          <w:lang w:val="ru-RU"/>
        </w:rPr>
        <w:t>Ценность истины</w:t>
      </w:r>
      <w:r w:rsidRPr="002E4AE0">
        <w:rPr>
          <w:rFonts w:ascii="Times New Roman" w:hAnsi="Times New Roman" w:cs="Times New Roman"/>
          <w:color w:val="000000"/>
          <w:lang w:val="ru-RU"/>
        </w:rPr>
        <w:t xml:space="preserve"> – осознание ценности научного познания как части культуры человечества, проникновения в суть явлений, понимания закономерностей, лежащих в основе социальных явлений; приоритетности знания, установления истины, самого познания как ценности.</w:t>
      </w:r>
    </w:p>
    <w:p w:rsidR="00F366E9" w:rsidRPr="002E4AE0" w:rsidRDefault="00F366E9" w:rsidP="00447B4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lang w:val="ru-RU"/>
        </w:rPr>
      </w:pPr>
      <w:r w:rsidRPr="002E4AE0">
        <w:rPr>
          <w:rFonts w:ascii="Times New Roman" w:hAnsi="Times New Roman" w:cs="Times New Roman"/>
          <w:b/>
          <w:bCs/>
          <w:color w:val="000000"/>
          <w:lang w:val="ru-RU"/>
        </w:rPr>
        <w:t>Ценность семьи –</w:t>
      </w:r>
      <w:r w:rsidRPr="002E4AE0">
        <w:rPr>
          <w:rFonts w:ascii="Times New Roman" w:hAnsi="Times New Roman" w:cs="Times New Roman"/>
          <w:color w:val="000000"/>
          <w:lang w:val="ru-RU"/>
        </w:rPr>
        <w:t xml:space="preserve"> понимание важности семьи в жизни человека; осознание своих корней; формирование эмоционально-позитивного отношения к семье, близким, взаимной ответственности, уважения к старшим, их нравственным идеалам.</w:t>
      </w:r>
    </w:p>
    <w:p w:rsidR="00F366E9" w:rsidRPr="002E4AE0" w:rsidRDefault="00F366E9" w:rsidP="00447B4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lang w:val="ru-RU"/>
        </w:rPr>
      </w:pPr>
      <w:r w:rsidRPr="002E4AE0">
        <w:rPr>
          <w:rFonts w:ascii="Times New Roman" w:hAnsi="Times New Roman" w:cs="Times New Roman"/>
          <w:b/>
          <w:bCs/>
          <w:color w:val="000000"/>
          <w:lang w:val="ru-RU"/>
        </w:rPr>
        <w:t>Ценность труда и творчества</w:t>
      </w:r>
      <w:r w:rsidRPr="002E4AE0">
        <w:rPr>
          <w:rFonts w:ascii="Times New Roman" w:hAnsi="Times New Roman" w:cs="Times New Roman"/>
          <w:color w:val="000000"/>
          <w:lang w:val="ru-RU"/>
        </w:rPr>
        <w:t xml:space="preserve"> – осознание роли труда в жизни человека, развитие организованности, целеустремлённости, ответственности, самостоятельности, ценностного отношения к труду в целом и к литературному труду, творчеству.</w:t>
      </w:r>
    </w:p>
    <w:p w:rsidR="00F366E9" w:rsidRPr="002E4AE0" w:rsidRDefault="00F366E9" w:rsidP="00447B4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lang w:val="ru-RU"/>
        </w:rPr>
      </w:pPr>
      <w:r w:rsidRPr="002E4AE0">
        <w:rPr>
          <w:rFonts w:ascii="Times New Roman" w:hAnsi="Times New Roman" w:cs="Times New Roman"/>
          <w:b/>
          <w:bCs/>
          <w:color w:val="000000"/>
          <w:lang w:val="ru-RU"/>
        </w:rPr>
        <w:t>Ценность гражданственности и патриотизма</w:t>
      </w:r>
      <w:r w:rsidRPr="002E4AE0">
        <w:rPr>
          <w:rFonts w:ascii="Times New Roman" w:hAnsi="Times New Roman" w:cs="Times New Roman"/>
          <w:color w:val="000000"/>
          <w:lang w:val="ru-RU"/>
        </w:rPr>
        <w:t xml:space="preserve"> – осознание себя как члена общества, народа, представителя страны, государства; чувство ответственности за настоящее и будущее своего языка; интерес к своей стране: её истории, языку, культуре, её жизни и её народу.</w:t>
      </w:r>
    </w:p>
    <w:p w:rsidR="00F366E9" w:rsidRDefault="00F366E9" w:rsidP="00447B4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vertAlign w:val="superscript"/>
          <w:lang w:val="ru-RU"/>
        </w:rPr>
      </w:pPr>
      <w:r w:rsidRPr="002E4AE0">
        <w:rPr>
          <w:rFonts w:ascii="Times New Roman" w:hAnsi="Times New Roman" w:cs="Times New Roman"/>
          <w:b/>
          <w:bCs/>
          <w:color w:val="000000"/>
          <w:lang w:val="ru-RU"/>
        </w:rPr>
        <w:t>Ценность человечества</w:t>
      </w:r>
      <w:r w:rsidRPr="002E4AE0">
        <w:rPr>
          <w:rFonts w:ascii="Times New Roman" w:hAnsi="Times New Roman" w:cs="Times New Roman"/>
          <w:color w:val="000000"/>
          <w:lang w:val="ru-RU"/>
        </w:rPr>
        <w:t xml:space="preserve"> – осознание себя не только гражданином России, но и частью мирового сообщества, для существования и прогресса которого необходимы мир, сотрудничество, толерантность, уважение к многообразию иных культур и языков</w:t>
      </w:r>
      <w:r w:rsidRPr="002E4AE0">
        <w:rPr>
          <w:rFonts w:ascii="Times New Roman" w:hAnsi="Times New Roman" w:cs="Times New Roman"/>
          <w:color w:val="000000"/>
          <w:vertAlign w:val="superscript"/>
          <w:lang w:val="ru-RU"/>
        </w:rPr>
        <w:t>.</w:t>
      </w:r>
    </w:p>
    <w:p w:rsidR="00F366E9" w:rsidRPr="002E4AE0" w:rsidRDefault="00F366E9" w:rsidP="00447B43">
      <w:pPr>
        <w:pStyle w:val="ParagraphStyle"/>
        <w:spacing w:before="75" w:after="45" w:line="264" w:lineRule="auto"/>
        <w:jc w:val="center"/>
        <w:rPr>
          <w:rFonts w:ascii="Times New Roman" w:hAnsi="Times New Roman" w:cs="Times New Roman"/>
          <w:b/>
          <w:bCs/>
          <w:color w:val="000000"/>
          <w:lang w:val="ru-RU"/>
        </w:rPr>
      </w:pPr>
      <w:r w:rsidRPr="002E4AE0">
        <w:rPr>
          <w:rFonts w:ascii="Times New Roman" w:hAnsi="Times New Roman" w:cs="Times New Roman"/>
          <w:b/>
          <w:bCs/>
          <w:color w:val="000000"/>
          <w:lang w:val="ru-RU"/>
        </w:rPr>
        <w:t>Результаты изучения учебного предмета</w:t>
      </w:r>
    </w:p>
    <w:p w:rsidR="00F366E9" w:rsidRPr="002E4AE0" w:rsidRDefault="00F366E9" w:rsidP="00447B4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color w:val="000000"/>
          <w:lang w:val="ru-RU"/>
        </w:rPr>
      </w:pPr>
      <w:r w:rsidRPr="002E4AE0">
        <w:rPr>
          <w:rFonts w:ascii="Times New Roman" w:hAnsi="Times New Roman" w:cs="Times New Roman"/>
          <w:b/>
          <w:bCs/>
          <w:color w:val="000000"/>
          <w:lang w:val="ru-RU"/>
        </w:rPr>
        <w:t>Личностными результатами</w:t>
      </w:r>
      <w:r w:rsidRPr="002E4AE0">
        <w:rPr>
          <w:rFonts w:ascii="Times New Roman" w:hAnsi="Times New Roman" w:cs="Times New Roman"/>
          <w:color w:val="000000"/>
          <w:lang w:val="ru-RU"/>
        </w:rPr>
        <w:t xml:space="preserve"> изучения предмета «Русский язык» являются следующие </w:t>
      </w:r>
      <w:r w:rsidRPr="002E4AE0">
        <w:rPr>
          <w:rFonts w:ascii="Times New Roman" w:hAnsi="Times New Roman" w:cs="Times New Roman"/>
          <w:i/>
          <w:iCs/>
          <w:color w:val="000000"/>
          <w:lang w:val="ru-RU"/>
        </w:rPr>
        <w:t>умения:</w:t>
      </w:r>
    </w:p>
    <w:p w:rsidR="00F366E9" w:rsidRPr="002E4AE0" w:rsidRDefault="00F366E9" w:rsidP="00447B43">
      <w:pPr>
        <w:pStyle w:val="ParagraphStyle"/>
        <w:tabs>
          <w:tab w:val="left" w:pos="855"/>
        </w:tabs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lang w:val="ru-RU"/>
        </w:rPr>
      </w:pPr>
      <w:r w:rsidRPr="002E4AE0">
        <w:rPr>
          <w:rFonts w:ascii="Times New Roman" w:hAnsi="Times New Roman" w:cs="Times New Roman"/>
          <w:noProof/>
          <w:color w:val="000000"/>
        </w:rPr>
        <w:t></w:t>
      </w:r>
      <w:r w:rsidRPr="002E4AE0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2E4AE0">
        <w:rPr>
          <w:rFonts w:ascii="Times New Roman" w:hAnsi="Times New Roman" w:cs="Times New Roman"/>
          <w:i/>
          <w:iCs/>
          <w:color w:val="000000"/>
          <w:lang w:val="ru-RU"/>
        </w:rPr>
        <w:t>осознавать</w:t>
      </w:r>
      <w:r w:rsidRPr="002E4AE0">
        <w:rPr>
          <w:rFonts w:ascii="Times New Roman" w:hAnsi="Times New Roman" w:cs="Times New Roman"/>
          <w:color w:val="000000"/>
          <w:lang w:val="ru-RU"/>
        </w:rPr>
        <w:t xml:space="preserve"> роль языка и речи в жизни людей;</w:t>
      </w:r>
    </w:p>
    <w:p w:rsidR="00F366E9" w:rsidRPr="002E4AE0" w:rsidRDefault="00F366E9" w:rsidP="00447B43">
      <w:pPr>
        <w:pStyle w:val="ParagraphStyle"/>
        <w:tabs>
          <w:tab w:val="left" w:pos="855"/>
        </w:tabs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lang w:val="ru-RU"/>
        </w:rPr>
      </w:pPr>
      <w:r w:rsidRPr="002E4AE0">
        <w:rPr>
          <w:rFonts w:ascii="Times New Roman" w:hAnsi="Times New Roman" w:cs="Times New Roman"/>
          <w:noProof/>
          <w:color w:val="000000"/>
        </w:rPr>
        <w:t></w:t>
      </w:r>
      <w:r w:rsidRPr="002E4AE0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2E4AE0">
        <w:rPr>
          <w:rFonts w:ascii="Times New Roman" w:hAnsi="Times New Roman" w:cs="Times New Roman"/>
          <w:i/>
          <w:iCs/>
          <w:color w:val="000000"/>
          <w:lang w:val="ru-RU"/>
        </w:rPr>
        <w:t>эмоционально «проживать»</w:t>
      </w:r>
      <w:r w:rsidRPr="002E4AE0">
        <w:rPr>
          <w:rFonts w:ascii="Times New Roman" w:hAnsi="Times New Roman" w:cs="Times New Roman"/>
          <w:color w:val="000000"/>
          <w:lang w:val="ru-RU"/>
        </w:rPr>
        <w:t xml:space="preserve"> текст, выражать свои эмоции;</w:t>
      </w:r>
    </w:p>
    <w:p w:rsidR="00F366E9" w:rsidRPr="002E4AE0" w:rsidRDefault="00F366E9" w:rsidP="00447B43">
      <w:pPr>
        <w:pStyle w:val="ParagraphStyle"/>
        <w:tabs>
          <w:tab w:val="left" w:pos="855"/>
        </w:tabs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lang w:val="ru-RU"/>
        </w:rPr>
      </w:pPr>
      <w:r w:rsidRPr="002E4AE0">
        <w:rPr>
          <w:rFonts w:ascii="Times New Roman" w:hAnsi="Times New Roman" w:cs="Times New Roman"/>
          <w:noProof/>
          <w:color w:val="000000"/>
        </w:rPr>
        <w:t></w:t>
      </w:r>
      <w:r w:rsidRPr="002E4AE0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2E4AE0">
        <w:rPr>
          <w:rFonts w:ascii="Times New Roman" w:hAnsi="Times New Roman" w:cs="Times New Roman"/>
          <w:i/>
          <w:iCs/>
          <w:color w:val="000000"/>
          <w:lang w:val="ru-RU"/>
        </w:rPr>
        <w:t>понимать</w:t>
      </w:r>
      <w:r w:rsidRPr="002E4AE0">
        <w:rPr>
          <w:rFonts w:ascii="Times New Roman" w:hAnsi="Times New Roman" w:cs="Times New Roman"/>
          <w:color w:val="000000"/>
          <w:lang w:val="ru-RU"/>
        </w:rPr>
        <w:t xml:space="preserve"> эмоции других людей, сочувствовать, сопереживать;</w:t>
      </w:r>
    </w:p>
    <w:p w:rsidR="00F366E9" w:rsidRPr="002E4AE0" w:rsidRDefault="00F366E9" w:rsidP="00447B43">
      <w:pPr>
        <w:pStyle w:val="ParagraphStyle"/>
        <w:tabs>
          <w:tab w:val="left" w:pos="855"/>
        </w:tabs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lang w:val="ru-RU"/>
        </w:rPr>
      </w:pPr>
      <w:r w:rsidRPr="002E4AE0">
        <w:rPr>
          <w:rFonts w:ascii="Times New Roman" w:hAnsi="Times New Roman" w:cs="Times New Roman"/>
          <w:noProof/>
          <w:color w:val="000000"/>
        </w:rPr>
        <w:t></w:t>
      </w:r>
      <w:r w:rsidRPr="002E4AE0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2E4AE0">
        <w:rPr>
          <w:rFonts w:ascii="Times New Roman" w:hAnsi="Times New Roman" w:cs="Times New Roman"/>
          <w:i/>
          <w:iCs/>
          <w:color w:val="000000"/>
          <w:lang w:val="ru-RU"/>
        </w:rPr>
        <w:t>обращать внимание</w:t>
      </w:r>
      <w:r w:rsidRPr="002E4AE0">
        <w:rPr>
          <w:rFonts w:ascii="Times New Roman" w:hAnsi="Times New Roman" w:cs="Times New Roman"/>
          <w:color w:val="000000"/>
          <w:lang w:val="ru-RU"/>
        </w:rPr>
        <w:t xml:space="preserve"> на особенности устных и письменных высказываний других людей (интонацию, темп, тон речи; выбор слов и знаков препинания: точка или многоточие, точка или восклицательный знак).</w:t>
      </w:r>
    </w:p>
    <w:p w:rsidR="00F366E9" w:rsidRPr="002E4AE0" w:rsidRDefault="00F366E9" w:rsidP="00447B4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lang w:val="ru-RU"/>
        </w:rPr>
      </w:pPr>
      <w:r w:rsidRPr="002E4AE0">
        <w:rPr>
          <w:rFonts w:ascii="Times New Roman" w:hAnsi="Times New Roman" w:cs="Times New Roman"/>
          <w:color w:val="000000"/>
          <w:lang w:val="ru-RU"/>
        </w:rPr>
        <w:t>Средством достижения этих результатов служат тексты учебника.</w:t>
      </w:r>
    </w:p>
    <w:p w:rsidR="00F366E9" w:rsidRPr="002E4AE0" w:rsidRDefault="00F366E9" w:rsidP="00447B4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color w:val="000000"/>
          <w:lang w:val="ru-RU"/>
        </w:rPr>
      </w:pPr>
      <w:r w:rsidRPr="002E4AE0">
        <w:rPr>
          <w:rFonts w:ascii="Times New Roman" w:hAnsi="Times New Roman" w:cs="Times New Roman"/>
          <w:b/>
          <w:bCs/>
          <w:color w:val="000000"/>
          <w:lang w:val="ru-RU"/>
        </w:rPr>
        <w:t>Метапредметными результатами</w:t>
      </w:r>
      <w:r w:rsidRPr="002E4AE0">
        <w:rPr>
          <w:rFonts w:ascii="Times New Roman" w:hAnsi="Times New Roman" w:cs="Times New Roman"/>
          <w:color w:val="000000"/>
          <w:lang w:val="ru-RU"/>
        </w:rPr>
        <w:t xml:space="preserve"> изучения курса «Русский язык» является формирование </w:t>
      </w:r>
      <w:r w:rsidRPr="002E4AE0">
        <w:rPr>
          <w:rFonts w:ascii="Times New Roman" w:hAnsi="Times New Roman" w:cs="Times New Roman"/>
          <w:i/>
          <w:iCs/>
          <w:color w:val="000000"/>
          <w:lang w:val="ru-RU"/>
        </w:rPr>
        <w:t>универсальных учебных действий (УУД).</w:t>
      </w:r>
    </w:p>
    <w:p w:rsidR="00F366E9" w:rsidRPr="002E4AE0" w:rsidRDefault="00F366E9" w:rsidP="00447B4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color w:val="000000"/>
          <w:lang w:val="ru-RU"/>
        </w:rPr>
      </w:pPr>
      <w:r w:rsidRPr="002E4AE0">
        <w:rPr>
          <w:rFonts w:ascii="Times New Roman" w:hAnsi="Times New Roman" w:cs="Times New Roman"/>
          <w:i/>
          <w:iCs/>
          <w:color w:val="000000"/>
          <w:lang w:val="ru-RU"/>
        </w:rPr>
        <w:t>Регулятивные УУД:</w:t>
      </w:r>
    </w:p>
    <w:p w:rsidR="00F366E9" w:rsidRPr="002E4AE0" w:rsidRDefault="00F366E9" w:rsidP="00447B43">
      <w:pPr>
        <w:pStyle w:val="ParagraphStyle"/>
        <w:tabs>
          <w:tab w:val="left" w:pos="855"/>
        </w:tabs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lang w:val="ru-RU"/>
        </w:rPr>
      </w:pPr>
      <w:r w:rsidRPr="002E4AE0">
        <w:rPr>
          <w:rFonts w:ascii="Times New Roman" w:hAnsi="Times New Roman" w:cs="Times New Roman"/>
          <w:noProof/>
          <w:color w:val="000000"/>
        </w:rPr>
        <w:t></w:t>
      </w:r>
      <w:r w:rsidRPr="002E4AE0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2E4AE0">
        <w:rPr>
          <w:rFonts w:ascii="Times New Roman" w:hAnsi="Times New Roman" w:cs="Times New Roman"/>
          <w:i/>
          <w:iCs/>
          <w:color w:val="000000"/>
          <w:lang w:val="ru-RU"/>
        </w:rPr>
        <w:t>определять и формулировать</w:t>
      </w:r>
      <w:r w:rsidRPr="002E4AE0">
        <w:rPr>
          <w:rFonts w:ascii="Times New Roman" w:hAnsi="Times New Roman" w:cs="Times New Roman"/>
          <w:color w:val="000000"/>
          <w:lang w:val="ru-RU"/>
        </w:rPr>
        <w:t xml:space="preserve"> цель деятельности на уроке с помощью учителя;</w:t>
      </w:r>
    </w:p>
    <w:p w:rsidR="00F366E9" w:rsidRPr="002E4AE0" w:rsidRDefault="00F366E9" w:rsidP="00447B43">
      <w:pPr>
        <w:pStyle w:val="ParagraphStyle"/>
        <w:tabs>
          <w:tab w:val="left" w:pos="855"/>
        </w:tabs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lang w:val="ru-RU"/>
        </w:rPr>
      </w:pPr>
      <w:r w:rsidRPr="002E4AE0">
        <w:rPr>
          <w:rFonts w:ascii="Times New Roman" w:hAnsi="Times New Roman" w:cs="Times New Roman"/>
          <w:noProof/>
          <w:color w:val="000000"/>
        </w:rPr>
        <w:t></w:t>
      </w:r>
      <w:r w:rsidRPr="002E4AE0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2E4AE0">
        <w:rPr>
          <w:rFonts w:ascii="Times New Roman" w:hAnsi="Times New Roman" w:cs="Times New Roman"/>
          <w:i/>
          <w:iCs/>
          <w:color w:val="000000"/>
          <w:lang w:val="ru-RU"/>
        </w:rPr>
        <w:t>проговаривать</w:t>
      </w:r>
      <w:r w:rsidRPr="002E4AE0">
        <w:rPr>
          <w:rFonts w:ascii="Times New Roman" w:hAnsi="Times New Roman" w:cs="Times New Roman"/>
          <w:color w:val="000000"/>
          <w:lang w:val="ru-RU"/>
        </w:rPr>
        <w:t xml:space="preserve"> последовательность действий на уроке;</w:t>
      </w:r>
    </w:p>
    <w:p w:rsidR="00F366E9" w:rsidRPr="002E4AE0" w:rsidRDefault="00F366E9" w:rsidP="00447B43">
      <w:pPr>
        <w:pStyle w:val="ParagraphStyle"/>
        <w:tabs>
          <w:tab w:val="left" w:pos="855"/>
        </w:tabs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lang w:val="ru-RU"/>
        </w:rPr>
      </w:pPr>
      <w:r w:rsidRPr="002E4AE0">
        <w:rPr>
          <w:rFonts w:ascii="Times New Roman" w:hAnsi="Times New Roman" w:cs="Times New Roman"/>
          <w:noProof/>
          <w:color w:val="000000"/>
        </w:rPr>
        <w:t></w:t>
      </w:r>
      <w:r w:rsidRPr="002E4AE0">
        <w:rPr>
          <w:rFonts w:ascii="Times New Roman" w:hAnsi="Times New Roman" w:cs="Times New Roman"/>
          <w:color w:val="000000"/>
          <w:lang w:val="ru-RU"/>
        </w:rPr>
        <w:t xml:space="preserve"> учиться </w:t>
      </w:r>
      <w:r w:rsidRPr="002E4AE0">
        <w:rPr>
          <w:rFonts w:ascii="Times New Roman" w:hAnsi="Times New Roman" w:cs="Times New Roman"/>
          <w:i/>
          <w:iCs/>
          <w:color w:val="000000"/>
          <w:lang w:val="ru-RU"/>
        </w:rPr>
        <w:t>высказывать</w:t>
      </w:r>
      <w:r w:rsidRPr="002E4AE0">
        <w:rPr>
          <w:rFonts w:ascii="Times New Roman" w:hAnsi="Times New Roman" w:cs="Times New Roman"/>
          <w:color w:val="000000"/>
          <w:lang w:val="ru-RU"/>
        </w:rPr>
        <w:t xml:space="preserve"> своё предположение (версию) на основе работы с материалом учебника;</w:t>
      </w:r>
    </w:p>
    <w:p w:rsidR="00F366E9" w:rsidRPr="002E4AE0" w:rsidRDefault="00F366E9" w:rsidP="00447B43">
      <w:pPr>
        <w:pStyle w:val="ParagraphStyle"/>
        <w:tabs>
          <w:tab w:val="left" w:pos="855"/>
        </w:tabs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lang w:val="ru-RU"/>
        </w:rPr>
      </w:pPr>
      <w:r w:rsidRPr="002E4AE0">
        <w:rPr>
          <w:rFonts w:ascii="Times New Roman" w:hAnsi="Times New Roman" w:cs="Times New Roman"/>
          <w:noProof/>
          <w:color w:val="000000"/>
        </w:rPr>
        <w:t></w:t>
      </w:r>
      <w:r w:rsidRPr="002E4AE0">
        <w:rPr>
          <w:rFonts w:ascii="Times New Roman" w:hAnsi="Times New Roman" w:cs="Times New Roman"/>
          <w:color w:val="000000"/>
          <w:lang w:val="ru-RU"/>
        </w:rPr>
        <w:t xml:space="preserve"> учиться </w:t>
      </w:r>
      <w:r w:rsidRPr="002E4AE0">
        <w:rPr>
          <w:rFonts w:ascii="Times New Roman" w:hAnsi="Times New Roman" w:cs="Times New Roman"/>
          <w:i/>
          <w:iCs/>
          <w:color w:val="000000"/>
          <w:lang w:val="ru-RU"/>
        </w:rPr>
        <w:t>работать</w:t>
      </w:r>
      <w:r w:rsidRPr="002E4AE0">
        <w:rPr>
          <w:rFonts w:ascii="Times New Roman" w:hAnsi="Times New Roman" w:cs="Times New Roman"/>
          <w:color w:val="000000"/>
          <w:lang w:val="ru-RU"/>
        </w:rPr>
        <w:t xml:space="preserve"> по предложенному учителем плану.</w:t>
      </w:r>
    </w:p>
    <w:p w:rsidR="00F366E9" w:rsidRPr="002E4AE0" w:rsidRDefault="00F366E9" w:rsidP="00447B4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lang w:val="ru-RU"/>
        </w:rPr>
      </w:pPr>
      <w:r w:rsidRPr="002E4AE0">
        <w:rPr>
          <w:rFonts w:ascii="Times New Roman" w:hAnsi="Times New Roman" w:cs="Times New Roman"/>
          <w:color w:val="000000"/>
          <w:lang w:val="ru-RU"/>
        </w:rPr>
        <w:t>Средством формирования регулятивных УУД служит проблемно-диалогическая технология.</w:t>
      </w:r>
    </w:p>
    <w:p w:rsidR="00F366E9" w:rsidRPr="002E4AE0" w:rsidRDefault="00F366E9" w:rsidP="00447B43">
      <w:pPr>
        <w:pStyle w:val="ParagraphStyle"/>
        <w:spacing w:before="60" w:line="264" w:lineRule="auto"/>
        <w:ind w:firstLine="360"/>
        <w:jc w:val="both"/>
        <w:rPr>
          <w:rFonts w:ascii="Times New Roman" w:hAnsi="Times New Roman" w:cs="Times New Roman"/>
          <w:i/>
          <w:iCs/>
          <w:color w:val="000000"/>
          <w:lang w:val="ru-RU"/>
        </w:rPr>
      </w:pPr>
      <w:r w:rsidRPr="002E4AE0">
        <w:rPr>
          <w:rFonts w:ascii="Times New Roman" w:hAnsi="Times New Roman" w:cs="Times New Roman"/>
          <w:i/>
          <w:iCs/>
          <w:color w:val="000000"/>
          <w:lang w:val="ru-RU"/>
        </w:rPr>
        <w:t>Познавательные УУД:</w:t>
      </w:r>
    </w:p>
    <w:p w:rsidR="00F366E9" w:rsidRPr="002E4AE0" w:rsidRDefault="00F366E9" w:rsidP="00447B43">
      <w:pPr>
        <w:pStyle w:val="ParagraphStyle"/>
        <w:tabs>
          <w:tab w:val="left" w:pos="855"/>
        </w:tabs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lang w:val="ru-RU"/>
        </w:rPr>
      </w:pPr>
      <w:r w:rsidRPr="002E4AE0">
        <w:rPr>
          <w:rFonts w:ascii="Times New Roman" w:hAnsi="Times New Roman" w:cs="Times New Roman"/>
          <w:noProof/>
          <w:color w:val="000000"/>
        </w:rPr>
        <w:t></w:t>
      </w:r>
      <w:r w:rsidRPr="002E4AE0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2E4AE0">
        <w:rPr>
          <w:rFonts w:ascii="Times New Roman" w:hAnsi="Times New Roman" w:cs="Times New Roman"/>
          <w:i/>
          <w:iCs/>
          <w:color w:val="000000"/>
          <w:lang w:val="ru-RU"/>
        </w:rPr>
        <w:t>ориентироваться</w:t>
      </w:r>
      <w:r w:rsidRPr="002E4AE0">
        <w:rPr>
          <w:rFonts w:ascii="Times New Roman" w:hAnsi="Times New Roman" w:cs="Times New Roman"/>
          <w:color w:val="000000"/>
          <w:lang w:val="ru-RU"/>
        </w:rPr>
        <w:t xml:space="preserve"> в учебнике (на развороте, в оглавлении, в условных обозначениях); в словаре;</w:t>
      </w:r>
    </w:p>
    <w:p w:rsidR="00F366E9" w:rsidRPr="002E4AE0" w:rsidRDefault="00F366E9" w:rsidP="00447B43">
      <w:pPr>
        <w:pStyle w:val="ParagraphStyle"/>
        <w:tabs>
          <w:tab w:val="left" w:pos="855"/>
        </w:tabs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lang w:val="ru-RU"/>
        </w:rPr>
      </w:pPr>
      <w:r w:rsidRPr="002E4AE0">
        <w:rPr>
          <w:rFonts w:ascii="Times New Roman" w:hAnsi="Times New Roman" w:cs="Times New Roman"/>
          <w:noProof/>
          <w:color w:val="000000"/>
        </w:rPr>
        <w:t></w:t>
      </w:r>
      <w:r w:rsidRPr="002E4AE0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2E4AE0">
        <w:rPr>
          <w:rFonts w:ascii="Times New Roman" w:hAnsi="Times New Roman" w:cs="Times New Roman"/>
          <w:i/>
          <w:iCs/>
          <w:color w:val="000000"/>
          <w:lang w:val="ru-RU"/>
        </w:rPr>
        <w:t>находить ответы</w:t>
      </w:r>
      <w:r w:rsidRPr="002E4AE0">
        <w:rPr>
          <w:rFonts w:ascii="Times New Roman" w:hAnsi="Times New Roman" w:cs="Times New Roman"/>
          <w:color w:val="000000"/>
          <w:lang w:val="ru-RU"/>
        </w:rPr>
        <w:t xml:space="preserve"> на вопросы в тексте, иллюстрациях;</w:t>
      </w:r>
    </w:p>
    <w:p w:rsidR="00F366E9" w:rsidRPr="002E4AE0" w:rsidRDefault="00F366E9" w:rsidP="00447B43">
      <w:pPr>
        <w:pStyle w:val="ParagraphStyle"/>
        <w:tabs>
          <w:tab w:val="left" w:pos="855"/>
        </w:tabs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lang w:val="ru-RU"/>
        </w:rPr>
      </w:pPr>
      <w:r w:rsidRPr="002E4AE0">
        <w:rPr>
          <w:rFonts w:ascii="Times New Roman" w:hAnsi="Times New Roman" w:cs="Times New Roman"/>
          <w:noProof/>
          <w:color w:val="000000"/>
        </w:rPr>
        <w:t></w:t>
      </w:r>
      <w:r w:rsidRPr="002E4AE0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2E4AE0">
        <w:rPr>
          <w:rFonts w:ascii="Times New Roman" w:hAnsi="Times New Roman" w:cs="Times New Roman"/>
          <w:i/>
          <w:iCs/>
          <w:color w:val="000000"/>
          <w:lang w:val="ru-RU"/>
        </w:rPr>
        <w:t>делать выводы</w:t>
      </w:r>
      <w:r w:rsidRPr="002E4AE0">
        <w:rPr>
          <w:rFonts w:ascii="Times New Roman" w:hAnsi="Times New Roman" w:cs="Times New Roman"/>
          <w:color w:val="000000"/>
          <w:lang w:val="ru-RU"/>
        </w:rPr>
        <w:t xml:space="preserve"> в результате совместной работы класса и учителя;</w:t>
      </w:r>
    </w:p>
    <w:p w:rsidR="00F366E9" w:rsidRPr="002E4AE0" w:rsidRDefault="00F366E9" w:rsidP="00447B43">
      <w:pPr>
        <w:pStyle w:val="ParagraphStyle"/>
        <w:tabs>
          <w:tab w:val="left" w:pos="855"/>
        </w:tabs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lang w:val="ru-RU"/>
        </w:rPr>
      </w:pPr>
      <w:r w:rsidRPr="002E4AE0">
        <w:rPr>
          <w:rFonts w:ascii="Times New Roman" w:hAnsi="Times New Roman" w:cs="Times New Roman"/>
          <w:noProof/>
          <w:color w:val="000000"/>
        </w:rPr>
        <w:t></w:t>
      </w:r>
      <w:r w:rsidRPr="002E4AE0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2E4AE0">
        <w:rPr>
          <w:rFonts w:ascii="Times New Roman" w:hAnsi="Times New Roman" w:cs="Times New Roman"/>
          <w:i/>
          <w:iCs/>
          <w:color w:val="000000"/>
          <w:lang w:val="ru-RU"/>
        </w:rPr>
        <w:t>преобразовывать</w:t>
      </w:r>
      <w:r w:rsidRPr="002E4AE0">
        <w:rPr>
          <w:rFonts w:ascii="Times New Roman" w:hAnsi="Times New Roman" w:cs="Times New Roman"/>
          <w:color w:val="000000"/>
          <w:lang w:val="ru-RU"/>
        </w:rPr>
        <w:t xml:space="preserve"> информацию из одной формы в другую: подробно </w:t>
      </w:r>
      <w:r w:rsidRPr="002E4AE0">
        <w:rPr>
          <w:rFonts w:ascii="Times New Roman" w:hAnsi="Times New Roman" w:cs="Times New Roman"/>
          <w:i/>
          <w:iCs/>
          <w:color w:val="000000"/>
          <w:lang w:val="ru-RU"/>
        </w:rPr>
        <w:t>пересказывать</w:t>
      </w:r>
      <w:r w:rsidRPr="002E4AE0">
        <w:rPr>
          <w:rFonts w:ascii="Times New Roman" w:hAnsi="Times New Roman" w:cs="Times New Roman"/>
          <w:color w:val="000000"/>
          <w:lang w:val="ru-RU"/>
        </w:rPr>
        <w:t xml:space="preserve"> небольшие тексты.</w:t>
      </w:r>
    </w:p>
    <w:p w:rsidR="00F366E9" w:rsidRPr="002E4AE0" w:rsidRDefault="00F366E9" w:rsidP="00447B4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lang w:val="ru-RU"/>
        </w:rPr>
      </w:pPr>
      <w:r w:rsidRPr="002E4AE0">
        <w:rPr>
          <w:rFonts w:ascii="Times New Roman" w:hAnsi="Times New Roman" w:cs="Times New Roman"/>
          <w:color w:val="000000"/>
          <w:lang w:val="ru-RU"/>
        </w:rPr>
        <w:t>Средством формирования познавательных УУД служат тексты учебника и его методический аппарат, обеспечивающие формирование функциональной грамотности (первичных навыков работы с информацией).</w:t>
      </w:r>
    </w:p>
    <w:p w:rsidR="00F366E9" w:rsidRPr="002E4AE0" w:rsidRDefault="00F366E9" w:rsidP="00447B43">
      <w:pPr>
        <w:pStyle w:val="ParagraphStyle"/>
        <w:spacing w:before="75" w:line="264" w:lineRule="auto"/>
        <w:ind w:firstLine="360"/>
        <w:jc w:val="both"/>
        <w:rPr>
          <w:rFonts w:ascii="Times New Roman" w:hAnsi="Times New Roman" w:cs="Times New Roman"/>
          <w:i/>
          <w:iCs/>
          <w:color w:val="000000"/>
          <w:lang w:val="ru-RU"/>
        </w:rPr>
      </w:pPr>
      <w:r w:rsidRPr="002E4AE0">
        <w:rPr>
          <w:rFonts w:ascii="Times New Roman" w:hAnsi="Times New Roman" w:cs="Times New Roman"/>
          <w:i/>
          <w:iCs/>
          <w:color w:val="000000"/>
          <w:lang w:val="ru-RU"/>
        </w:rPr>
        <w:t>Коммуникативные УУД:</w:t>
      </w:r>
    </w:p>
    <w:p w:rsidR="00F366E9" w:rsidRPr="002E4AE0" w:rsidRDefault="00F366E9" w:rsidP="00447B43">
      <w:pPr>
        <w:pStyle w:val="ParagraphStyle"/>
        <w:tabs>
          <w:tab w:val="left" w:pos="855"/>
        </w:tabs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lang w:val="ru-RU"/>
        </w:rPr>
      </w:pPr>
      <w:r w:rsidRPr="002E4AE0">
        <w:rPr>
          <w:rFonts w:ascii="Times New Roman" w:hAnsi="Times New Roman" w:cs="Times New Roman"/>
          <w:noProof/>
          <w:color w:val="000000"/>
        </w:rPr>
        <w:t></w:t>
      </w:r>
      <w:r w:rsidRPr="002E4AE0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2E4AE0">
        <w:rPr>
          <w:rFonts w:ascii="Times New Roman" w:hAnsi="Times New Roman" w:cs="Times New Roman"/>
          <w:i/>
          <w:iCs/>
          <w:color w:val="000000"/>
          <w:lang w:val="ru-RU"/>
        </w:rPr>
        <w:t>оформлять</w:t>
      </w:r>
      <w:r w:rsidRPr="002E4AE0">
        <w:rPr>
          <w:rFonts w:ascii="Times New Roman" w:hAnsi="Times New Roman" w:cs="Times New Roman"/>
          <w:color w:val="000000"/>
          <w:lang w:val="ru-RU"/>
        </w:rPr>
        <w:t xml:space="preserve"> свои мысли в устной и письменной форме (на уровне предложения или небольшого текста);</w:t>
      </w:r>
    </w:p>
    <w:p w:rsidR="00F366E9" w:rsidRPr="002E4AE0" w:rsidRDefault="00F366E9" w:rsidP="00447B43">
      <w:pPr>
        <w:pStyle w:val="ParagraphStyle"/>
        <w:tabs>
          <w:tab w:val="left" w:pos="855"/>
        </w:tabs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lang w:val="ru-RU"/>
        </w:rPr>
      </w:pPr>
      <w:r w:rsidRPr="002E4AE0">
        <w:rPr>
          <w:rFonts w:ascii="Times New Roman" w:hAnsi="Times New Roman" w:cs="Times New Roman"/>
          <w:noProof/>
          <w:color w:val="000000"/>
        </w:rPr>
        <w:t></w:t>
      </w:r>
      <w:r w:rsidRPr="002E4AE0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2E4AE0">
        <w:rPr>
          <w:rFonts w:ascii="Times New Roman" w:hAnsi="Times New Roman" w:cs="Times New Roman"/>
          <w:i/>
          <w:iCs/>
          <w:color w:val="000000"/>
          <w:lang w:val="ru-RU"/>
        </w:rPr>
        <w:t>слушать</w:t>
      </w:r>
      <w:r w:rsidRPr="002E4AE0">
        <w:rPr>
          <w:rFonts w:ascii="Times New Roman" w:hAnsi="Times New Roman" w:cs="Times New Roman"/>
          <w:color w:val="000000"/>
          <w:lang w:val="ru-RU"/>
        </w:rPr>
        <w:t xml:space="preserve"> и </w:t>
      </w:r>
      <w:r w:rsidRPr="002E4AE0">
        <w:rPr>
          <w:rFonts w:ascii="Times New Roman" w:hAnsi="Times New Roman" w:cs="Times New Roman"/>
          <w:i/>
          <w:iCs/>
          <w:color w:val="000000"/>
          <w:lang w:val="ru-RU"/>
        </w:rPr>
        <w:t>понимать</w:t>
      </w:r>
      <w:r w:rsidRPr="002E4AE0">
        <w:rPr>
          <w:rFonts w:ascii="Times New Roman" w:hAnsi="Times New Roman" w:cs="Times New Roman"/>
          <w:color w:val="000000"/>
          <w:lang w:val="ru-RU"/>
        </w:rPr>
        <w:t xml:space="preserve"> речь других; пользоваться приёмами слушания: фиксировать тему (заголовок), ключевые слова;</w:t>
      </w:r>
    </w:p>
    <w:p w:rsidR="00F366E9" w:rsidRPr="002E4AE0" w:rsidRDefault="00F366E9" w:rsidP="00447B43">
      <w:pPr>
        <w:pStyle w:val="ParagraphStyle"/>
        <w:tabs>
          <w:tab w:val="left" w:pos="855"/>
        </w:tabs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lang w:val="ru-RU"/>
        </w:rPr>
      </w:pPr>
      <w:r w:rsidRPr="002E4AE0">
        <w:rPr>
          <w:rFonts w:ascii="Times New Roman" w:hAnsi="Times New Roman" w:cs="Times New Roman"/>
          <w:noProof/>
          <w:color w:val="000000"/>
        </w:rPr>
        <w:t></w:t>
      </w:r>
      <w:r w:rsidRPr="002E4AE0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2E4AE0">
        <w:rPr>
          <w:rFonts w:ascii="Times New Roman" w:hAnsi="Times New Roman" w:cs="Times New Roman"/>
          <w:i/>
          <w:iCs/>
          <w:color w:val="000000"/>
          <w:lang w:val="ru-RU"/>
        </w:rPr>
        <w:t>выразительно читать</w:t>
      </w:r>
      <w:r w:rsidRPr="002E4AE0">
        <w:rPr>
          <w:rFonts w:ascii="Times New Roman" w:hAnsi="Times New Roman" w:cs="Times New Roman"/>
          <w:color w:val="000000"/>
          <w:lang w:val="ru-RU"/>
        </w:rPr>
        <w:t xml:space="preserve"> и </w:t>
      </w:r>
      <w:r w:rsidRPr="002E4AE0">
        <w:rPr>
          <w:rFonts w:ascii="Times New Roman" w:hAnsi="Times New Roman" w:cs="Times New Roman"/>
          <w:i/>
          <w:iCs/>
          <w:color w:val="000000"/>
          <w:lang w:val="ru-RU"/>
        </w:rPr>
        <w:t>пересказывать</w:t>
      </w:r>
      <w:r w:rsidRPr="002E4AE0">
        <w:rPr>
          <w:rFonts w:ascii="Times New Roman" w:hAnsi="Times New Roman" w:cs="Times New Roman"/>
          <w:color w:val="000000"/>
          <w:lang w:val="ru-RU"/>
        </w:rPr>
        <w:t xml:space="preserve"> текст;</w:t>
      </w:r>
    </w:p>
    <w:p w:rsidR="00F366E9" w:rsidRPr="002E4AE0" w:rsidRDefault="00F366E9" w:rsidP="00447B43">
      <w:pPr>
        <w:pStyle w:val="ParagraphStyle"/>
        <w:tabs>
          <w:tab w:val="left" w:pos="855"/>
        </w:tabs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lang w:val="ru-RU"/>
        </w:rPr>
      </w:pPr>
      <w:r w:rsidRPr="002E4AE0">
        <w:rPr>
          <w:rFonts w:ascii="Times New Roman" w:hAnsi="Times New Roman" w:cs="Times New Roman"/>
          <w:noProof/>
          <w:color w:val="000000"/>
        </w:rPr>
        <w:t></w:t>
      </w:r>
      <w:r w:rsidRPr="002E4AE0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2E4AE0">
        <w:rPr>
          <w:rFonts w:ascii="Times New Roman" w:hAnsi="Times New Roman" w:cs="Times New Roman"/>
          <w:i/>
          <w:iCs/>
          <w:color w:val="000000"/>
          <w:lang w:val="ru-RU"/>
        </w:rPr>
        <w:t>договариваться</w:t>
      </w:r>
      <w:r w:rsidRPr="002E4AE0">
        <w:rPr>
          <w:rFonts w:ascii="Times New Roman" w:hAnsi="Times New Roman" w:cs="Times New Roman"/>
          <w:color w:val="000000"/>
          <w:lang w:val="ru-RU"/>
        </w:rPr>
        <w:t xml:space="preserve"> с одноклассниками совместно с учителем о правилах поведения и общения, оценки и самооценки и следовать им;</w:t>
      </w:r>
    </w:p>
    <w:p w:rsidR="00F366E9" w:rsidRPr="002E4AE0" w:rsidRDefault="00F366E9" w:rsidP="00447B43">
      <w:pPr>
        <w:pStyle w:val="ParagraphStyle"/>
        <w:tabs>
          <w:tab w:val="left" w:pos="855"/>
        </w:tabs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lang w:val="ru-RU"/>
        </w:rPr>
      </w:pPr>
      <w:r w:rsidRPr="002E4AE0">
        <w:rPr>
          <w:rFonts w:ascii="Times New Roman" w:hAnsi="Times New Roman" w:cs="Times New Roman"/>
          <w:noProof/>
          <w:color w:val="000000"/>
        </w:rPr>
        <w:t></w:t>
      </w:r>
      <w:r w:rsidRPr="002E4AE0">
        <w:rPr>
          <w:rFonts w:ascii="Times New Roman" w:hAnsi="Times New Roman" w:cs="Times New Roman"/>
          <w:color w:val="000000"/>
          <w:lang w:val="ru-RU"/>
        </w:rPr>
        <w:t xml:space="preserve"> учиться </w:t>
      </w:r>
      <w:r w:rsidRPr="002E4AE0">
        <w:rPr>
          <w:rFonts w:ascii="Times New Roman" w:hAnsi="Times New Roman" w:cs="Times New Roman"/>
          <w:i/>
          <w:iCs/>
          <w:color w:val="000000"/>
          <w:lang w:val="ru-RU"/>
        </w:rPr>
        <w:t>работать в паре, группе</w:t>
      </w:r>
      <w:r w:rsidRPr="002E4AE0">
        <w:rPr>
          <w:rFonts w:ascii="Times New Roman" w:hAnsi="Times New Roman" w:cs="Times New Roman"/>
          <w:color w:val="000000"/>
          <w:lang w:val="ru-RU"/>
        </w:rPr>
        <w:t>; выполнять различные роли (лидера, исполнителя).</w:t>
      </w:r>
    </w:p>
    <w:p w:rsidR="00F366E9" w:rsidRPr="002E4AE0" w:rsidRDefault="00F366E9" w:rsidP="00447B4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lang w:val="ru-RU"/>
        </w:rPr>
      </w:pPr>
      <w:r w:rsidRPr="002E4AE0">
        <w:rPr>
          <w:rFonts w:ascii="Times New Roman" w:hAnsi="Times New Roman" w:cs="Times New Roman"/>
          <w:color w:val="000000"/>
          <w:lang w:val="ru-RU"/>
        </w:rPr>
        <w:t>Средством формирования коммуникативных УУД служат проблемно-диалогическая технология и организация работы в парах и малых группах.</w:t>
      </w:r>
    </w:p>
    <w:p w:rsidR="00F366E9" w:rsidRPr="002E4AE0" w:rsidRDefault="00F366E9" w:rsidP="00447B43">
      <w:pPr>
        <w:pStyle w:val="ParagraphStyle"/>
        <w:spacing w:before="75" w:line="264" w:lineRule="auto"/>
        <w:ind w:firstLine="360"/>
        <w:jc w:val="both"/>
        <w:rPr>
          <w:rFonts w:ascii="Times New Roman" w:hAnsi="Times New Roman" w:cs="Times New Roman"/>
          <w:i/>
          <w:iCs/>
          <w:color w:val="000000"/>
          <w:lang w:val="ru-RU"/>
        </w:rPr>
      </w:pPr>
      <w:r w:rsidRPr="002E4AE0">
        <w:rPr>
          <w:rFonts w:ascii="Times New Roman" w:hAnsi="Times New Roman" w:cs="Times New Roman"/>
          <w:b/>
          <w:bCs/>
          <w:color w:val="000000"/>
          <w:lang w:val="ru-RU"/>
        </w:rPr>
        <w:t>Предметными результатами</w:t>
      </w:r>
      <w:r w:rsidRPr="002E4AE0">
        <w:rPr>
          <w:rFonts w:ascii="Times New Roman" w:hAnsi="Times New Roman" w:cs="Times New Roman"/>
          <w:color w:val="000000"/>
          <w:lang w:val="ru-RU"/>
        </w:rPr>
        <w:t xml:space="preserve"> изучения курса «Русский язык» является сформированность следующих </w:t>
      </w:r>
      <w:r w:rsidRPr="002E4AE0">
        <w:rPr>
          <w:rFonts w:ascii="Times New Roman" w:hAnsi="Times New Roman" w:cs="Times New Roman"/>
          <w:i/>
          <w:iCs/>
          <w:color w:val="000000"/>
          <w:lang w:val="ru-RU"/>
        </w:rPr>
        <w:t>умений:</w:t>
      </w:r>
    </w:p>
    <w:p w:rsidR="00F366E9" w:rsidRPr="002E4AE0" w:rsidRDefault="00F366E9" w:rsidP="00447B43">
      <w:pPr>
        <w:pStyle w:val="ParagraphStyle"/>
        <w:tabs>
          <w:tab w:val="left" w:pos="855"/>
        </w:tabs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lang w:val="ru-RU"/>
        </w:rPr>
      </w:pPr>
      <w:r w:rsidRPr="002E4AE0">
        <w:rPr>
          <w:rFonts w:ascii="Times New Roman" w:hAnsi="Times New Roman" w:cs="Times New Roman"/>
          <w:noProof/>
          <w:color w:val="000000"/>
        </w:rPr>
        <w:t></w:t>
      </w:r>
      <w:r w:rsidRPr="002E4AE0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2E4AE0">
        <w:rPr>
          <w:rFonts w:ascii="Times New Roman" w:hAnsi="Times New Roman" w:cs="Times New Roman"/>
          <w:i/>
          <w:iCs/>
          <w:color w:val="000000"/>
          <w:lang w:val="ru-RU"/>
        </w:rPr>
        <w:t>воспринимать на слух</w:t>
      </w:r>
      <w:r w:rsidRPr="002E4AE0">
        <w:rPr>
          <w:rFonts w:ascii="Times New Roman" w:hAnsi="Times New Roman" w:cs="Times New Roman"/>
          <w:color w:val="000000"/>
          <w:lang w:val="ru-RU"/>
        </w:rPr>
        <w:t xml:space="preserve"> тексты в исполнении учителя, учащихся;</w:t>
      </w:r>
    </w:p>
    <w:p w:rsidR="00F366E9" w:rsidRPr="002E4AE0" w:rsidRDefault="00F366E9" w:rsidP="00447B43">
      <w:pPr>
        <w:pStyle w:val="ParagraphStyle"/>
        <w:tabs>
          <w:tab w:val="left" w:pos="855"/>
        </w:tabs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lang w:val="ru-RU"/>
        </w:rPr>
      </w:pPr>
      <w:r w:rsidRPr="002E4AE0">
        <w:rPr>
          <w:rFonts w:ascii="Times New Roman" w:hAnsi="Times New Roman" w:cs="Times New Roman"/>
          <w:noProof/>
          <w:color w:val="000000"/>
        </w:rPr>
        <w:t></w:t>
      </w:r>
      <w:r w:rsidRPr="002E4AE0">
        <w:rPr>
          <w:rFonts w:ascii="Times New Roman" w:hAnsi="Times New Roman" w:cs="Times New Roman"/>
          <w:color w:val="000000"/>
          <w:lang w:val="ru-RU"/>
        </w:rPr>
        <w:t xml:space="preserve"> осознанно, правильно, выразительно </w:t>
      </w:r>
      <w:r w:rsidRPr="002E4AE0">
        <w:rPr>
          <w:rFonts w:ascii="Times New Roman" w:hAnsi="Times New Roman" w:cs="Times New Roman"/>
          <w:i/>
          <w:iCs/>
          <w:color w:val="000000"/>
          <w:lang w:val="ru-RU"/>
        </w:rPr>
        <w:t>читать</w:t>
      </w:r>
      <w:r w:rsidRPr="002E4AE0">
        <w:rPr>
          <w:rFonts w:ascii="Times New Roman" w:hAnsi="Times New Roman" w:cs="Times New Roman"/>
          <w:color w:val="000000"/>
          <w:lang w:val="ru-RU"/>
        </w:rPr>
        <w:t xml:space="preserve"> целыми словами;</w:t>
      </w:r>
    </w:p>
    <w:p w:rsidR="00F366E9" w:rsidRPr="002E4AE0" w:rsidRDefault="00F366E9" w:rsidP="00447B43">
      <w:pPr>
        <w:pStyle w:val="ParagraphStyle"/>
        <w:tabs>
          <w:tab w:val="left" w:pos="855"/>
        </w:tabs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lang w:val="ru-RU"/>
        </w:rPr>
      </w:pPr>
      <w:r w:rsidRPr="002E4AE0">
        <w:rPr>
          <w:rFonts w:ascii="Times New Roman" w:hAnsi="Times New Roman" w:cs="Times New Roman"/>
          <w:noProof/>
          <w:color w:val="000000"/>
        </w:rPr>
        <w:t></w:t>
      </w:r>
      <w:r w:rsidRPr="002E4AE0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2E4AE0">
        <w:rPr>
          <w:rFonts w:ascii="Times New Roman" w:hAnsi="Times New Roman" w:cs="Times New Roman"/>
          <w:i/>
          <w:iCs/>
          <w:color w:val="000000"/>
          <w:lang w:val="ru-RU"/>
        </w:rPr>
        <w:t>понимать</w:t>
      </w:r>
      <w:r w:rsidRPr="002E4AE0">
        <w:rPr>
          <w:rFonts w:ascii="Times New Roman" w:hAnsi="Times New Roman" w:cs="Times New Roman"/>
          <w:color w:val="000000"/>
          <w:lang w:val="ru-RU"/>
        </w:rPr>
        <w:t xml:space="preserve"> смысл заглавия текста; </w:t>
      </w:r>
      <w:r w:rsidRPr="002E4AE0">
        <w:rPr>
          <w:rFonts w:ascii="Times New Roman" w:hAnsi="Times New Roman" w:cs="Times New Roman"/>
          <w:i/>
          <w:iCs/>
          <w:color w:val="000000"/>
          <w:lang w:val="ru-RU"/>
        </w:rPr>
        <w:t>выбирать</w:t>
      </w:r>
      <w:r w:rsidRPr="002E4AE0">
        <w:rPr>
          <w:rFonts w:ascii="Times New Roman" w:hAnsi="Times New Roman" w:cs="Times New Roman"/>
          <w:color w:val="000000"/>
          <w:lang w:val="ru-RU"/>
        </w:rPr>
        <w:t xml:space="preserve"> наиболее подходящее заглавие из данных; самостоятельно </w:t>
      </w:r>
      <w:r w:rsidRPr="002E4AE0">
        <w:rPr>
          <w:rFonts w:ascii="Times New Roman" w:hAnsi="Times New Roman" w:cs="Times New Roman"/>
          <w:i/>
          <w:iCs/>
          <w:color w:val="000000"/>
          <w:lang w:val="ru-RU"/>
        </w:rPr>
        <w:t>озаглавливать</w:t>
      </w:r>
      <w:r w:rsidRPr="002E4AE0">
        <w:rPr>
          <w:rFonts w:ascii="Times New Roman" w:hAnsi="Times New Roman" w:cs="Times New Roman"/>
          <w:color w:val="000000"/>
          <w:lang w:val="ru-RU"/>
        </w:rPr>
        <w:t xml:space="preserve"> текст;</w:t>
      </w:r>
    </w:p>
    <w:p w:rsidR="00F366E9" w:rsidRPr="002E4AE0" w:rsidRDefault="00F366E9" w:rsidP="00447B43">
      <w:pPr>
        <w:pStyle w:val="ParagraphStyle"/>
        <w:tabs>
          <w:tab w:val="left" w:pos="855"/>
        </w:tabs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lang w:val="ru-RU"/>
        </w:rPr>
      </w:pPr>
      <w:r w:rsidRPr="002E4AE0">
        <w:rPr>
          <w:rFonts w:ascii="Times New Roman" w:hAnsi="Times New Roman" w:cs="Times New Roman"/>
          <w:noProof/>
          <w:color w:val="000000"/>
        </w:rPr>
        <w:t></w:t>
      </w:r>
      <w:r w:rsidRPr="002E4AE0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2E4AE0">
        <w:rPr>
          <w:rFonts w:ascii="Times New Roman" w:hAnsi="Times New Roman" w:cs="Times New Roman"/>
          <w:i/>
          <w:iCs/>
          <w:color w:val="000000"/>
          <w:lang w:val="ru-RU"/>
        </w:rPr>
        <w:t>делить</w:t>
      </w:r>
      <w:r w:rsidRPr="002E4AE0">
        <w:rPr>
          <w:rFonts w:ascii="Times New Roman" w:hAnsi="Times New Roman" w:cs="Times New Roman"/>
          <w:color w:val="000000"/>
          <w:lang w:val="ru-RU"/>
        </w:rPr>
        <w:t xml:space="preserve"> текст на части, </w:t>
      </w:r>
      <w:r w:rsidRPr="002E4AE0">
        <w:rPr>
          <w:rFonts w:ascii="Times New Roman" w:hAnsi="Times New Roman" w:cs="Times New Roman"/>
          <w:i/>
          <w:iCs/>
          <w:color w:val="000000"/>
          <w:lang w:val="ru-RU"/>
        </w:rPr>
        <w:t>озаглавливать</w:t>
      </w:r>
      <w:r w:rsidRPr="002E4AE0">
        <w:rPr>
          <w:rFonts w:ascii="Times New Roman" w:hAnsi="Times New Roman" w:cs="Times New Roman"/>
          <w:color w:val="000000"/>
          <w:lang w:val="ru-RU"/>
        </w:rPr>
        <w:t xml:space="preserve"> части;</w:t>
      </w:r>
    </w:p>
    <w:p w:rsidR="00F366E9" w:rsidRPr="002E4AE0" w:rsidRDefault="00F366E9" w:rsidP="00447B43">
      <w:pPr>
        <w:pStyle w:val="ParagraphStyle"/>
        <w:tabs>
          <w:tab w:val="left" w:pos="855"/>
        </w:tabs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lang w:val="ru-RU"/>
        </w:rPr>
      </w:pPr>
      <w:r w:rsidRPr="002E4AE0">
        <w:rPr>
          <w:rFonts w:ascii="Times New Roman" w:hAnsi="Times New Roman" w:cs="Times New Roman"/>
          <w:noProof/>
          <w:color w:val="000000"/>
        </w:rPr>
        <w:t></w:t>
      </w:r>
      <w:r w:rsidRPr="002E4AE0">
        <w:rPr>
          <w:rFonts w:ascii="Times New Roman" w:hAnsi="Times New Roman" w:cs="Times New Roman"/>
          <w:color w:val="000000"/>
          <w:lang w:val="ru-RU"/>
        </w:rPr>
        <w:t xml:space="preserve"> подробно и выборочно </w:t>
      </w:r>
      <w:r w:rsidRPr="002E4AE0">
        <w:rPr>
          <w:rFonts w:ascii="Times New Roman" w:hAnsi="Times New Roman" w:cs="Times New Roman"/>
          <w:i/>
          <w:iCs/>
          <w:color w:val="000000"/>
          <w:lang w:val="ru-RU"/>
        </w:rPr>
        <w:t>пересказывать</w:t>
      </w:r>
      <w:r w:rsidRPr="002E4AE0">
        <w:rPr>
          <w:rFonts w:ascii="Times New Roman" w:hAnsi="Times New Roman" w:cs="Times New Roman"/>
          <w:color w:val="000000"/>
          <w:lang w:val="ru-RU"/>
        </w:rPr>
        <w:t xml:space="preserve"> текст;</w:t>
      </w:r>
    </w:p>
    <w:p w:rsidR="00F366E9" w:rsidRPr="002E4AE0" w:rsidRDefault="00F366E9" w:rsidP="00447B43">
      <w:pPr>
        <w:pStyle w:val="ParagraphStyle"/>
        <w:tabs>
          <w:tab w:val="left" w:pos="855"/>
        </w:tabs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lang w:val="ru-RU"/>
        </w:rPr>
      </w:pPr>
      <w:r w:rsidRPr="002E4AE0">
        <w:rPr>
          <w:rFonts w:ascii="Times New Roman" w:hAnsi="Times New Roman" w:cs="Times New Roman"/>
          <w:noProof/>
          <w:color w:val="000000"/>
        </w:rPr>
        <w:t></w:t>
      </w:r>
      <w:r w:rsidRPr="002E4AE0">
        <w:rPr>
          <w:rFonts w:ascii="Times New Roman" w:hAnsi="Times New Roman" w:cs="Times New Roman"/>
          <w:color w:val="000000"/>
          <w:lang w:val="ru-RU"/>
        </w:rPr>
        <w:t xml:space="preserve"> правильно </w:t>
      </w:r>
      <w:r w:rsidRPr="002E4AE0">
        <w:rPr>
          <w:rFonts w:ascii="Times New Roman" w:hAnsi="Times New Roman" w:cs="Times New Roman"/>
          <w:i/>
          <w:iCs/>
          <w:color w:val="000000"/>
          <w:lang w:val="ru-RU"/>
        </w:rPr>
        <w:t>называть</w:t>
      </w:r>
      <w:r w:rsidRPr="002E4AE0">
        <w:rPr>
          <w:rFonts w:ascii="Times New Roman" w:hAnsi="Times New Roman" w:cs="Times New Roman"/>
          <w:color w:val="000000"/>
          <w:lang w:val="ru-RU"/>
        </w:rPr>
        <w:t xml:space="preserve"> звуки в слове, </w:t>
      </w:r>
      <w:r w:rsidRPr="002E4AE0">
        <w:rPr>
          <w:rFonts w:ascii="Times New Roman" w:hAnsi="Times New Roman" w:cs="Times New Roman"/>
          <w:i/>
          <w:iCs/>
          <w:color w:val="000000"/>
          <w:lang w:val="ru-RU"/>
        </w:rPr>
        <w:t>делить</w:t>
      </w:r>
      <w:r w:rsidRPr="002E4AE0">
        <w:rPr>
          <w:rFonts w:ascii="Times New Roman" w:hAnsi="Times New Roman" w:cs="Times New Roman"/>
          <w:color w:val="000000"/>
          <w:lang w:val="ru-RU"/>
        </w:rPr>
        <w:t xml:space="preserve"> слова на слоги, </w:t>
      </w:r>
      <w:r w:rsidRPr="002E4AE0">
        <w:rPr>
          <w:rFonts w:ascii="Times New Roman" w:hAnsi="Times New Roman" w:cs="Times New Roman"/>
          <w:i/>
          <w:iCs/>
          <w:color w:val="000000"/>
          <w:lang w:val="ru-RU"/>
        </w:rPr>
        <w:t>ставить</w:t>
      </w:r>
      <w:r w:rsidRPr="002E4AE0">
        <w:rPr>
          <w:rFonts w:ascii="Times New Roman" w:hAnsi="Times New Roman" w:cs="Times New Roman"/>
          <w:color w:val="000000"/>
          <w:lang w:val="ru-RU"/>
        </w:rPr>
        <w:t xml:space="preserve"> ударение, </w:t>
      </w:r>
      <w:r w:rsidRPr="002E4AE0">
        <w:rPr>
          <w:rFonts w:ascii="Times New Roman" w:hAnsi="Times New Roman" w:cs="Times New Roman"/>
          <w:i/>
          <w:iCs/>
          <w:color w:val="000000"/>
          <w:lang w:val="ru-RU"/>
        </w:rPr>
        <w:t>различать</w:t>
      </w:r>
      <w:r w:rsidRPr="002E4AE0">
        <w:rPr>
          <w:rFonts w:ascii="Times New Roman" w:hAnsi="Times New Roman" w:cs="Times New Roman"/>
          <w:color w:val="000000"/>
          <w:lang w:val="ru-RU"/>
        </w:rPr>
        <w:t xml:space="preserve"> ударный и безударный слоги;</w:t>
      </w:r>
    </w:p>
    <w:p w:rsidR="00F366E9" w:rsidRPr="002E4AE0" w:rsidRDefault="00F366E9" w:rsidP="00447B43">
      <w:pPr>
        <w:pStyle w:val="ParagraphStyle"/>
        <w:tabs>
          <w:tab w:val="left" w:pos="855"/>
        </w:tabs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lang w:val="ru-RU"/>
        </w:rPr>
      </w:pPr>
      <w:r w:rsidRPr="002E4AE0">
        <w:rPr>
          <w:rFonts w:ascii="Times New Roman" w:hAnsi="Times New Roman" w:cs="Times New Roman"/>
          <w:noProof/>
          <w:color w:val="000000"/>
        </w:rPr>
        <w:t></w:t>
      </w:r>
      <w:r w:rsidRPr="002E4AE0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2E4AE0">
        <w:rPr>
          <w:rFonts w:ascii="Times New Roman" w:hAnsi="Times New Roman" w:cs="Times New Roman"/>
          <w:i/>
          <w:iCs/>
          <w:color w:val="000000"/>
          <w:lang w:val="ru-RU"/>
        </w:rPr>
        <w:t>делить</w:t>
      </w:r>
      <w:r w:rsidRPr="002E4AE0">
        <w:rPr>
          <w:rFonts w:ascii="Times New Roman" w:hAnsi="Times New Roman" w:cs="Times New Roman"/>
          <w:color w:val="000000"/>
          <w:lang w:val="ru-RU"/>
        </w:rPr>
        <w:t xml:space="preserve"> слова на части для переноса;</w:t>
      </w:r>
    </w:p>
    <w:p w:rsidR="00F366E9" w:rsidRPr="002E4AE0" w:rsidRDefault="00F366E9" w:rsidP="00447B43">
      <w:pPr>
        <w:pStyle w:val="ParagraphStyle"/>
        <w:tabs>
          <w:tab w:val="left" w:pos="855"/>
        </w:tabs>
        <w:spacing w:line="264" w:lineRule="auto"/>
        <w:ind w:firstLine="360"/>
        <w:jc w:val="both"/>
        <w:rPr>
          <w:rFonts w:ascii="Times New Roman" w:hAnsi="Times New Roman" w:cs="Times New Roman"/>
          <w:noProof/>
          <w:color w:val="000000"/>
          <w:lang w:val="ru-RU"/>
        </w:rPr>
      </w:pPr>
    </w:p>
    <w:p w:rsidR="00F366E9" w:rsidRPr="002E4AE0" w:rsidRDefault="00F366E9" w:rsidP="00447B43">
      <w:pPr>
        <w:pStyle w:val="ParagraphStyle"/>
        <w:tabs>
          <w:tab w:val="left" w:pos="855"/>
        </w:tabs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lang w:val="ru-RU"/>
        </w:rPr>
      </w:pPr>
      <w:r w:rsidRPr="002E4AE0">
        <w:rPr>
          <w:rFonts w:ascii="Times New Roman" w:hAnsi="Times New Roman" w:cs="Times New Roman"/>
          <w:noProof/>
          <w:color w:val="000000"/>
        </w:rPr>
        <w:t></w:t>
      </w:r>
      <w:r w:rsidRPr="002E4AE0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2E4AE0">
        <w:rPr>
          <w:rFonts w:ascii="Times New Roman" w:hAnsi="Times New Roman" w:cs="Times New Roman"/>
          <w:i/>
          <w:iCs/>
          <w:color w:val="000000"/>
          <w:lang w:val="ru-RU"/>
        </w:rPr>
        <w:t>производить</w:t>
      </w:r>
      <w:r w:rsidRPr="002E4AE0">
        <w:rPr>
          <w:rFonts w:ascii="Times New Roman" w:hAnsi="Times New Roman" w:cs="Times New Roman"/>
          <w:color w:val="000000"/>
          <w:lang w:val="ru-RU"/>
        </w:rPr>
        <w:t xml:space="preserve"> звукобуквенный анализ слов и соотносить количество звуков и букв в доступных двусложных словах;</w:t>
      </w:r>
    </w:p>
    <w:p w:rsidR="00F366E9" w:rsidRPr="002E4AE0" w:rsidRDefault="00F366E9" w:rsidP="00447B43">
      <w:pPr>
        <w:pStyle w:val="ParagraphStyle"/>
        <w:tabs>
          <w:tab w:val="left" w:pos="855"/>
        </w:tabs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lang w:val="ru-RU"/>
        </w:rPr>
      </w:pPr>
      <w:r w:rsidRPr="002E4AE0">
        <w:rPr>
          <w:rFonts w:ascii="Times New Roman" w:hAnsi="Times New Roman" w:cs="Times New Roman"/>
          <w:noProof/>
          <w:color w:val="000000"/>
        </w:rPr>
        <w:t></w:t>
      </w:r>
      <w:r w:rsidRPr="002E4AE0">
        <w:rPr>
          <w:rFonts w:ascii="Times New Roman" w:hAnsi="Times New Roman" w:cs="Times New Roman"/>
          <w:color w:val="000000"/>
          <w:lang w:val="ru-RU"/>
        </w:rPr>
        <w:t xml:space="preserve"> правильно </w:t>
      </w:r>
      <w:r w:rsidRPr="002E4AE0">
        <w:rPr>
          <w:rFonts w:ascii="Times New Roman" w:hAnsi="Times New Roman" w:cs="Times New Roman"/>
          <w:i/>
          <w:iCs/>
          <w:color w:val="000000"/>
          <w:lang w:val="ru-RU"/>
        </w:rPr>
        <w:t>списывать</w:t>
      </w:r>
      <w:r w:rsidRPr="002E4AE0">
        <w:rPr>
          <w:rFonts w:ascii="Times New Roman" w:hAnsi="Times New Roman" w:cs="Times New Roman"/>
          <w:color w:val="000000"/>
          <w:lang w:val="ru-RU"/>
        </w:rPr>
        <w:t xml:space="preserve"> слова, предложения, текст, проверять написанное, сравнивая с образцом;</w:t>
      </w:r>
    </w:p>
    <w:p w:rsidR="00F366E9" w:rsidRPr="002E4AE0" w:rsidRDefault="00F366E9" w:rsidP="00447B43">
      <w:pPr>
        <w:pStyle w:val="ParagraphStyle"/>
        <w:tabs>
          <w:tab w:val="left" w:pos="855"/>
        </w:tabs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lang w:val="ru-RU"/>
        </w:rPr>
      </w:pPr>
      <w:r w:rsidRPr="002E4AE0">
        <w:rPr>
          <w:rFonts w:ascii="Times New Roman" w:hAnsi="Times New Roman" w:cs="Times New Roman"/>
          <w:noProof/>
          <w:color w:val="000000"/>
        </w:rPr>
        <w:t></w:t>
      </w:r>
      <w:r w:rsidRPr="002E4AE0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2E4AE0">
        <w:rPr>
          <w:rFonts w:ascii="Times New Roman" w:hAnsi="Times New Roman" w:cs="Times New Roman"/>
          <w:i/>
          <w:iCs/>
          <w:color w:val="000000"/>
          <w:lang w:val="ru-RU"/>
        </w:rPr>
        <w:t>писать под диктовку</w:t>
      </w:r>
      <w:r w:rsidRPr="002E4AE0">
        <w:rPr>
          <w:rFonts w:ascii="Times New Roman" w:hAnsi="Times New Roman" w:cs="Times New Roman"/>
          <w:color w:val="000000"/>
          <w:lang w:val="ru-RU"/>
        </w:rPr>
        <w:t xml:space="preserve"> слова, предложения, текст из 30–40 слов, писать на слух без ошибок слова, где произношение и написание совпадают;</w:t>
      </w:r>
    </w:p>
    <w:p w:rsidR="00F366E9" w:rsidRPr="002E4AE0" w:rsidRDefault="00F366E9" w:rsidP="00447B43">
      <w:pPr>
        <w:pStyle w:val="ParagraphStyle"/>
        <w:tabs>
          <w:tab w:val="left" w:pos="855"/>
        </w:tabs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lang w:val="ru-RU"/>
        </w:rPr>
      </w:pPr>
      <w:r w:rsidRPr="002E4AE0">
        <w:rPr>
          <w:rFonts w:ascii="Times New Roman" w:hAnsi="Times New Roman" w:cs="Times New Roman"/>
          <w:noProof/>
          <w:color w:val="000000"/>
        </w:rPr>
        <w:t></w:t>
      </w:r>
      <w:r w:rsidRPr="002E4AE0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2E4AE0">
        <w:rPr>
          <w:rFonts w:ascii="Times New Roman" w:hAnsi="Times New Roman" w:cs="Times New Roman"/>
          <w:i/>
          <w:iCs/>
          <w:color w:val="000000"/>
          <w:lang w:val="ru-RU"/>
        </w:rPr>
        <w:t>видеть</w:t>
      </w:r>
      <w:r w:rsidRPr="002E4AE0">
        <w:rPr>
          <w:rFonts w:ascii="Times New Roman" w:hAnsi="Times New Roman" w:cs="Times New Roman"/>
          <w:color w:val="000000"/>
          <w:lang w:val="ru-RU"/>
        </w:rPr>
        <w:t xml:space="preserve"> «опасные места» в словах, видеть в словах изученные орфограммы;</w:t>
      </w:r>
    </w:p>
    <w:p w:rsidR="00F366E9" w:rsidRPr="002E4AE0" w:rsidRDefault="00F366E9" w:rsidP="00447B43">
      <w:pPr>
        <w:pStyle w:val="ParagraphStyle"/>
        <w:tabs>
          <w:tab w:val="left" w:pos="855"/>
        </w:tabs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lang w:val="ru-RU"/>
        </w:rPr>
      </w:pPr>
      <w:r w:rsidRPr="002E4AE0">
        <w:rPr>
          <w:rFonts w:ascii="Times New Roman" w:hAnsi="Times New Roman" w:cs="Times New Roman"/>
          <w:noProof/>
          <w:color w:val="000000"/>
        </w:rPr>
        <w:t></w:t>
      </w:r>
      <w:r w:rsidRPr="002E4AE0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2E4AE0">
        <w:rPr>
          <w:rFonts w:ascii="Times New Roman" w:hAnsi="Times New Roman" w:cs="Times New Roman"/>
          <w:i/>
          <w:iCs/>
          <w:color w:val="000000"/>
          <w:lang w:val="ru-RU"/>
        </w:rPr>
        <w:t>писать без ошибок</w:t>
      </w:r>
      <w:r w:rsidRPr="002E4AE0">
        <w:rPr>
          <w:rFonts w:ascii="Times New Roman" w:hAnsi="Times New Roman" w:cs="Times New Roman"/>
          <w:color w:val="000000"/>
          <w:lang w:val="ru-RU"/>
        </w:rPr>
        <w:t xml:space="preserve"> большую букву в именах, отчествах, фамилиях людей, кличках животных, географических названиях; буквы безударных гласных, проверяемых ударением, в корнях двусложных слов; проверяемые буквы согласных на конце слов; буквосочетания </w:t>
      </w:r>
      <w:r w:rsidRPr="002E4AE0">
        <w:rPr>
          <w:rFonts w:ascii="Times New Roman" w:hAnsi="Times New Roman" w:cs="Times New Roman"/>
          <w:i/>
          <w:iCs/>
          <w:color w:val="000000"/>
          <w:lang w:val="ru-RU"/>
        </w:rPr>
        <w:t>чк</w:t>
      </w:r>
      <w:r w:rsidRPr="002E4AE0">
        <w:rPr>
          <w:rFonts w:ascii="Times New Roman" w:hAnsi="Times New Roman" w:cs="Times New Roman"/>
          <w:color w:val="000000"/>
          <w:lang w:val="ru-RU"/>
        </w:rPr>
        <w:t xml:space="preserve">, </w:t>
      </w:r>
      <w:r w:rsidRPr="002E4AE0">
        <w:rPr>
          <w:rFonts w:ascii="Times New Roman" w:hAnsi="Times New Roman" w:cs="Times New Roman"/>
          <w:i/>
          <w:iCs/>
          <w:color w:val="000000"/>
          <w:lang w:val="ru-RU"/>
        </w:rPr>
        <w:t>чн</w:t>
      </w:r>
      <w:r w:rsidRPr="002E4AE0">
        <w:rPr>
          <w:rFonts w:ascii="Times New Roman" w:hAnsi="Times New Roman" w:cs="Times New Roman"/>
          <w:color w:val="000000"/>
          <w:lang w:val="ru-RU"/>
        </w:rPr>
        <w:t xml:space="preserve"> в словах; </w:t>
      </w:r>
      <w:r w:rsidRPr="002E4AE0">
        <w:rPr>
          <w:rFonts w:ascii="Times New Roman" w:hAnsi="Times New Roman" w:cs="Times New Roman"/>
          <w:i/>
          <w:iCs/>
          <w:color w:val="000000"/>
          <w:lang w:val="ru-RU"/>
        </w:rPr>
        <w:t>ь</w:t>
      </w:r>
      <w:r w:rsidRPr="002E4AE0">
        <w:rPr>
          <w:rFonts w:ascii="Times New Roman" w:hAnsi="Times New Roman" w:cs="Times New Roman"/>
          <w:color w:val="000000"/>
          <w:lang w:val="ru-RU"/>
        </w:rPr>
        <w:t xml:space="preserve"> для обозначения мягкости согласных на конце и в середине слова; слова с непроверяемыми написаниями, определённые программой; </w:t>
      </w:r>
      <w:r w:rsidRPr="002E4AE0">
        <w:rPr>
          <w:rFonts w:ascii="Times New Roman" w:hAnsi="Times New Roman" w:cs="Times New Roman"/>
          <w:i/>
          <w:iCs/>
          <w:color w:val="000000"/>
          <w:lang w:val="ru-RU"/>
        </w:rPr>
        <w:t>писать предлоги раздельно</w:t>
      </w:r>
      <w:r w:rsidRPr="002E4AE0">
        <w:rPr>
          <w:rFonts w:ascii="Times New Roman" w:hAnsi="Times New Roman" w:cs="Times New Roman"/>
          <w:color w:val="000000"/>
          <w:lang w:val="ru-RU"/>
        </w:rPr>
        <w:t xml:space="preserve"> с другими словами; </w:t>
      </w:r>
      <w:r w:rsidRPr="002E4AE0">
        <w:rPr>
          <w:rFonts w:ascii="Times New Roman" w:hAnsi="Times New Roman" w:cs="Times New Roman"/>
          <w:i/>
          <w:iCs/>
          <w:color w:val="000000"/>
          <w:lang w:val="ru-RU"/>
        </w:rPr>
        <w:t>различать</w:t>
      </w:r>
      <w:r w:rsidRPr="002E4AE0">
        <w:rPr>
          <w:rFonts w:ascii="Times New Roman" w:hAnsi="Times New Roman" w:cs="Times New Roman"/>
          <w:color w:val="000000"/>
          <w:lang w:val="ru-RU"/>
        </w:rPr>
        <w:t xml:space="preserve"> одинаковые по написанию приставки и предлоги; </w:t>
      </w:r>
      <w:r w:rsidRPr="002E4AE0">
        <w:rPr>
          <w:rFonts w:ascii="Times New Roman" w:hAnsi="Times New Roman" w:cs="Times New Roman"/>
          <w:i/>
          <w:iCs/>
          <w:color w:val="000000"/>
          <w:lang w:val="ru-RU"/>
        </w:rPr>
        <w:t>графически объяснять</w:t>
      </w:r>
      <w:r w:rsidRPr="002E4AE0">
        <w:rPr>
          <w:rFonts w:ascii="Times New Roman" w:hAnsi="Times New Roman" w:cs="Times New Roman"/>
          <w:color w:val="000000"/>
          <w:lang w:val="ru-RU"/>
        </w:rPr>
        <w:t xml:space="preserve"> выбор написаний в словах с изученными орфограммами;</w:t>
      </w:r>
    </w:p>
    <w:p w:rsidR="00F366E9" w:rsidRPr="002E4AE0" w:rsidRDefault="00F366E9" w:rsidP="00447B43">
      <w:pPr>
        <w:pStyle w:val="ParagraphStyle"/>
        <w:tabs>
          <w:tab w:val="left" w:pos="855"/>
        </w:tabs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lang w:val="ru-RU"/>
        </w:rPr>
      </w:pPr>
      <w:r w:rsidRPr="002E4AE0">
        <w:rPr>
          <w:rFonts w:ascii="Times New Roman" w:hAnsi="Times New Roman" w:cs="Times New Roman"/>
          <w:noProof/>
          <w:color w:val="000000"/>
        </w:rPr>
        <w:t></w:t>
      </w:r>
      <w:r w:rsidRPr="002E4AE0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2E4AE0">
        <w:rPr>
          <w:rFonts w:ascii="Times New Roman" w:hAnsi="Times New Roman" w:cs="Times New Roman"/>
          <w:i/>
          <w:iCs/>
          <w:color w:val="000000"/>
          <w:lang w:val="ru-RU"/>
        </w:rPr>
        <w:t>находить</w:t>
      </w:r>
      <w:r w:rsidRPr="002E4AE0">
        <w:rPr>
          <w:rFonts w:ascii="Times New Roman" w:hAnsi="Times New Roman" w:cs="Times New Roman"/>
          <w:color w:val="000000"/>
          <w:lang w:val="ru-RU"/>
        </w:rPr>
        <w:t xml:space="preserve"> и </w:t>
      </w:r>
      <w:r w:rsidRPr="002E4AE0">
        <w:rPr>
          <w:rFonts w:ascii="Times New Roman" w:hAnsi="Times New Roman" w:cs="Times New Roman"/>
          <w:i/>
          <w:iCs/>
          <w:color w:val="000000"/>
          <w:lang w:val="ru-RU"/>
        </w:rPr>
        <w:t>исправлять</w:t>
      </w:r>
      <w:r w:rsidRPr="002E4AE0">
        <w:rPr>
          <w:rFonts w:ascii="Times New Roman" w:hAnsi="Times New Roman" w:cs="Times New Roman"/>
          <w:color w:val="000000"/>
          <w:lang w:val="ru-RU"/>
        </w:rPr>
        <w:t xml:space="preserve"> орфографические ошибки на изученные правила;</w:t>
      </w:r>
    </w:p>
    <w:p w:rsidR="00F366E9" w:rsidRPr="002E4AE0" w:rsidRDefault="00F366E9" w:rsidP="00447B43">
      <w:pPr>
        <w:pStyle w:val="ParagraphStyle"/>
        <w:tabs>
          <w:tab w:val="left" w:pos="855"/>
        </w:tabs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lang w:val="ru-RU"/>
        </w:rPr>
      </w:pPr>
      <w:r w:rsidRPr="002E4AE0">
        <w:rPr>
          <w:rFonts w:ascii="Times New Roman" w:hAnsi="Times New Roman" w:cs="Times New Roman"/>
          <w:noProof/>
          <w:color w:val="000000"/>
        </w:rPr>
        <w:t></w:t>
      </w:r>
      <w:r w:rsidRPr="002E4AE0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2E4AE0">
        <w:rPr>
          <w:rFonts w:ascii="Times New Roman" w:hAnsi="Times New Roman" w:cs="Times New Roman"/>
          <w:i/>
          <w:iCs/>
          <w:color w:val="000000"/>
          <w:lang w:val="ru-RU"/>
        </w:rPr>
        <w:t>находить</w:t>
      </w:r>
      <w:r w:rsidRPr="002E4AE0">
        <w:rPr>
          <w:rFonts w:ascii="Times New Roman" w:hAnsi="Times New Roman" w:cs="Times New Roman"/>
          <w:color w:val="000000"/>
          <w:lang w:val="ru-RU"/>
        </w:rPr>
        <w:t xml:space="preserve"> корень в группе однокоренных слов, </w:t>
      </w:r>
      <w:r w:rsidRPr="002E4AE0">
        <w:rPr>
          <w:rFonts w:ascii="Times New Roman" w:hAnsi="Times New Roman" w:cs="Times New Roman"/>
          <w:i/>
          <w:iCs/>
          <w:color w:val="000000"/>
          <w:lang w:val="ru-RU"/>
        </w:rPr>
        <w:t>видеть</w:t>
      </w:r>
      <w:r w:rsidRPr="002E4AE0">
        <w:rPr>
          <w:rFonts w:ascii="Times New Roman" w:hAnsi="Times New Roman" w:cs="Times New Roman"/>
          <w:color w:val="000000"/>
          <w:lang w:val="ru-RU"/>
        </w:rPr>
        <w:t xml:space="preserve"> в словах изученные суффиксы и приставки, образовывать слова с помощью этих суффиксов и приставок; </w:t>
      </w:r>
      <w:r w:rsidRPr="002E4AE0">
        <w:rPr>
          <w:rFonts w:ascii="Times New Roman" w:hAnsi="Times New Roman" w:cs="Times New Roman"/>
          <w:i/>
          <w:iCs/>
          <w:color w:val="000000"/>
          <w:lang w:val="ru-RU"/>
        </w:rPr>
        <w:t>видеть</w:t>
      </w:r>
      <w:r w:rsidRPr="002E4AE0">
        <w:rPr>
          <w:rFonts w:ascii="Times New Roman" w:hAnsi="Times New Roman" w:cs="Times New Roman"/>
          <w:color w:val="000000"/>
          <w:lang w:val="ru-RU"/>
        </w:rPr>
        <w:t xml:space="preserve"> и самостоятельно </w:t>
      </w:r>
      <w:r w:rsidRPr="002E4AE0">
        <w:rPr>
          <w:rFonts w:ascii="Times New Roman" w:hAnsi="Times New Roman" w:cs="Times New Roman"/>
          <w:i/>
          <w:iCs/>
          <w:color w:val="000000"/>
          <w:lang w:val="ru-RU"/>
        </w:rPr>
        <w:t>подбирать</w:t>
      </w:r>
      <w:r w:rsidRPr="002E4AE0">
        <w:rPr>
          <w:rFonts w:ascii="Times New Roman" w:hAnsi="Times New Roman" w:cs="Times New Roman"/>
          <w:color w:val="000000"/>
          <w:lang w:val="ru-RU"/>
        </w:rPr>
        <w:t xml:space="preserve"> однокоренные слова;</w:t>
      </w:r>
    </w:p>
    <w:p w:rsidR="00F366E9" w:rsidRPr="002E4AE0" w:rsidRDefault="00F366E9" w:rsidP="00447B43">
      <w:pPr>
        <w:pStyle w:val="ParagraphStyle"/>
        <w:tabs>
          <w:tab w:val="left" w:pos="855"/>
        </w:tabs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lang w:val="ru-RU"/>
        </w:rPr>
      </w:pPr>
      <w:r w:rsidRPr="002E4AE0">
        <w:rPr>
          <w:rFonts w:ascii="Times New Roman" w:hAnsi="Times New Roman" w:cs="Times New Roman"/>
          <w:noProof/>
          <w:color w:val="000000"/>
        </w:rPr>
        <w:t></w:t>
      </w:r>
      <w:r w:rsidRPr="002E4AE0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2E4AE0">
        <w:rPr>
          <w:rFonts w:ascii="Times New Roman" w:hAnsi="Times New Roman" w:cs="Times New Roman"/>
          <w:i/>
          <w:iCs/>
          <w:color w:val="000000"/>
          <w:lang w:val="ru-RU"/>
        </w:rPr>
        <w:t>обращать внимание</w:t>
      </w:r>
      <w:r w:rsidRPr="002E4AE0">
        <w:rPr>
          <w:rFonts w:ascii="Times New Roman" w:hAnsi="Times New Roman" w:cs="Times New Roman"/>
          <w:color w:val="000000"/>
          <w:lang w:val="ru-RU"/>
        </w:rPr>
        <w:t xml:space="preserve"> на особенности употребления слов;</w:t>
      </w:r>
    </w:p>
    <w:p w:rsidR="00F366E9" w:rsidRPr="002E4AE0" w:rsidRDefault="00F366E9" w:rsidP="00447B43">
      <w:pPr>
        <w:pStyle w:val="ParagraphStyle"/>
        <w:tabs>
          <w:tab w:val="left" w:pos="855"/>
        </w:tabs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lang w:val="ru-RU"/>
        </w:rPr>
      </w:pPr>
      <w:r w:rsidRPr="002E4AE0">
        <w:rPr>
          <w:rFonts w:ascii="Times New Roman" w:hAnsi="Times New Roman" w:cs="Times New Roman"/>
          <w:noProof/>
          <w:color w:val="000000"/>
        </w:rPr>
        <w:t></w:t>
      </w:r>
      <w:r w:rsidRPr="002E4AE0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2E4AE0">
        <w:rPr>
          <w:rFonts w:ascii="Times New Roman" w:hAnsi="Times New Roman" w:cs="Times New Roman"/>
          <w:i/>
          <w:iCs/>
          <w:color w:val="000000"/>
          <w:lang w:val="ru-RU"/>
        </w:rPr>
        <w:t>ставить вопросы</w:t>
      </w:r>
      <w:r w:rsidRPr="002E4AE0">
        <w:rPr>
          <w:rFonts w:ascii="Times New Roman" w:hAnsi="Times New Roman" w:cs="Times New Roman"/>
          <w:color w:val="000000"/>
          <w:lang w:val="ru-RU"/>
        </w:rPr>
        <w:t xml:space="preserve"> к словам в предложении; видеть слова, называющие, о ком или о чём говорится в предложении и что говорится;</w:t>
      </w:r>
    </w:p>
    <w:p w:rsidR="00F366E9" w:rsidRPr="002E4AE0" w:rsidRDefault="00F366E9" w:rsidP="00447B43">
      <w:pPr>
        <w:pStyle w:val="ParagraphStyle"/>
        <w:tabs>
          <w:tab w:val="left" w:pos="855"/>
        </w:tabs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lang w:val="ru-RU"/>
        </w:rPr>
      </w:pPr>
      <w:r w:rsidRPr="002E4AE0">
        <w:rPr>
          <w:rFonts w:ascii="Times New Roman" w:hAnsi="Times New Roman" w:cs="Times New Roman"/>
          <w:noProof/>
          <w:color w:val="000000"/>
        </w:rPr>
        <w:t></w:t>
      </w:r>
      <w:r w:rsidRPr="002E4AE0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2E4AE0">
        <w:rPr>
          <w:rFonts w:ascii="Times New Roman" w:hAnsi="Times New Roman" w:cs="Times New Roman"/>
          <w:i/>
          <w:iCs/>
          <w:color w:val="000000"/>
          <w:lang w:val="ru-RU"/>
        </w:rPr>
        <w:t>составлять</w:t>
      </w:r>
      <w:r w:rsidRPr="002E4AE0">
        <w:rPr>
          <w:rFonts w:ascii="Times New Roman" w:hAnsi="Times New Roman" w:cs="Times New Roman"/>
          <w:color w:val="000000"/>
          <w:lang w:val="ru-RU"/>
        </w:rPr>
        <w:t xml:space="preserve"> предложения из слов, предложения на заданную тему;</w:t>
      </w:r>
    </w:p>
    <w:p w:rsidR="00F366E9" w:rsidRPr="002E4AE0" w:rsidRDefault="00F366E9" w:rsidP="00447B43">
      <w:pPr>
        <w:pStyle w:val="ParagraphStyle"/>
        <w:tabs>
          <w:tab w:val="left" w:pos="855"/>
        </w:tabs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lang w:val="ru-RU"/>
        </w:rPr>
      </w:pPr>
      <w:r w:rsidRPr="002E4AE0">
        <w:rPr>
          <w:rFonts w:ascii="Times New Roman" w:hAnsi="Times New Roman" w:cs="Times New Roman"/>
          <w:noProof/>
          <w:color w:val="000000"/>
        </w:rPr>
        <w:t></w:t>
      </w:r>
      <w:r w:rsidRPr="002E4AE0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2E4AE0">
        <w:rPr>
          <w:rFonts w:ascii="Times New Roman" w:hAnsi="Times New Roman" w:cs="Times New Roman"/>
          <w:i/>
          <w:iCs/>
          <w:color w:val="000000"/>
          <w:lang w:val="ru-RU"/>
        </w:rPr>
        <w:t>предполагать</w:t>
      </w:r>
      <w:r w:rsidRPr="002E4AE0">
        <w:rPr>
          <w:rFonts w:ascii="Times New Roman" w:hAnsi="Times New Roman" w:cs="Times New Roman"/>
          <w:color w:val="000000"/>
          <w:lang w:val="ru-RU"/>
        </w:rPr>
        <w:t xml:space="preserve"> по заглавию, иллюстрации и ключевым словам содержание текста; </w:t>
      </w:r>
      <w:r w:rsidRPr="002E4AE0">
        <w:rPr>
          <w:rFonts w:ascii="Times New Roman" w:hAnsi="Times New Roman" w:cs="Times New Roman"/>
          <w:i/>
          <w:iCs/>
          <w:color w:val="000000"/>
          <w:lang w:val="ru-RU"/>
        </w:rPr>
        <w:t>отвечать</w:t>
      </w:r>
      <w:r w:rsidRPr="002E4AE0">
        <w:rPr>
          <w:rFonts w:ascii="Times New Roman" w:hAnsi="Times New Roman" w:cs="Times New Roman"/>
          <w:color w:val="000000"/>
          <w:lang w:val="ru-RU"/>
        </w:rPr>
        <w:t xml:space="preserve"> на вопросы учителя по ходу чтения и на вопросы ко всему тексту после его чтения; </w:t>
      </w:r>
      <w:r w:rsidRPr="002E4AE0">
        <w:rPr>
          <w:rFonts w:ascii="Times New Roman" w:hAnsi="Times New Roman" w:cs="Times New Roman"/>
          <w:i/>
          <w:iCs/>
          <w:color w:val="000000"/>
          <w:lang w:val="ru-RU"/>
        </w:rPr>
        <w:t>выбирать</w:t>
      </w:r>
      <w:r w:rsidRPr="002E4AE0">
        <w:rPr>
          <w:rFonts w:ascii="Times New Roman" w:hAnsi="Times New Roman" w:cs="Times New Roman"/>
          <w:color w:val="000000"/>
          <w:lang w:val="ru-RU"/>
        </w:rPr>
        <w:t xml:space="preserve"> подходящее заглавие к тексту из ряда данных;</w:t>
      </w:r>
    </w:p>
    <w:p w:rsidR="00F366E9" w:rsidRDefault="00F366E9" w:rsidP="00447B43">
      <w:pPr>
        <w:pStyle w:val="ParagraphStyle"/>
        <w:tabs>
          <w:tab w:val="left" w:pos="855"/>
        </w:tabs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lang w:val="ru-RU"/>
        </w:rPr>
      </w:pPr>
      <w:r w:rsidRPr="002E4AE0">
        <w:rPr>
          <w:rFonts w:ascii="Times New Roman" w:hAnsi="Times New Roman" w:cs="Times New Roman"/>
          <w:noProof/>
          <w:color w:val="000000"/>
        </w:rPr>
        <w:t></w:t>
      </w:r>
      <w:r w:rsidRPr="002E4AE0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2E4AE0">
        <w:rPr>
          <w:rFonts w:ascii="Times New Roman" w:hAnsi="Times New Roman" w:cs="Times New Roman"/>
          <w:i/>
          <w:iCs/>
          <w:color w:val="000000"/>
          <w:lang w:val="ru-RU"/>
        </w:rPr>
        <w:t>составлять</w:t>
      </w:r>
      <w:r w:rsidRPr="002E4AE0">
        <w:rPr>
          <w:rFonts w:ascii="Times New Roman" w:hAnsi="Times New Roman" w:cs="Times New Roman"/>
          <w:color w:val="000000"/>
          <w:lang w:val="ru-RU"/>
        </w:rPr>
        <w:t xml:space="preserve"> небольшой текст (4–5 предложений) по картинке или на заданную тему с помощью учителя и записывать его.</w:t>
      </w:r>
    </w:p>
    <w:p w:rsidR="00F366E9" w:rsidRPr="002E4AE0" w:rsidRDefault="00F366E9" w:rsidP="00447B43">
      <w:pPr>
        <w:pStyle w:val="ParagraphStyle"/>
        <w:spacing w:before="135" w:line="264" w:lineRule="auto"/>
        <w:jc w:val="center"/>
        <w:rPr>
          <w:rFonts w:ascii="Times New Roman" w:hAnsi="Times New Roman" w:cs="Times New Roman"/>
          <w:b/>
          <w:bCs/>
          <w:color w:val="000000"/>
          <w:lang w:val="ru-RU"/>
        </w:rPr>
      </w:pPr>
      <w:r w:rsidRPr="002E4AE0">
        <w:rPr>
          <w:rFonts w:ascii="Times New Roman" w:hAnsi="Times New Roman" w:cs="Times New Roman"/>
          <w:b/>
          <w:bCs/>
          <w:color w:val="000000"/>
          <w:lang w:val="ru-RU"/>
        </w:rPr>
        <w:t>Содержание учебного предмета</w:t>
      </w:r>
    </w:p>
    <w:p w:rsidR="00F366E9" w:rsidRPr="002E4AE0" w:rsidRDefault="00F366E9" w:rsidP="00447B43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2E4AE0">
        <w:rPr>
          <w:rFonts w:ascii="Times New Roman" w:hAnsi="Times New Roman"/>
          <w:b/>
          <w:sz w:val="24"/>
          <w:szCs w:val="24"/>
          <w:lang w:val="ru-RU"/>
        </w:rPr>
        <w:t>Вводный урок. (1ч)</w:t>
      </w:r>
    </w:p>
    <w:p w:rsidR="00F366E9" w:rsidRPr="002E4AE0" w:rsidRDefault="00F366E9" w:rsidP="00447B4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2E4AE0">
        <w:rPr>
          <w:rFonts w:ascii="Times New Roman" w:hAnsi="Times New Roman"/>
          <w:b/>
          <w:sz w:val="24"/>
          <w:szCs w:val="24"/>
          <w:lang w:val="ru-RU"/>
        </w:rPr>
        <w:t>Слово. (5 ч)</w:t>
      </w:r>
    </w:p>
    <w:p w:rsidR="00F366E9" w:rsidRPr="002E4AE0" w:rsidRDefault="00F366E9" w:rsidP="00447B4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E4AE0">
        <w:rPr>
          <w:rFonts w:ascii="Times New Roman" w:hAnsi="Times New Roman"/>
          <w:sz w:val="24"/>
          <w:szCs w:val="24"/>
          <w:lang w:val="ru-RU"/>
        </w:rPr>
        <w:t>Лексическое значение слова. Состав слова. «Опасные» места в словах русского языка.</w:t>
      </w:r>
    </w:p>
    <w:p w:rsidR="00F366E9" w:rsidRPr="002E4AE0" w:rsidRDefault="00F366E9" w:rsidP="00447B4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2E4AE0">
        <w:rPr>
          <w:rFonts w:ascii="Times New Roman" w:hAnsi="Times New Roman"/>
          <w:b/>
          <w:sz w:val="24"/>
          <w:szCs w:val="24"/>
          <w:lang w:val="ru-RU"/>
        </w:rPr>
        <w:t>Предложение.</w:t>
      </w:r>
      <w:r w:rsidRPr="002E4AE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E4AE0">
        <w:rPr>
          <w:rFonts w:ascii="Times New Roman" w:hAnsi="Times New Roman"/>
          <w:b/>
          <w:sz w:val="24"/>
          <w:szCs w:val="24"/>
          <w:lang w:val="ru-RU"/>
        </w:rPr>
        <w:t>(12 ч)</w:t>
      </w:r>
    </w:p>
    <w:p w:rsidR="00F366E9" w:rsidRPr="002E4AE0" w:rsidRDefault="00F366E9" w:rsidP="00447B4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E4AE0">
        <w:rPr>
          <w:rFonts w:ascii="Times New Roman" w:hAnsi="Times New Roman"/>
          <w:sz w:val="24"/>
          <w:szCs w:val="24"/>
          <w:lang w:val="ru-RU"/>
        </w:rPr>
        <w:t xml:space="preserve">Признаки  предложения  (предложение  состоит  из  слов,  выражает законченную мысль, произносится с повествовательной, вопросительной или восклицательной интонацией; слова в предложении связаны по смыслу). Умение членить сплошной текст на предложения (определять границы предложений на основе смысла и интонации, оформлять предложение  на  письме).  Конструирование  предложений  из  слов, наблюдение за порядком слов в предложениях.Нахождение в предложении слов, составляющих его грамматическую основу (без введения этого понятия): о ком или о чём говорится </w:t>
      </w:r>
    </w:p>
    <w:p w:rsidR="00F366E9" w:rsidRPr="002E4AE0" w:rsidRDefault="00F366E9" w:rsidP="00447B4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E4AE0">
        <w:rPr>
          <w:rFonts w:ascii="Times New Roman" w:hAnsi="Times New Roman"/>
          <w:sz w:val="24"/>
          <w:szCs w:val="24"/>
          <w:lang w:val="ru-RU"/>
        </w:rPr>
        <w:t xml:space="preserve">в предложении? Что говорится? Умение устанавливать связи между </w:t>
      </w:r>
    </w:p>
    <w:p w:rsidR="00F366E9" w:rsidRPr="002E4AE0" w:rsidRDefault="00F366E9" w:rsidP="00447B4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E4AE0">
        <w:rPr>
          <w:rFonts w:ascii="Times New Roman" w:hAnsi="Times New Roman"/>
          <w:sz w:val="24"/>
          <w:szCs w:val="24"/>
          <w:lang w:val="ru-RU"/>
        </w:rPr>
        <w:t>словами в предложениях с помощью вопросов, выделять из предложения пары слов, связанных при помощи вопроса.</w:t>
      </w:r>
    </w:p>
    <w:p w:rsidR="00F366E9" w:rsidRPr="002E4AE0" w:rsidRDefault="00F366E9" w:rsidP="00447B4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2E4AE0">
        <w:rPr>
          <w:rFonts w:ascii="Times New Roman" w:hAnsi="Times New Roman"/>
          <w:b/>
          <w:sz w:val="24"/>
          <w:szCs w:val="24"/>
          <w:lang w:val="ru-RU"/>
        </w:rPr>
        <w:t>Текст.</w:t>
      </w:r>
      <w:r w:rsidRPr="002E4AE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E4AE0">
        <w:rPr>
          <w:rFonts w:ascii="Times New Roman" w:hAnsi="Times New Roman"/>
          <w:b/>
          <w:sz w:val="24"/>
          <w:szCs w:val="24"/>
          <w:lang w:val="ru-RU"/>
        </w:rPr>
        <w:t>(12 ч)</w:t>
      </w:r>
    </w:p>
    <w:p w:rsidR="00F366E9" w:rsidRPr="002E4AE0" w:rsidRDefault="00F366E9" w:rsidP="00447B4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E4AE0">
        <w:rPr>
          <w:rFonts w:ascii="Times New Roman" w:hAnsi="Times New Roman"/>
          <w:sz w:val="24"/>
          <w:szCs w:val="24"/>
          <w:lang w:val="ru-RU"/>
        </w:rPr>
        <w:t>Понятие о тексте (текст состоит из предложений, предложения в тексте  связаны  по  смыслу;  по  заглавию  можно  определить,  о  чём будет говориться в тексте). Формирование  типа  правильной  читательской  деятельности  – умение  самостоятельно  осмысливать  текст  до  чтения  (с  помощью заглавия,  иллюстрации,  ключевых  слов),  во  время  чтения  (в  ходе постановки  вопросов  к  тексту,  прогнозирования  ответов  и  проверки себя по тексту, т.е. диалога с автором) и после чтения (в ходе ответов на вопросы к тексту в целом). Развитие умения находить в тексте главную мысль, соотносить её с заглавием; самостоятельно выбирать заглавие к тексту из ряда данных.</w:t>
      </w:r>
    </w:p>
    <w:p w:rsidR="00F366E9" w:rsidRPr="002E4AE0" w:rsidRDefault="00F366E9" w:rsidP="00447B4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2E4AE0">
        <w:rPr>
          <w:rFonts w:ascii="Times New Roman" w:hAnsi="Times New Roman"/>
          <w:b/>
          <w:sz w:val="24"/>
          <w:szCs w:val="24"/>
          <w:lang w:val="ru-RU"/>
        </w:rPr>
        <w:t>Слова, которые отвечают на вопросы кто? что?</w:t>
      </w:r>
      <w:r w:rsidRPr="002E4AE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E4AE0">
        <w:rPr>
          <w:rFonts w:ascii="Times New Roman" w:hAnsi="Times New Roman"/>
          <w:b/>
          <w:sz w:val="24"/>
          <w:szCs w:val="24"/>
          <w:lang w:val="ru-RU"/>
        </w:rPr>
        <w:t>(7 ч)</w:t>
      </w:r>
    </w:p>
    <w:p w:rsidR="00F366E9" w:rsidRPr="002E4AE0" w:rsidRDefault="00F366E9" w:rsidP="00447B43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2E4AE0">
        <w:rPr>
          <w:rFonts w:ascii="Times New Roman" w:hAnsi="Times New Roman"/>
          <w:b/>
          <w:sz w:val="24"/>
          <w:szCs w:val="24"/>
          <w:lang w:val="ru-RU"/>
        </w:rPr>
        <w:t>Слова, которые отвечают на вопросы какой? какая? какое? какие? (11ч)</w:t>
      </w:r>
    </w:p>
    <w:p w:rsidR="00F366E9" w:rsidRPr="002E4AE0" w:rsidRDefault="00F366E9" w:rsidP="00447B4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2E4AE0">
        <w:rPr>
          <w:rFonts w:ascii="Times New Roman" w:hAnsi="Times New Roman"/>
          <w:b/>
          <w:sz w:val="24"/>
          <w:szCs w:val="24"/>
          <w:lang w:val="ru-RU"/>
        </w:rPr>
        <w:t>Слова, которые отвечают на вопросы что делает? что делал? что сделал? (5 ч)</w:t>
      </w:r>
      <w:r w:rsidRPr="002E4AE0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F366E9" w:rsidRPr="002E4AE0" w:rsidRDefault="00F366E9" w:rsidP="00447B4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E4AE0">
        <w:rPr>
          <w:rFonts w:ascii="Times New Roman" w:hAnsi="Times New Roman"/>
          <w:sz w:val="24"/>
          <w:szCs w:val="24"/>
          <w:lang w:val="ru-RU"/>
        </w:rPr>
        <w:t xml:space="preserve">Развитие умения ставить вопросы к словам. </w:t>
      </w:r>
    </w:p>
    <w:p w:rsidR="00F366E9" w:rsidRPr="002E4AE0" w:rsidRDefault="00F366E9" w:rsidP="00447B43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2E4AE0">
        <w:rPr>
          <w:rFonts w:ascii="Times New Roman" w:hAnsi="Times New Roman"/>
          <w:b/>
          <w:sz w:val="24"/>
          <w:szCs w:val="24"/>
          <w:lang w:val="ru-RU"/>
        </w:rPr>
        <w:t>Связь слов в предложении. (8 ч)</w:t>
      </w:r>
    </w:p>
    <w:p w:rsidR="00F366E9" w:rsidRPr="002E4AE0" w:rsidRDefault="00F366E9" w:rsidP="00447B4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2E4AE0">
        <w:rPr>
          <w:rFonts w:ascii="Times New Roman" w:hAnsi="Times New Roman"/>
          <w:b/>
          <w:sz w:val="24"/>
          <w:szCs w:val="24"/>
          <w:lang w:val="ru-RU"/>
        </w:rPr>
        <w:t>Слова, к которым нельзя задать вопрос (9 ч)</w:t>
      </w:r>
      <w:r w:rsidRPr="002E4AE0">
        <w:rPr>
          <w:rFonts w:ascii="Times New Roman" w:hAnsi="Times New Roman"/>
          <w:sz w:val="24"/>
          <w:szCs w:val="24"/>
          <w:lang w:val="ru-RU"/>
        </w:rPr>
        <w:t xml:space="preserve"> (Предлоги; слова, выражающие чувства, но не называющие их – без введения понятия «междометие»).  Раздельное  написание  предлогов  с  другими  словами (орфограмма пробел);  умение  видеть  и  графически  </w:t>
      </w:r>
    </w:p>
    <w:p w:rsidR="00F366E9" w:rsidRPr="002E4AE0" w:rsidRDefault="00F366E9" w:rsidP="00447B4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E4AE0">
        <w:rPr>
          <w:rFonts w:ascii="Times New Roman" w:hAnsi="Times New Roman"/>
          <w:sz w:val="24"/>
          <w:szCs w:val="24"/>
          <w:lang w:val="ru-RU"/>
        </w:rPr>
        <w:t>обозначать  эту орфограмму.Наблюдение  над  лексическим  значением  слова,  над  тем,  что слово может иметь несколько значений, над прямым и переносным значением  слова  (без  введения  специальной  терминологии). Особенности словоупотребления, сочетаемости слов. Нахождение в тексте слов со сходным значением, с противоположным значением.</w:t>
      </w:r>
    </w:p>
    <w:p w:rsidR="00F366E9" w:rsidRPr="002E4AE0" w:rsidRDefault="00F366E9" w:rsidP="00447B4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2E4AE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E4AE0">
        <w:rPr>
          <w:rFonts w:ascii="Times New Roman" w:hAnsi="Times New Roman"/>
          <w:b/>
          <w:sz w:val="24"/>
          <w:szCs w:val="24"/>
          <w:lang w:val="ru-RU"/>
        </w:rPr>
        <w:t>Части слова, корень.</w:t>
      </w:r>
      <w:r w:rsidRPr="002E4AE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E4AE0">
        <w:rPr>
          <w:rFonts w:ascii="Times New Roman" w:hAnsi="Times New Roman"/>
          <w:b/>
          <w:sz w:val="24"/>
          <w:szCs w:val="24"/>
          <w:lang w:val="ru-RU"/>
        </w:rPr>
        <w:t>(3 ч)</w:t>
      </w:r>
      <w:r w:rsidRPr="002E4AE0">
        <w:rPr>
          <w:rFonts w:ascii="Times New Roman" w:hAnsi="Times New Roman"/>
          <w:sz w:val="24"/>
          <w:szCs w:val="24"/>
          <w:lang w:val="ru-RU"/>
        </w:rPr>
        <w:t xml:space="preserve">  (Определение), однокоренные слова (определение). Наблюдение над лексическим значением однокоренных слов, над единообразием написания корня в однокоренных словах.Умение подбирать однокоренные слова. </w:t>
      </w:r>
    </w:p>
    <w:p w:rsidR="00F366E9" w:rsidRPr="002E4AE0" w:rsidRDefault="00F366E9" w:rsidP="00447B4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2E4AE0">
        <w:rPr>
          <w:rFonts w:ascii="Times New Roman" w:hAnsi="Times New Roman"/>
          <w:b/>
          <w:sz w:val="24"/>
          <w:szCs w:val="24"/>
          <w:lang w:val="ru-RU"/>
        </w:rPr>
        <w:t>Части слова, суффикс.</w:t>
      </w:r>
      <w:r w:rsidRPr="002E4AE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E4AE0">
        <w:rPr>
          <w:rFonts w:ascii="Times New Roman" w:hAnsi="Times New Roman"/>
          <w:b/>
          <w:sz w:val="24"/>
          <w:szCs w:val="24"/>
          <w:lang w:val="ru-RU"/>
        </w:rPr>
        <w:t>(4 ч)</w:t>
      </w:r>
      <w:r w:rsidRPr="002E4AE0">
        <w:rPr>
          <w:rFonts w:ascii="Times New Roman" w:hAnsi="Times New Roman"/>
          <w:sz w:val="24"/>
          <w:szCs w:val="24"/>
          <w:lang w:val="ru-RU"/>
        </w:rPr>
        <w:t xml:space="preserve"> (Определение). Суффиксы ок, ик, ушк, юшк, онок, ёнок, ат, ят, тель, ищ, их значения. Умение видеть эти суффиксы в словах, образовывать слова с данными суффиксами (на материале существительных мужского рода с нулевым окончанием).</w:t>
      </w:r>
    </w:p>
    <w:p w:rsidR="00F366E9" w:rsidRPr="008379C0" w:rsidRDefault="00F366E9" w:rsidP="00447B4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2E4AE0">
        <w:rPr>
          <w:rFonts w:ascii="Times New Roman" w:hAnsi="Times New Roman"/>
          <w:b/>
          <w:sz w:val="24"/>
          <w:szCs w:val="24"/>
          <w:lang w:val="ru-RU"/>
        </w:rPr>
        <w:t>Части слова, приставка.</w:t>
      </w:r>
      <w:r w:rsidRPr="002E4AE0">
        <w:rPr>
          <w:rFonts w:ascii="Times New Roman" w:hAnsi="Times New Roman"/>
          <w:sz w:val="24"/>
          <w:szCs w:val="24"/>
          <w:lang w:val="ru-RU"/>
        </w:rPr>
        <w:t xml:space="preserve">  </w:t>
      </w:r>
      <w:r w:rsidRPr="002E4AE0">
        <w:rPr>
          <w:rFonts w:ascii="Times New Roman" w:hAnsi="Times New Roman"/>
          <w:b/>
          <w:sz w:val="24"/>
          <w:szCs w:val="24"/>
          <w:lang w:val="ru-RU"/>
        </w:rPr>
        <w:t>(5 ч)</w:t>
      </w:r>
      <w:r w:rsidRPr="002E4AE0">
        <w:rPr>
          <w:rFonts w:ascii="Times New Roman" w:hAnsi="Times New Roman"/>
          <w:sz w:val="24"/>
          <w:szCs w:val="24"/>
          <w:lang w:val="ru-RU"/>
        </w:rPr>
        <w:t xml:space="preserve"> (Определение).  Образование  слов  с  приставками  (на материале глаголов движения типа летел, полетел, улетел, прилетел и т.п.), наблюдение над ролью приставки в слове. Разграничение приставок и предлогов с, на, за, до, по, про, от и т.п. </w:t>
      </w:r>
    </w:p>
    <w:p w:rsidR="00F366E9" w:rsidRPr="002E4AE0" w:rsidRDefault="00F366E9" w:rsidP="00447B43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2E4AE0">
        <w:rPr>
          <w:rFonts w:ascii="Times New Roman" w:hAnsi="Times New Roman"/>
          <w:b/>
          <w:sz w:val="24"/>
          <w:szCs w:val="24"/>
          <w:lang w:val="ru-RU"/>
        </w:rPr>
        <w:t>Алфавит. Написание большой буквы в словах. (13 ч)</w:t>
      </w:r>
    </w:p>
    <w:p w:rsidR="00F366E9" w:rsidRPr="002E4AE0" w:rsidRDefault="00F366E9" w:rsidP="00447B4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E4AE0">
        <w:rPr>
          <w:rFonts w:ascii="Times New Roman" w:hAnsi="Times New Roman"/>
          <w:sz w:val="24"/>
          <w:szCs w:val="24"/>
          <w:lang w:val="ru-RU"/>
        </w:rPr>
        <w:t xml:space="preserve">Знание букв в алфавитном порядке, умение правильно называть буквы. Практическая значимость знания алфавита. Орфография. Большая буква в именах, отчествах, фамилиях людей, кличках животных, географических названиях. </w:t>
      </w:r>
    </w:p>
    <w:p w:rsidR="00F366E9" w:rsidRPr="002E4AE0" w:rsidRDefault="00F366E9" w:rsidP="00447B43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2E4AE0">
        <w:rPr>
          <w:rFonts w:ascii="Times New Roman" w:hAnsi="Times New Roman"/>
          <w:b/>
          <w:sz w:val="24"/>
          <w:szCs w:val="24"/>
          <w:lang w:val="ru-RU"/>
        </w:rPr>
        <w:t>Правописание буквосочетаний жи – ши, ча –ща, чу – щу. (14 ч)</w:t>
      </w:r>
    </w:p>
    <w:p w:rsidR="00F366E9" w:rsidRPr="002E4AE0" w:rsidRDefault="00F366E9" w:rsidP="00447B4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E4AE0">
        <w:rPr>
          <w:rFonts w:ascii="Times New Roman" w:hAnsi="Times New Roman"/>
          <w:sz w:val="24"/>
          <w:szCs w:val="24"/>
          <w:lang w:val="ru-RU"/>
        </w:rPr>
        <w:t>Наблюдение над  несоответствием  произношения  и  написания  слов.  Умение слышать и видеть в словах «опасные» места: место после мягкого согласного, после звуков и букв ж, ш, ч, щ. Орфограмма. Знакомство с орфограммами: буквы и, у, а после букв шипящих ж, ш, ч, щ.</w:t>
      </w:r>
    </w:p>
    <w:p w:rsidR="00F366E9" w:rsidRPr="002E4AE0" w:rsidRDefault="00F366E9" w:rsidP="00447B43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2E4AE0">
        <w:rPr>
          <w:rFonts w:ascii="Times New Roman" w:hAnsi="Times New Roman"/>
          <w:b/>
          <w:sz w:val="24"/>
          <w:szCs w:val="24"/>
          <w:lang w:val="ru-RU"/>
        </w:rPr>
        <w:t>Правописание букв Ь и Ъ. (15 ч)</w:t>
      </w:r>
    </w:p>
    <w:p w:rsidR="00F366E9" w:rsidRPr="002E4AE0" w:rsidRDefault="00F366E9" w:rsidP="00447B4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E4AE0">
        <w:rPr>
          <w:rFonts w:ascii="Times New Roman" w:hAnsi="Times New Roman"/>
          <w:sz w:val="24"/>
          <w:szCs w:val="24"/>
          <w:lang w:val="ru-RU"/>
        </w:rPr>
        <w:t xml:space="preserve">Наблюдение над  несоответствием  произношения  и  написания  слов.  Умение слышать и видеть в словах «опасные» места: гласные в безударных слогах; согласные на конце слова, звук [й’] после согласных перед гласными. Орфограмма. Знакомство с орфограммами: обозначение мягкости согласных на письме с помощью букв е, ё, и, ю, я;  ь  для  обозначения  мягкости согласных  на  конце  и  в  середине </w:t>
      </w:r>
    </w:p>
    <w:p w:rsidR="00F366E9" w:rsidRPr="002E4AE0" w:rsidRDefault="00F366E9" w:rsidP="00447B4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E4AE0">
        <w:rPr>
          <w:rFonts w:ascii="Times New Roman" w:hAnsi="Times New Roman"/>
          <w:sz w:val="24"/>
          <w:szCs w:val="24"/>
          <w:lang w:val="ru-RU"/>
        </w:rPr>
        <w:t>слова;  ь и ъ разделительные.</w:t>
      </w:r>
    </w:p>
    <w:p w:rsidR="00F366E9" w:rsidRPr="002E4AE0" w:rsidRDefault="00F366E9" w:rsidP="00447B43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2E4AE0">
        <w:rPr>
          <w:rFonts w:ascii="Times New Roman" w:hAnsi="Times New Roman"/>
          <w:b/>
          <w:sz w:val="24"/>
          <w:szCs w:val="24"/>
          <w:lang w:val="ru-RU"/>
        </w:rPr>
        <w:t>Безударные гласные в корне. (12 ч)</w:t>
      </w:r>
    </w:p>
    <w:p w:rsidR="00F366E9" w:rsidRPr="002E4AE0" w:rsidRDefault="00F366E9" w:rsidP="00447B43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2E4AE0">
        <w:rPr>
          <w:rFonts w:ascii="Times New Roman" w:hAnsi="Times New Roman"/>
          <w:b/>
          <w:sz w:val="24"/>
          <w:szCs w:val="24"/>
          <w:lang w:val="ru-RU"/>
        </w:rPr>
        <w:t>Правописание звонких и глухих согласных в конце слова. (13 ч)</w:t>
      </w:r>
    </w:p>
    <w:p w:rsidR="00F366E9" w:rsidRPr="002E4AE0" w:rsidRDefault="00F366E9" w:rsidP="00447B4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2E4AE0">
        <w:rPr>
          <w:rFonts w:ascii="Times New Roman" w:hAnsi="Times New Roman"/>
          <w:sz w:val="24"/>
          <w:szCs w:val="24"/>
          <w:lang w:val="ru-RU"/>
        </w:rPr>
        <w:t>Развитие  умений  видеть  орфограммы  в  словах,  писать  слова  с этими орфограммами, графически обозначать орфограмму и условия выбора.</w:t>
      </w:r>
    </w:p>
    <w:p w:rsidR="00F366E9" w:rsidRPr="002E4AE0" w:rsidRDefault="00F366E9" w:rsidP="00447B43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2E4AE0">
        <w:rPr>
          <w:rFonts w:ascii="Times New Roman" w:hAnsi="Times New Roman"/>
          <w:b/>
          <w:sz w:val="24"/>
          <w:szCs w:val="24"/>
          <w:lang w:val="ru-RU"/>
        </w:rPr>
        <w:t>Повторение. (14 ч)</w:t>
      </w:r>
    </w:p>
    <w:p w:rsidR="00F366E9" w:rsidRPr="002E4AE0" w:rsidRDefault="00F366E9" w:rsidP="00447B4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E4AE0">
        <w:rPr>
          <w:rFonts w:ascii="Times New Roman" w:hAnsi="Times New Roman"/>
          <w:sz w:val="24"/>
          <w:szCs w:val="24"/>
          <w:lang w:val="ru-RU"/>
        </w:rPr>
        <w:t>Развитие речи осуществляется на каждом уроке русского языка при  изучении  программного  материала  и  ведётся  в  нескольких направлениях:</w:t>
      </w:r>
    </w:p>
    <w:p w:rsidR="00F366E9" w:rsidRPr="002E4AE0" w:rsidRDefault="00F366E9" w:rsidP="00447B4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E4AE0">
        <w:rPr>
          <w:rFonts w:ascii="Times New Roman" w:hAnsi="Times New Roman"/>
          <w:sz w:val="24"/>
          <w:szCs w:val="24"/>
          <w:lang w:val="ru-RU"/>
        </w:rPr>
        <w:t>1) обогащение словарного запаса детей – количественное (в ходе образования слов с помощью суффиксов и приставок) и качественное (уточнение и разъяснение лексического значения слов);</w:t>
      </w:r>
    </w:p>
    <w:p w:rsidR="00F366E9" w:rsidRPr="002E4AE0" w:rsidRDefault="00F366E9" w:rsidP="00447B4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E4AE0">
        <w:rPr>
          <w:rFonts w:ascii="Times New Roman" w:hAnsi="Times New Roman"/>
          <w:sz w:val="24"/>
          <w:szCs w:val="24"/>
          <w:lang w:val="ru-RU"/>
        </w:rPr>
        <w:t xml:space="preserve">2) развитие грамматического строя речи (анализ и конструирование предложений, словосочетаний); </w:t>
      </w:r>
    </w:p>
    <w:p w:rsidR="00F366E9" w:rsidRPr="002E4AE0" w:rsidRDefault="00F366E9" w:rsidP="00447B4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E4AE0">
        <w:rPr>
          <w:rFonts w:ascii="Times New Roman" w:hAnsi="Times New Roman"/>
          <w:sz w:val="24"/>
          <w:szCs w:val="24"/>
          <w:lang w:val="ru-RU"/>
        </w:rPr>
        <w:t>3) развитие связной устной речи (ответы на вопросы, составление предложений и небольших текстов), письменной речи (составление и  запись  предложений,  небольших  текстов  из  5–6  предложений, свободные  диктанты,  письменные  изложения  с  предварительной подготовкой);</w:t>
      </w:r>
    </w:p>
    <w:p w:rsidR="00F366E9" w:rsidRPr="002E4AE0" w:rsidRDefault="00F366E9" w:rsidP="00447B4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E4AE0">
        <w:rPr>
          <w:rFonts w:ascii="Times New Roman" w:hAnsi="Times New Roman"/>
          <w:sz w:val="24"/>
          <w:szCs w:val="24"/>
          <w:lang w:val="ru-RU"/>
        </w:rPr>
        <w:t>4) обучение правильному произношению слов, ударению, интонированию.</w:t>
      </w:r>
    </w:p>
    <w:p w:rsidR="00F366E9" w:rsidRPr="002E4AE0" w:rsidRDefault="00F366E9" w:rsidP="00447B4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E4AE0">
        <w:rPr>
          <w:rFonts w:ascii="Times New Roman" w:hAnsi="Times New Roman"/>
          <w:sz w:val="24"/>
          <w:szCs w:val="24"/>
          <w:lang w:val="ru-RU"/>
        </w:rPr>
        <w:t xml:space="preserve">Каллиграфия.  Закрепление  навыка  начертания  букв  и  соединений,  гигиенических  навыков  письма.  Совершенствование  навыка письма в одну линейку. </w:t>
      </w:r>
    </w:p>
    <w:p w:rsidR="00F366E9" w:rsidRDefault="00F366E9" w:rsidP="00447B43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2E4AE0">
        <w:rPr>
          <w:rFonts w:ascii="Times New Roman" w:hAnsi="Times New Roman"/>
          <w:b/>
          <w:sz w:val="24"/>
          <w:szCs w:val="24"/>
          <w:lang w:val="ru-RU"/>
        </w:rPr>
        <w:t>Резервные уроки (7 ч).</w:t>
      </w:r>
    </w:p>
    <w:p w:rsidR="00F366E9" w:rsidRDefault="00F366E9" w:rsidP="00447B43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F366E9" w:rsidRPr="00BF1DE4" w:rsidRDefault="00F366E9" w:rsidP="00447B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BF1DE4">
        <w:rPr>
          <w:rFonts w:ascii="Times New Roman" w:hAnsi="Times New Roman"/>
          <w:b/>
          <w:sz w:val="24"/>
          <w:szCs w:val="24"/>
          <w:lang w:val="ru-RU"/>
        </w:rPr>
        <w:t>Критерии и нормы оценки знаний, умений, навыков учащихся применительно к различным формам</w:t>
      </w:r>
    </w:p>
    <w:p w:rsidR="00F366E9" w:rsidRPr="00BF1DE4" w:rsidRDefault="00F366E9" w:rsidP="00447B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BF1DE4">
        <w:rPr>
          <w:rFonts w:ascii="Times New Roman" w:hAnsi="Times New Roman"/>
          <w:b/>
          <w:sz w:val="24"/>
          <w:szCs w:val="24"/>
          <w:lang w:val="ru-RU"/>
        </w:rPr>
        <w:t>контроля знаний.</w:t>
      </w:r>
    </w:p>
    <w:p w:rsidR="00F366E9" w:rsidRPr="00BF1DE4" w:rsidRDefault="00F366E9" w:rsidP="00447B43">
      <w:pPr>
        <w:spacing w:after="0" w:line="240" w:lineRule="auto"/>
        <w:ind w:firstLine="360"/>
        <w:rPr>
          <w:rFonts w:ascii="Times New Roman" w:hAnsi="Times New Roman"/>
          <w:sz w:val="24"/>
          <w:szCs w:val="24"/>
          <w:lang w:val="ru-RU"/>
        </w:rPr>
      </w:pPr>
      <w:r w:rsidRPr="00BF1DE4">
        <w:rPr>
          <w:rFonts w:ascii="Times New Roman" w:hAnsi="Times New Roman"/>
          <w:sz w:val="24"/>
          <w:szCs w:val="24"/>
          <w:lang w:val="ru-RU"/>
        </w:rPr>
        <w:t>Федеральный государственный образовательный стандарт содержит чёткие требования к системе оценки достижения планируемых результатов</w:t>
      </w:r>
      <w:r>
        <w:rPr>
          <w:rFonts w:ascii="Times New Roman" w:hAnsi="Times New Roman"/>
          <w:sz w:val="24"/>
          <w:szCs w:val="24"/>
          <w:lang w:val="ru-RU"/>
        </w:rPr>
        <w:t>.</w:t>
      </w:r>
      <w:r w:rsidRPr="00BF1DE4">
        <w:rPr>
          <w:rFonts w:ascii="Times New Roman" w:hAnsi="Times New Roman"/>
          <w:sz w:val="24"/>
          <w:szCs w:val="24"/>
          <w:lang w:val="ru-RU"/>
        </w:rPr>
        <w:t xml:space="preserve"> В соответствии с ними система оценки должна: </w:t>
      </w:r>
    </w:p>
    <w:p w:rsidR="00F366E9" w:rsidRPr="00BF1DE4" w:rsidRDefault="00F366E9" w:rsidP="00447B43">
      <w:pPr>
        <w:spacing w:after="0" w:line="240" w:lineRule="auto"/>
        <w:ind w:firstLine="360"/>
        <w:rPr>
          <w:rFonts w:ascii="Times New Roman" w:hAnsi="Times New Roman"/>
          <w:sz w:val="24"/>
          <w:szCs w:val="24"/>
          <w:lang w:val="ru-RU"/>
        </w:rPr>
      </w:pPr>
      <w:r w:rsidRPr="00BF1DE4">
        <w:rPr>
          <w:rFonts w:ascii="Times New Roman" w:hAnsi="Times New Roman"/>
          <w:sz w:val="24"/>
          <w:szCs w:val="24"/>
          <w:lang w:val="ru-RU"/>
        </w:rPr>
        <w:t xml:space="preserve">1. Фиксировать цели оценочной деятельности: </w:t>
      </w:r>
    </w:p>
    <w:p w:rsidR="00F366E9" w:rsidRPr="00BF1DE4" w:rsidRDefault="00F366E9" w:rsidP="00447B43">
      <w:pPr>
        <w:spacing w:after="0" w:line="240" w:lineRule="auto"/>
        <w:ind w:left="1620" w:hanging="540"/>
        <w:rPr>
          <w:rFonts w:ascii="Times New Roman" w:hAnsi="Times New Roman"/>
          <w:sz w:val="24"/>
          <w:szCs w:val="24"/>
          <w:lang w:val="ru-RU"/>
        </w:rPr>
      </w:pPr>
      <w:r w:rsidRPr="00BF1DE4">
        <w:rPr>
          <w:rFonts w:ascii="Times New Roman" w:hAnsi="Times New Roman"/>
          <w:sz w:val="24"/>
          <w:szCs w:val="24"/>
          <w:lang w:val="ru-RU"/>
        </w:rPr>
        <w:t xml:space="preserve">а) ориентировать на достижение результата </w:t>
      </w:r>
    </w:p>
    <w:p w:rsidR="00F366E9" w:rsidRPr="00BF1DE4" w:rsidRDefault="00F366E9" w:rsidP="00447B43">
      <w:pPr>
        <w:numPr>
          <w:ilvl w:val="0"/>
          <w:numId w:val="7"/>
        </w:numPr>
        <w:suppressAutoHyphens/>
        <w:autoSpaceDE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BF1DE4">
        <w:rPr>
          <w:rFonts w:ascii="Times New Roman" w:hAnsi="Times New Roman"/>
          <w:sz w:val="24"/>
          <w:szCs w:val="24"/>
          <w:lang w:val="ru-RU"/>
        </w:rPr>
        <w:t>духовно-нравственного развития и воспитания (личностные результаты),</w:t>
      </w:r>
    </w:p>
    <w:p w:rsidR="00F366E9" w:rsidRPr="00BF1DE4" w:rsidRDefault="00F366E9" w:rsidP="00447B43">
      <w:pPr>
        <w:numPr>
          <w:ilvl w:val="0"/>
          <w:numId w:val="7"/>
        </w:numPr>
        <w:suppressAutoHyphens/>
        <w:autoSpaceDE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BF1DE4">
        <w:rPr>
          <w:rFonts w:ascii="Times New Roman" w:hAnsi="Times New Roman"/>
          <w:sz w:val="24"/>
          <w:szCs w:val="24"/>
          <w:lang w:val="ru-RU"/>
        </w:rPr>
        <w:t>формирования универсальных учебных действий (метапредметные результаты),</w:t>
      </w:r>
    </w:p>
    <w:p w:rsidR="00F366E9" w:rsidRPr="00BF1DE4" w:rsidRDefault="00F366E9" w:rsidP="00447B43">
      <w:pPr>
        <w:numPr>
          <w:ilvl w:val="0"/>
          <w:numId w:val="7"/>
        </w:numPr>
        <w:suppressAutoHyphens/>
        <w:autoSpaceDE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BF1DE4">
        <w:rPr>
          <w:rFonts w:ascii="Times New Roman" w:hAnsi="Times New Roman"/>
          <w:sz w:val="24"/>
          <w:szCs w:val="24"/>
          <w:lang w:val="ru-RU"/>
        </w:rPr>
        <w:t>освоения содержания учебных предметов (предметные результаты);</w:t>
      </w:r>
    </w:p>
    <w:p w:rsidR="00F366E9" w:rsidRPr="00BF1DE4" w:rsidRDefault="00F366E9" w:rsidP="00447B43">
      <w:pPr>
        <w:spacing w:after="0" w:line="240" w:lineRule="auto"/>
        <w:ind w:left="1620" w:hanging="540"/>
        <w:rPr>
          <w:rFonts w:ascii="Times New Roman" w:hAnsi="Times New Roman"/>
          <w:sz w:val="24"/>
          <w:szCs w:val="24"/>
          <w:lang w:val="ru-RU"/>
        </w:rPr>
      </w:pPr>
      <w:r w:rsidRPr="00BF1DE4">
        <w:rPr>
          <w:rFonts w:ascii="Times New Roman" w:hAnsi="Times New Roman"/>
          <w:sz w:val="24"/>
          <w:szCs w:val="24"/>
          <w:lang w:val="ru-RU"/>
        </w:rPr>
        <w:t>б) обеспечивать комплексный подход к оценке всех перечисленных результатов образования (предметных, метапредметных и личностных);</w:t>
      </w:r>
    </w:p>
    <w:p w:rsidR="00F366E9" w:rsidRPr="00BF1DE4" w:rsidRDefault="00F366E9" w:rsidP="00447B43">
      <w:pPr>
        <w:spacing w:after="0" w:line="240" w:lineRule="auto"/>
        <w:ind w:left="1620" w:hanging="540"/>
        <w:rPr>
          <w:rFonts w:ascii="Times New Roman" w:hAnsi="Times New Roman"/>
          <w:sz w:val="24"/>
          <w:szCs w:val="24"/>
          <w:lang w:val="ru-RU"/>
        </w:rPr>
      </w:pPr>
      <w:r w:rsidRPr="00BF1DE4">
        <w:rPr>
          <w:rFonts w:ascii="Times New Roman" w:hAnsi="Times New Roman"/>
          <w:sz w:val="24"/>
          <w:szCs w:val="24"/>
          <w:lang w:val="ru-RU"/>
        </w:rPr>
        <w:t xml:space="preserve">в) обеспечить возможность регулирования системы образования на основании полученной информации о достижении планируемых результатов; иными словами − возможность принятия педагогических мер для улучшения и совершенствования процессов образования в каждом классе, в школе, в региональной и федеральной системах образования. </w:t>
      </w:r>
    </w:p>
    <w:p w:rsidR="00F366E9" w:rsidRPr="00BF1DE4" w:rsidRDefault="00F366E9" w:rsidP="00447B43">
      <w:pPr>
        <w:spacing w:after="0" w:line="240" w:lineRule="auto"/>
        <w:ind w:firstLine="360"/>
        <w:rPr>
          <w:rFonts w:ascii="Times New Roman" w:hAnsi="Times New Roman"/>
          <w:sz w:val="24"/>
          <w:szCs w:val="24"/>
          <w:lang w:val="ru-RU"/>
        </w:rPr>
      </w:pPr>
      <w:r w:rsidRPr="00BF1DE4">
        <w:rPr>
          <w:rFonts w:ascii="Times New Roman" w:hAnsi="Times New Roman"/>
          <w:sz w:val="24"/>
          <w:szCs w:val="24"/>
          <w:lang w:val="ru-RU"/>
        </w:rPr>
        <w:t>2. Фиксировать критерии, процедуры, инструменты оценки и формы представления её результатов.</w:t>
      </w:r>
    </w:p>
    <w:p w:rsidR="00F366E9" w:rsidRPr="00BF1DE4" w:rsidRDefault="00F366E9" w:rsidP="00447B43">
      <w:pPr>
        <w:spacing w:after="0" w:line="240" w:lineRule="auto"/>
        <w:ind w:firstLine="360"/>
        <w:rPr>
          <w:rFonts w:ascii="Times New Roman" w:hAnsi="Times New Roman"/>
          <w:sz w:val="24"/>
          <w:szCs w:val="24"/>
          <w:lang w:val="ru-RU"/>
        </w:rPr>
      </w:pPr>
      <w:r w:rsidRPr="00BF1DE4">
        <w:rPr>
          <w:rFonts w:ascii="Times New Roman" w:hAnsi="Times New Roman"/>
          <w:sz w:val="24"/>
          <w:szCs w:val="24"/>
          <w:lang w:val="ru-RU"/>
        </w:rPr>
        <w:t xml:space="preserve">3. Фиксировать условия и границы применения системы оценки. </w:t>
      </w:r>
    </w:p>
    <w:p w:rsidR="00F366E9" w:rsidRPr="00BF1DE4" w:rsidRDefault="00F366E9" w:rsidP="00447B43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F366E9" w:rsidRPr="00BF1DE4" w:rsidRDefault="00F366E9" w:rsidP="00447B43">
      <w:pPr>
        <w:pStyle w:val="Style1"/>
        <w:tabs>
          <w:tab w:val="left" w:pos="720"/>
          <w:tab w:val="left" w:pos="1080"/>
          <w:tab w:val="left" w:pos="1260"/>
        </w:tabs>
      </w:pPr>
      <w:r w:rsidRPr="00BF1DE4">
        <w:tab/>
        <w:t xml:space="preserve">Приоритетными в диагностике (контрольные работы и т.п.) становятся не репродуктивные задания (на воспроизведение информации), а продуктивные задания (задачи) по применению знаний и умений, предполагающие создание учеником в ходе решения своего информационного продукта: вывода, оценки и т.п. </w:t>
      </w:r>
    </w:p>
    <w:p w:rsidR="00F366E9" w:rsidRPr="00BF1DE4" w:rsidRDefault="00F366E9" w:rsidP="00447B43">
      <w:pPr>
        <w:pStyle w:val="Style1"/>
        <w:tabs>
          <w:tab w:val="left" w:pos="720"/>
          <w:tab w:val="left" w:pos="1080"/>
          <w:tab w:val="left" w:pos="1260"/>
        </w:tabs>
        <w:ind w:firstLine="360"/>
      </w:pPr>
      <w:r w:rsidRPr="00BF1DE4">
        <w:t xml:space="preserve">Помимо привычных предметных контрольных работ необходимо проводить метапредметные диагностические работы, составленные из компетентностных заданий, требующих от ученика не только познавательных, но и регулятивных и коммуникативных действий). </w:t>
      </w:r>
    </w:p>
    <w:p w:rsidR="00F366E9" w:rsidRPr="00BF1DE4" w:rsidRDefault="00F366E9" w:rsidP="00447B43">
      <w:pPr>
        <w:pStyle w:val="Style1"/>
        <w:tabs>
          <w:tab w:val="left" w:pos="720"/>
          <w:tab w:val="left" w:pos="1080"/>
          <w:tab w:val="left" w:pos="1260"/>
        </w:tabs>
        <w:ind w:firstLine="360"/>
      </w:pPr>
      <w:r w:rsidRPr="00BF1DE4">
        <w:t xml:space="preserve">Привычная форма письменной контрольной работы теперь дополняется такими новыми формами контроля результатов, как: </w:t>
      </w:r>
    </w:p>
    <w:p w:rsidR="00F366E9" w:rsidRPr="00BF1DE4" w:rsidRDefault="00F366E9" w:rsidP="00447B43">
      <w:pPr>
        <w:pStyle w:val="Style1"/>
        <w:numPr>
          <w:ilvl w:val="0"/>
          <w:numId w:val="6"/>
        </w:numPr>
        <w:tabs>
          <w:tab w:val="left" w:pos="-180"/>
        </w:tabs>
      </w:pPr>
      <w:r w:rsidRPr="00BF1DE4">
        <w:t xml:space="preserve">целенаправленное наблюдение (фиксация проявляемых ученикам действий и качеств по заданным параметрам), </w:t>
      </w:r>
    </w:p>
    <w:p w:rsidR="00F366E9" w:rsidRPr="00BF1DE4" w:rsidRDefault="00F366E9" w:rsidP="00447B43">
      <w:pPr>
        <w:pStyle w:val="Style1"/>
        <w:numPr>
          <w:ilvl w:val="0"/>
          <w:numId w:val="6"/>
        </w:numPr>
        <w:tabs>
          <w:tab w:val="left" w:pos="1260"/>
        </w:tabs>
      </w:pPr>
      <w:r w:rsidRPr="00BF1DE4">
        <w:t xml:space="preserve">самооценка ученика по принятым формам (например, лист с вопросами по саморефлексии конкретной деятельности), </w:t>
      </w:r>
    </w:p>
    <w:p w:rsidR="00F366E9" w:rsidRPr="00BF1DE4" w:rsidRDefault="00F366E9" w:rsidP="00447B43">
      <w:pPr>
        <w:pStyle w:val="Style1"/>
        <w:numPr>
          <w:ilvl w:val="0"/>
          <w:numId w:val="6"/>
        </w:numPr>
        <w:tabs>
          <w:tab w:val="left" w:pos="1260"/>
        </w:tabs>
      </w:pPr>
      <w:r w:rsidRPr="00BF1DE4">
        <w:t>результаты учебных проектов,</w:t>
      </w:r>
    </w:p>
    <w:p w:rsidR="00F366E9" w:rsidRPr="00BF1DE4" w:rsidRDefault="00F366E9" w:rsidP="00447B43">
      <w:pPr>
        <w:pStyle w:val="Style1"/>
        <w:numPr>
          <w:ilvl w:val="0"/>
          <w:numId w:val="6"/>
        </w:numPr>
        <w:tabs>
          <w:tab w:val="left" w:pos="1260"/>
        </w:tabs>
      </w:pPr>
      <w:r w:rsidRPr="00BF1DE4">
        <w:t xml:space="preserve">результаты разнообразных внеучебных и внешкольных работ, достижений учеников. </w:t>
      </w:r>
    </w:p>
    <w:p w:rsidR="00F366E9" w:rsidRPr="00BF1DE4" w:rsidRDefault="00F366E9" w:rsidP="00447B43">
      <w:pPr>
        <w:spacing w:after="0" w:line="240" w:lineRule="auto"/>
        <w:ind w:firstLine="360"/>
        <w:rPr>
          <w:rFonts w:ascii="Times New Roman" w:hAnsi="Times New Roman"/>
          <w:sz w:val="24"/>
          <w:szCs w:val="24"/>
          <w:lang w:val="ru-RU"/>
        </w:rPr>
      </w:pPr>
    </w:p>
    <w:p w:rsidR="00F366E9" w:rsidRPr="00BF1DE4" w:rsidRDefault="00F366E9" w:rsidP="00447B43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BF1DE4">
        <w:rPr>
          <w:rFonts w:ascii="Times New Roman" w:hAnsi="Times New Roman"/>
          <w:sz w:val="24"/>
          <w:szCs w:val="24"/>
          <w:lang w:val="ru-RU"/>
        </w:rPr>
        <w:t>Система оценки результатов ФГОС в ОС «Школа 2100»</w:t>
      </w:r>
    </w:p>
    <w:p w:rsidR="00F366E9" w:rsidRPr="00BF1DE4" w:rsidRDefault="00F366E9" w:rsidP="00447B43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F366E9" w:rsidRPr="00BF1DE4" w:rsidRDefault="00F366E9" w:rsidP="00447B43">
      <w:pPr>
        <w:pStyle w:val="BodyText"/>
        <w:ind w:firstLine="360"/>
        <w:jc w:val="left"/>
      </w:pPr>
      <w:r w:rsidRPr="00BF1DE4">
        <w:t xml:space="preserve">1-е правило. ЧТО ОЦЕНИВАЕМ? Оцениваем результаты </w:t>
      </w:r>
      <w:r w:rsidRPr="00BF1DE4">
        <w:t xml:space="preserve"> предметные, метапредметные и личностные. </w:t>
      </w:r>
    </w:p>
    <w:p w:rsidR="00F366E9" w:rsidRPr="00BF1DE4" w:rsidRDefault="00F366E9" w:rsidP="00447B43">
      <w:pPr>
        <w:spacing w:after="0" w:line="240" w:lineRule="auto"/>
        <w:ind w:firstLine="180"/>
        <w:rPr>
          <w:rFonts w:ascii="Times New Roman" w:hAnsi="Times New Roman"/>
          <w:sz w:val="24"/>
          <w:szCs w:val="24"/>
          <w:lang w:val="ru-RU"/>
        </w:rPr>
      </w:pPr>
      <w:r w:rsidRPr="00BF1DE4">
        <w:rPr>
          <w:rFonts w:ascii="Times New Roman" w:hAnsi="Times New Roman"/>
          <w:sz w:val="24"/>
          <w:szCs w:val="24"/>
          <w:lang w:val="ru-RU"/>
        </w:rPr>
        <w:t xml:space="preserve">Результаты ученика </w:t>
      </w:r>
      <w:r w:rsidRPr="00BF1DE4">
        <w:rPr>
          <w:rFonts w:ascii="Times New Roman" w:hAnsi="Times New Roman"/>
          <w:sz w:val="24"/>
          <w:szCs w:val="24"/>
        </w:rPr>
        <w:t></w:t>
      </w:r>
      <w:r w:rsidRPr="00BF1DE4">
        <w:rPr>
          <w:rFonts w:ascii="Times New Roman" w:hAnsi="Times New Roman"/>
          <w:sz w:val="24"/>
          <w:szCs w:val="24"/>
          <w:lang w:val="ru-RU"/>
        </w:rPr>
        <w:t xml:space="preserve"> это действия (умения) по использованию знаний в ходе решения задач (личностных, метапредметных, предметных). Отдельные действия, прежде всего успешные, достойны оценки (словесной характеристики), а решение полноценной задачи – оценки и отметки (знака фиксации в определённой системе). </w:t>
      </w:r>
    </w:p>
    <w:p w:rsidR="00F366E9" w:rsidRPr="00BF1DE4" w:rsidRDefault="00F366E9" w:rsidP="00447B43">
      <w:pPr>
        <w:spacing w:after="0" w:line="240" w:lineRule="auto"/>
        <w:ind w:firstLine="180"/>
        <w:rPr>
          <w:rFonts w:ascii="Times New Roman" w:hAnsi="Times New Roman"/>
          <w:sz w:val="24"/>
          <w:szCs w:val="24"/>
          <w:lang w:val="ru-RU"/>
        </w:rPr>
      </w:pPr>
      <w:r w:rsidRPr="00BF1DE4">
        <w:rPr>
          <w:rFonts w:ascii="Times New Roman" w:hAnsi="Times New Roman"/>
          <w:sz w:val="24"/>
          <w:szCs w:val="24"/>
          <w:lang w:val="ru-RU"/>
        </w:rPr>
        <w:t xml:space="preserve">Результаты учителя (образовательного учреждения) – это разница между результатами учеников (личностными, метапредметными и предметными) в начале обучения (входная диагностика) и в конце обучения (выходная диагностика). Прирост результатов означает, что учителю и школе в целом удалось создать образовательную среду, обеспечивающую развитие учеников. Отрицательный результат сравнения означает, что не удалось создать условия (образовательную среду) для успешного развития возможностей учеников. </w:t>
      </w:r>
    </w:p>
    <w:p w:rsidR="00F366E9" w:rsidRPr="00BF1DE4" w:rsidRDefault="00F366E9" w:rsidP="00447B43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F366E9" w:rsidRPr="00BF1DE4" w:rsidRDefault="00F366E9" w:rsidP="00447B43">
      <w:pPr>
        <w:spacing w:after="0" w:line="240" w:lineRule="auto"/>
        <w:ind w:firstLine="360"/>
        <w:rPr>
          <w:rFonts w:ascii="Times New Roman" w:hAnsi="Times New Roman"/>
          <w:sz w:val="24"/>
          <w:szCs w:val="24"/>
          <w:lang w:val="ru-RU"/>
        </w:rPr>
      </w:pPr>
      <w:r w:rsidRPr="00BF1DE4">
        <w:rPr>
          <w:rFonts w:ascii="Times New Roman" w:hAnsi="Times New Roman"/>
          <w:sz w:val="24"/>
          <w:szCs w:val="24"/>
          <w:lang w:val="ru-RU"/>
        </w:rPr>
        <w:t xml:space="preserve">2-е правило. КТО ОЦЕНИВАЕТ? Учитель и ученик вместе определяют оценку и отметку. </w:t>
      </w:r>
    </w:p>
    <w:tbl>
      <w:tblPr>
        <w:tblW w:w="0" w:type="auto"/>
        <w:tblLayout w:type="fixed"/>
        <w:tblLook w:val="0000"/>
      </w:tblPr>
      <w:tblGrid>
        <w:gridCol w:w="4968"/>
        <w:gridCol w:w="4603"/>
      </w:tblGrid>
      <w:tr w:rsidR="00F366E9" w:rsidRPr="00F12141" w:rsidTr="001B06E3">
        <w:tc>
          <w:tcPr>
            <w:tcW w:w="4968" w:type="dxa"/>
          </w:tcPr>
          <w:p w:rsidR="00F366E9" w:rsidRPr="00BF1DE4" w:rsidRDefault="00F366E9" w:rsidP="001B06E3">
            <w:pPr>
              <w:pStyle w:val="21"/>
              <w:snapToGrid w:val="0"/>
              <w:ind w:left="540" w:hanging="540"/>
              <w:jc w:val="left"/>
            </w:pPr>
            <w:r w:rsidRPr="00BF1DE4">
              <w:t xml:space="preserve">На уроке ученик сам оценивает свой результат выполнения задания по «Алгоритму самооценки» и, если требуется, определяет отметку, когда показывает выполненное задание. Учитель имеет право скорректировать оценки и отметку, если докажет, что ученик завысил или занизил их. </w:t>
            </w:r>
          </w:p>
        </w:tc>
        <w:tc>
          <w:tcPr>
            <w:tcW w:w="4603" w:type="dxa"/>
            <w:tcBorders>
              <w:left w:val="single" w:sz="4" w:space="0" w:color="000000"/>
            </w:tcBorders>
          </w:tcPr>
          <w:p w:rsidR="00F366E9" w:rsidRPr="00F73CE5" w:rsidRDefault="00F366E9" w:rsidP="001B06E3">
            <w:pPr>
              <w:snapToGrid w:val="0"/>
              <w:spacing w:after="0" w:line="240" w:lineRule="auto"/>
              <w:ind w:firstLine="36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73CE5">
              <w:rPr>
                <w:rFonts w:ascii="Times New Roman" w:hAnsi="Times New Roman"/>
                <w:sz w:val="24"/>
                <w:szCs w:val="24"/>
                <w:lang w:val="ru-RU"/>
              </w:rPr>
              <w:t>После уроков за письменные задания оценку и отметку определяет учитель. Ученик имеет право изменить эту оценку и отметку, если докажет (используя алгоритм самооценивания), что она завышена или занижена.</w:t>
            </w:r>
          </w:p>
        </w:tc>
      </w:tr>
    </w:tbl>
    <w:p w:rsidR="00F366E9" w:rsidRPr="00BF1DE4" w:rsidRDefault="00F366E9" w:rsidP="00447B43">
      <w:pPr>
        <w:spacing w:after="0" w:line="240" w:lineRule="auto"/>
        <w:ind w:firstLine="360"/>
        <w:rPr>
          <w:rFonts w:ascii="Times New Roman" w:hAnsi="Times New Roman"/>
          <w:sz w:val="24"/>
          <w:szCs w:val="24"/>
          <w:lang w:val="ru-RU"/>
        </w:rPr>
      </w:pPr>
      <w:r w:rsidRPr="00BF1DE4">
        <w:rPr>
          <w:rFonts w:ascii="Times New Roman" w:hAnsi="Times New Roman"/>
          <w:sz w:val="24"/>
          <w:szCs w:val="24"/>
          <w:lang w:val="ru-RU"/>
        </w:rPr>
        <w:t>Алгоритм самооценки (основные вопросы после выполнения задания)</w:t>
      </w:r>
    </w:p>
    <w:p w:rsidR="00F366E9" w:rsidRPr="00BF1DE4" w:rsidRDefault="00F366E9" w:rsidP="00447B43">
      <w:pPr>
        <w:spacing w:after="0" w:line="240" w:lineRule="auto"/>
        <w:ind w:firstLine="360"/>
        <w:rPr>
          <w:rFonts w:ascii="Times New Roman" w:hAnsi="Times New Roman"/>
          <w:sz w:val="24"/>
          <w:szCs w:val="24"/>
          <w:lang w:val="ru-RU"/>
        </w:rPr>
      </w:pPr>
      <w:r w:rsidRPr="00BF1DE4">
        <w:rPr>
          <w:rFonts w:ascii="Times New Roman" w:hAnsi="Times New Roman"/>
          <w:sz w:val="24"/>
          <w:szCs w:val="24"/>
          <w:lang w:val="ru-RU"/>
        </w:rPr>
        <w:t xml:space="preserve">1. Какова была цель задания (задачи)? </w:t>
      </w:r>
    </w:p>
    <w:p w:rsidR="00F366E9" w:rsidRPr="00BF1DE4" w:rsidRDefault="00F366E9" w:rsidP="00447B43">
      <w:pPr>
        <w:spacing w:after="0" w:line="240" w:lineRule="auto"/>
        <w:ind w:firstLine="360"/>
        <w:rPr>
          <w:rFonts w:ascii="Times New Roman" w:hAnsi="Times New Roman"/>
          <w:sz w:val="24"/>
          <w:szCs w:val="24"/>
          <w:lang w:val="ru-RU"/>
        </w:rPr>
      </w:pPr>
      <w:r w:rsidRPr="00BF1DE4">
        <w:rPr>
          <w:rFonts w:ascii="Times New Roman" w:hAnsi="Times New Roman"/>
          <w:sz w:val="24"/>
          <w:szCs w:val="24"/>
          <w:lang w:val="ru-RU"/>
        </w:rPr>
        <w:t xml:space="preserve">2. Удалось получить результат (решение, ответ)? </w:t>
      </w:r>
    </w:p>
    <w:p w:rsidR="00F366E9" w:rsidRPr="00BF1DE4" w:rsidRDefault="00F366E9" w:rsidP="00447B43">
      <w:pPr>
        <w:spacing w:after="0" w:line="240" w:lineRule="auto"/>
        <w:ind w:firstLine="360"/>
        <w:rPr>
          <w:rFonts w:ascii="Times New Roman" w:hAnsi="Times New Roman"/>
          <w:sz w:val="24"/>
          <w:szCs w:val="24"/>
          <w:lang w:val="ru-RU"/>
        </w:rPr>
      </w:pPr>
      <w:r w:rsidRPr="00BF1DE4">
        <w:rPr>
          <w:rFonts w:ascii="Times New Roman" w:hAnsi="Times New Roman"/>
          <w:sz w:val="24"/>
          <w:szCs w:val="24"/>
          <w:lang w:val="ru-RU"/>
        </w:rPr>
        <w:t>3. Правильно или с ошибкой?</w:t>
      </w:r>
    </w:p>
    <w:p w:rsidR="00F366E9" w:rsidRPr="00BF1DE4" w:rsidRDefault="00F366E9" w:rsidP="00447B43">
      <w:pPr>
        <w:spacing w:after="0" w:line="240" w:lineRule="auto"/>
        <w:ind w:firstLine="360"/>
        <w:rPr>
          <w:rFonts w:ascii="Times New Roman" w:hAnsi="Times New Roman"/>
          <w:sz w:val="24"/>
          <w:szCs w:val="24"/>
          <w:lang w:val="ru-RU"/>
        </w:rPr>
      </w:pPr>
      <w:r w:rsidRPr="00BF1DE4">
        <w:rPr>
          <w:rFonts w:ascii="Times New Roman" w:hAnsi="Times New Roman"/>
          <w:sz w:val="24"/>
          <w:szCs w:val="24"/>
          <w:lang w:val="ru-RU"/>
        </w:rPr>
        <w:t xml:space="preserve">4. Самостоятельно или с чьей-то помощью? </w:t>
      </w:r>
    </w:p>
    <w:p w:rsidR="00F366E9" w:rsidRPr="00BF1DE4" w:rsidRDefault="00F366E9" w:rsidP="00447B43">
      <w:pPr>
        <w:spacing w:after="0" w:line="240" w:lineRule="auto"/>
        <w:ind w:firstLine="360"/>
        <w:rPr>
          <w:rFonts w:ascii="Times New Roman" w:hAnsi="Times New Roman"/>
          <w:sz w:val="24"/>
          <w:szCs w:val="24"/>
          <w:lang w:val="ru-RU"/>
        </w:rPr>
      </w:pPr>
    </w:p>
    <w:p w:rsidR="00F366E9" w:rsidRPr="00BF1DE4" w:rsidRDefault="00F366E9" w:rsidP="00447B43">
      <w:pPr>
        <w:pStyle w:val="BodyText"/>
        <w:ind w:firstLine="180"/>
        <w:jc w:val="left"/>
      </w:pPr>
      <w:r w:rsidRPr="00BF1DE4">
        <w:t xml:space="preserve">3-е правило. СКОЛЬКО СТАВИТЬ ОТМЕТОК? По числу решённых задач. </w:t>
      </w:r>
    </w:p>
    <w:p w:rsidR="00F366E9" w:rsidRPr="00BF1DE4" w:rsidRDefault="00F366E9" w:rsidP="00447B43">
      <w:pPr>
        <w:pStyle w:val="BodyText"/>
        <w:ind w:firstLine="180"/>
        <w:jc w:val="left"/>
      </w:pPr>
      <w:r w:rsidRPr="00BF1DE4">
        <w:t>За каждую учебную задачу или группу заданий (задач), показывающую овладение конкретным действием (умением), определяется и по возможности ставится отдельная отметка.</w:t>
      </w:r>
    </w:p>
    <w:p w:rsidR="00F366E9" w:rsidRPr="00BF1DE4" w:rsidRDefault="00F366E9" w:rsidP="00447B43">
      <w:pPr>
        <w:pStyle w:val="BodyText"/>
        <w:ind w:firstLine="180"/>
        <w:jc w:val="left"/>
      </w:pPr>
    </w:p>
    <w:p w:rsidR="00F366E9" w:rsidRPr="00BF1DE4" w:rsidRDefault="00F366E9" w:rsidP="00447B43">
      <w:pPr>
        <w:pStyle w:val="BodyText"/>
        <w:ind w:firstLine="180"/>
        <w:jc w:val="left"/>
      </w:pPr>
      <w:r w:rsidRPr="00BF1DE4">
        <w:t>4-е правило. ГДЕ НАКАПЛИВАТЬ ОЦЕНКИ И ОТМЕТКИ? В таблицах образовательных результатов (предметных, метапредметных, личностных) и в «Портфеле достижений».</w:t>
      </w:r>
    </w:p>
    <w:p w:rsidR="00F366E9" w:rsidRPr="00BF1DE4" w:rsidRDefault="00F366E9" w:rsidP="00447B43">
      <w:pPr>
        <w:pStyle w:val="BodyText"/>
        <w:ind w:firstLine="360"/>
        <w:jc w:val="left"/>
      </w:pPr>
      <w:r w:rsidRPr="00BF1DE4">
        <w:t>Таблицы образовательных результатов – составляются из перечня действий (умений), которыми должен и может овладеть ученик.</w:t>
      </w:r>
    </w:p>
    <w:p w:rsidR="00F366E9" w:rsidRPr="00BF1DE4" w:rsidRDefault="00F366E9" w:rsidP="00447B43">
      <w:pPr>
        <w:pStyle w:val="BodyText"/>
        <w:ind w:firstLine="360"/>
        <w:jc w:val="left"/>
      </w:pPr>
      <w:r w:rsidRPr="00BF1DE4">
        <w:t>Таблицы размещаются в дневнике школьника и в рабочем журнале учителя (в бумажном и электронном вариантах). В них выставляются отметки (баллы или проценты) в графу того действия (умения), которое было основным в ходе решения конкретной задачи. Необходимы три группы таблиц:</w:t>
      </w:r>
    </w:p>
    <w:p w:rsidR="00F366E9" w:rsidRPr="00BF1DE4" w:rsidRDefault="00F366E9" w:rsidP="00447B43">
      <w:pPr>
        <w:pStyle w:val="BodyText"/>
        <w:ind w:firstLine="360"/>
        <w:jc w:val="left"/>
      </w:pPr>
      <w:r w:rsidRPr="00BF1DE4">
        <w:t xml:space="preserve">таблицы ПРЕДМЕТНЫХ результатов; </w:t>
      </w:r>
    </w:p>
    <w:p w:rsidR="00F366E9" w:rsidRPr="00BF1DE4" w:rsidRDefault="00F366E9" w:rsidP="00447B43">
      <w:pPr>
        <w:pStyle w:val="BodyText"/>
        <w:ind w:firstLine="360"/>
        <w:jc w:val="left"/>
      </w:pPr>
      <w:r w:rsidRPr="00BF1DE4">
        <w:t>таблицы МЕТАПРЕДМЕТНЫХ результатов;</w:t>
      </w:r>
    </w:p>
    <w:p w:rsidR="00F366E9" w:rsidRPr="00BF1DE4" w:rsidRDefault="00F366E9" w:rsidP="00447B43">
      <w:pPr>
        <w:pStyle w:val="BodyText"/>
        <w:ind w:firstLine="360"/>
        <w:jc w:val="left"/>
      </w:pPr>
      <w:r w:rsidRPr="00BF1DE4">
        <w:t>таблицы ЛИЧНОСТНЫХ неперсонифицированных результатов по классу. Она заполняется на основании не подписанных учениками диагностических работ. Результаты фиксируются в процентах по классу в целом, а не по каждому отдельному ученику.</w:t>
      </w:r>
    </w:p>
    <w:p w:rsidR="00F366E9" w:rsidRPr="00BF1DE4" w:rsidRDefault="00F366E9" w:rsidP="00447B43">
      <w:pPr>
        <w:pStyle w:val="BodyText"/>
        <w:ind w:firstLine="360"/>
        <w:jc w:val="left"/>
      </w:pPr>
      <w:r w:rsidRPr="00BF1DE4">
        <w:t xml:space="preserve">Отметки заносятся в таблицы результатов: </w:t>
      </w:r>
    </w:p>
    <w:p w:rsidR="00F366E9" w:rsidRPr="00BF1DE4" w:rsidRDefault="00F366E9" w:rsidP="00447B43">
      <w:pPr>
        <w:pStyle w:val="BodyText"/>
        <w:ind w:firstLine="360"/>
        <w:jc w:val="left"/>
      </w:pPr>
      <w:r w:rsidRPr="00BF1DE4">
        <w:t xml:space="preserve">Обязательно (минимум): </w:t>
      </w:r>
    </w:p>
    <w:p w:rsidR="00F366E9" w:rsidRPr="00BF1DE4" w:rsidRDefault="00F366E9" w:rsidP="00447B43">
      <w:pPr>
        <w:pStyle w:val="BodyText"/>
        <w:numPr>
          <w:ilvl w:val="0"/>
          <w:numId w:val="3"/>
        </w:numPr>
        <w:jc w:val="left"/>
      </w:pPr>
      <w:r w:rsidRPr="00BF1DE4">
        <w:t>за метапредметные и личностные неперсонифицированные диагностические работы (один раз в год – обязательно),</w:t>
      </w:r>
    </w:p>
    <w:p w:rsidR="00F366E9" w:rsidRPr="00BF1DE4" w:rsidRDefault="00F366E9" w:rsidP="00447B43">
      <w:pPr>
        <w:pStyle w:val="BodyText"/>
        <w:numPr>
          <w:ilvl w:val="0"/>
          <w:numId w:val="3"/>
        </w:numPr>
        <w:jc w:val="left"/>
      </w:pPr>
      <w:r w:rsidRPr="00BF1DE4">
        <w:t>за предметные контрольные работы (один раз в четверть – обязательно).</w:t>
      </w:r>
    </w:p>
    <w:p w:rsidR="00F366E9" w:rsidRPr="00BF1DE4" w:rsidRDefault="00F366E9" w:rsidP="00447B43">
      <w:pPr>
        <w:pStyle w:val="BodyText"/>
        <w:ind w:firstLine="360"/>
        <w:jc w:val="left"/>
      </w:pPr>
      <w:r w:rsidRPr="00BF1DE4">
        <w:t>По желанию и возможностям учителя (максимум):</w:t>
      </w:r>
    </w:p>
    <w:p w:rsidR="00F366E9" w:rsidRPr="00BF1DE4" w:rsidRDefault="00F366E9" w:rsidP="00447B43">
      <w:pPr>
        <w:pStyle w:val="BodyText"/>
        <w:numPr>
          <w:ilvl w:val="0"/>
          <w:numId w:val="4"/>
        </w:numPr>
        <w:jc w:val="left"/>
      </w:pPr>
      <w:r w:rsidRPr="00BF1DE4">
        <w:t xml:space="preserve">за любые другие задания (письменные или устные) – от урока к уроку по решению учителя и образовательного учреждения. </w:t>
      </w:r>
    </w:p>
    <w:p w:rsidR="00F366E9" w:rsidRPr="00BF1DE4" w:rsidRDefault="00F366E9" w:rsidP="00447B43">
      <w:pPr>
        <w:spacing w:after="0" w:line="240" w:lineRule="auto"/>
        <w:ind w:firstLine="360"/>
        <w:rPr>
          <w:rFonts w:ascii="Times New Roman" w:hAnsi="Times New Roman"/>
          <w:sz w:val="24"/>
          <w:szCs w:val="24"/>
          <w:lang w:val="ru-RU"/>
        </w:rPr>
      </w:pPr>
      <w:r w:rsidRPr="00BF1DE4">
        <w:rPr>
          <w:rFonts w:ascii="Times New Roman" w:hAnsi="Times New Roman"/>
          <w:sz w:val="24"/>
          <w:szCs w:val="24"/>
          <w:lang w:val="ru-RU"/>
        </w:rPr>
        <w:t xml:space="preserve">«Портфель достижений ученика» – это сборник работ и результатов, которые показывают усилия, прогресс и достижения ученика в разных областях (учёба, творчество, общение, здоровье, полезный людям труд и т.д.), а также самоанализ учеником своих текущих достижений и недостатков, позволяющих самому определять цели своего дальнейшего развития. </w:t>
      </w:r>
    </w:p>
    <w:p w:rsidR="00F366E9" w:rsidRPr="00BF1DE4" w:rsidRDefault="00F366E9" w:rsidP="00447B43">
      <w:pPr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  <w:r w:rsidRPr="00BF1DE4">
        <w:rPr>
          <w:rFonts w:ascii="Times New Roman" w:hAnsi="Times New Roman"/>
          <w:sz w:val="24"/>
          <w:szCs w:val="24"/>
        </w:rPr>
        <w:t xml:space="preserve">Основные разделы «Портфеля достижений»: </w:t>
      </w:r>
    </w:p>
    <w:p w:rsidR="00F366E9" w:rsidRPr="00BF1DE4" w:rsidRDefault="00F366E9" w:rsidP="00447B43">
      <w:pPr>
        <w:numPr>
          <w:ilvl w:val="0"/>
          <w:numId w:val="4"/>
        </w:numPr>
        <w:suppressAutoHyphens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BF1DE4">
        <w:rPr>
          <w:rFonts w:ascii="Times New Roman" w:hAnsi="Times New Roman"/>
          <w:sz w:val="24"/>
          <w:szCs w:val="24"/>
          <w:lang w:val="ru-RU"/>
        </w:rPr>
        <w:t>показатели предметных результатов (контрольные работы, данные из таблиц результатов, выборки проектных, творческих и других работ по разным предметам);</w:t>
      </w:r>
    </w:p>
    <w:p w:rsidR="00F366E9" w:rsidRPr="00BF1DE4" w:rsidRDefault="00F366E9" w:rsidP="00447B43">
      <w:pPr>
        <w:numPr>
          <w:ilvl w:val="0"/>
          <w:numId w:val="4"/>
        </w:num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BF1DE4">
        <w:rPr>
          <w:rFonts w:ascii="Times New Roman" w:hAnsi="Times New Roman"/>
          <w:sz w:val="24"/>
          <w:szCs w:val="24"/>
        </w:rPr>
        <w:t>показатели метапредметных результатов;</w:t>
      </w:r>
    </w:p>
    <w:p w:rsidR="00F366E9" w:rsidRPr="00BF1DE4" w:rsidRDefault="00F366E9" w:rsidP="00447B43">
      <w:pPr>
        <w:numPr>
          <w:ilvl w:val="0"/>
          <w:numId w:val="4"/>
        </w:numPr>
        <w:suppressAutoHyphens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BF1DE4">
        <w:rPr>
          <w:rFonts w:ascii="Times New Roman" w:hAnsi="Times New Roman"/>
          <w:sz w:val="24"/>
          <w:szCs w:val="24"/>
          <w:lang w:val="ru-RU"/>
        </w:rPr>
        <w:t xml:space="preserve">показатели личностных результатов (прежде всего во внеучебной деятельности). </w:t>
      </w:r>
    </w:p>
    <w:p w:rsidR="00F366E9" w:rsidRPr="00BF1DE4" w:rsidRDefault="00F366E9" w:rsidP="00447B43">
      <w:pPr>
        <w:spacing w:after="0" w:line="240" w:lineRule="auto"/>
        <w:ind w:left="540"/>
        <w:rPr>
          <w:rFonts w:ascii="Times New Roman" w:hAnsi="Times New Roman"/>
          <w:sz w:val="24"/>
          <w:szCs w:val="24"/>
          <w:lang w:val="ru-RU"/>
        </w:rPr>
      </w:pPr>
      <w:r w:rsidRPr="00BF1DE4">
        <w:rPr>
          <w:rFonts w:ascii="Times New Roman" w:hAnsi="Times New Roman"/>
          <w:sz w:val="24"/>
          <w:szCs w:val="24"/>
          <w:lang w:val="ru-RU"/>
        </w:rPr>
        <w:t xml:space="preserve">Пополнять «Портфель достижений» и оценивать его материалы должен прежде всего ученик. Учитель же примерно раз в четверть пополняет лишь небольшую обязательную часть (после контрольных работ), а в остальном </w:t>
      </w:r>
      <w:r w:rsidRPr="00BF1DE4">
        <w:rPr>
          <w:rFonts w:ascii="Times New Roman" w:hAnsi="Times New Roman"/>
          <w:sz w:val="24"/>
          <w:szCs w:val="24"/>
        </w:rPr>
        <w:t></w:t>
      </w:r>
      <w:r w:rsidRPr="00BF1DE4">
        <w:rPr>
          <w:rFonts w:ascii="Times New Roman" w:hAnsi="Times New Roman"/>
          <w:sz w:val="24"/>
          <w:szCs w:val="24"/>
          <w:lang w:val="ru-RU"/>
        </w:rPr>
        <w:t xml:space="preserve"> обучает ученика порядку пополнения портфеля основным набором материалов и их оцениванию по качественной шкале: «нормально», «хорошо», «почти отлично», «отлично», «превосходно» (подробнее см. правила 6, 7). </w:t>
      </w:r>
    </w:p>
    <w:p w:rsidR="00F366E9" w:rsidRPr="00BF1DE4" w:rsidRDefault="00F366E9" w:rsidP="00447B43">
      <w:pPr>
        <w:spacing w:after="0" w:line="240" w:lineRule="auto"/>
        <w:ind w:left="2160" w:hanging="720"/>
        <w:rPr>
          <w:rFonts w:ascii="Times New Roman" w:hAnsi="Times New Roman"/>
          <w:sz w:val="24"/>
          <w:szCs w:val="24"/>
          <w:lang w:val="ru-RU"/>
        </w:rPr>
      </w:pPr>
    </w:p>
    <w:p w:rsidR="00F366E9" w:rsidRPr="00BF1DE4" w:rsidRDefault="00F366E9" w:rsidP="00447B43">
      <w:pPr>
        <w:pStyle w:val="BodyText"/>
        <w:ind w:firstLine="180"/>
        <w:jc w:val="left"/>
      </w:pPr>
    </w:p>
    <w:p w:rsidR="00F366E9" w:rsidRPr="00BF1DE4" w:rsidRDefault="00F366E9" w:rsidP="00447B43">
      <w:pPr>
        <w:pStyle w:val="BodyText"/>
        <w:ind w:firstLine="180"/>
        <w:jc w:val="left"/>
      </w:pPr>
      <w:r w:rsidRPr="00BF1DE4">
        <w:t xml:space="preserve">5-е правило. КОГДА СТАВИТЬ ОТМЕТКИ? Текущие – по желанию, за тематические проверочные работы – обязательно. </w:t>
      </w:r>
    </w:p>
    <w:p w:rsidR="00F366E9" w:rsidRPr="00BF1DE4" w:rsidRDefault="00F366E9" w:rsidP="00447B43">
      <w:pPr>
        <w:spacing w:after="0" w:line="240" w:lineRule="auto"/>
        <w:ind w:firstLine="180"/>
        <w:rPr>
          <w:rFonts w:ascii="Times New Roman" w:hAnsi="Times New Roman"/>
          <w:sz w:val="24"/>
          <w:szCs w:val="24"/>
          <w:lang w:val="ru-RU"/>
        </w:rPr>
      </w:pPr>
      <w:r w:rsidRPr="00BF1DE4">
        <w:rPr>
          <w:rFonts w:ascii="Times New Roman" w:hAnsi="Times New Roman"/>
          <w:sz w:val="24"/>
          <w:szCs w:val="24"/>
          <w:lang w:val="ru-RU"/>
        </w:rPr>
        <w:t>За задачи, решённые при изучении новой темы, отметка ставится только по желанию ученика, так как он ещё овладевает умениями и знаниями темы и имеет право на ошибку.</w:t>
      </w:r>
    </w:p>
    <w:p w:rsidR="00F366E9" w:rsidRPr="00BF1DE4" w:rsidRDefault="00F366E9" w:rsidP="00447B43">
      <w:pPr>
        <w:spacing w:after="0" w:line="240" w:lineRule="auto"/>
        <w:ind w:firstLine="180"/>
        <w:rPr>
          <w:rFonts w:ascii="Times New Roman" w:hAnsi="Times New Roman"/>
          <w:sz w:val="24"/>
          <w:szCs w:val="24"/>
          <w:lang w:val="ru-RU"/>
        </w:rPr>
      </w:pPr>
      <w:r w:rsidRPr="00BF1DE4">
        <w:rPr>
          <w:rFonts w:ascii="Times New Roman" w:hAnsi="Times New Roman"/>
          <w:sz w:val="24"/>
          <w:szCs w:val="24"/>
          <w:lang w:val="ru-RU"/>
        </w:rPr>
        <w:t>За каждую задачу проверочной (контрольной) работы по итогам темы отметка ставится всем ученикам, так как каждый должен показать, как он овладел умениями и знаниями по теме. Ученик не может отказаться от выставления этой отметки, но имеет право пересдать хотя бы один раз.</w:t>
      </w:r>
    </w:p>
    <w:p w:rsidR="00F366E9" w:rsidRPr="00BF1DE4" w:rsidRDefault="00F366E9" w:rsidP="00447B43">
      <w:pPr>
        <w:spacing w:after="0" w:line="240" w:lineRule="auto"/>
        <w:ind w:firstLine="180"/>
        <w:rPr>
          <w:rFonts w:ascii="Times New Roman" w:hAnsi="Times New Roman"/>
          <w:sz w:val="24"/>
          <w:szCs w:val="24"/>
          <w:lang w:val="ru-RU"/>
        </w:rPr>
      </w:pPr>
    </w:p>
    <w:p w:rsidR="00F366E9" w:rsidRPr="00BF1DE4" w:rsidRDefault="00F366E9" w:rsidP="00447B43">
      <w:pPr>
        <w:pStyle w:val="BodyText"/>
        <w:ind w:firstLine="180"/>
        <w:jc w:val="left"/>
      </w:pPr>
      <w:r w:rsidRPr="00BF1DE4">
        <w:t>6-е правило. ПО КАКИМ КРИТЕРИЯМ ОЦЕНИВАТЬ? По признакам трёх уровней успешности.</w:t>
      </w:r>
    </w:p>
    <w:p w:rsidR="00F366E9" w:rsidRPr="00BF1DE4" w:rsidRDefault="00F366E9" w:rsidP="00447B43">
      <w:pPr>
        <w:pStyle w:val="BodyText"/>
        <w:ind w:left="540" w:hanging="360"/>
        <w:jc w:val="left"/>
      </w:pPr>
      <w:r w:rsidRPr="00BF1DE4">
        <w:t xml:space="preserve">Необходимый уровень (базовый) – решение типовой задачи, подобной тем, что решали уже много раз, где требовались отработанные действия (раздел «Ученик научится» примерной программы) и усвоенные знания, (входящие в опорную систему знаний предмета в примерной программе). Это достаточно для продолжения образования, это возможно и необходимо всем. Качественные оценки </w:t>
      </w:r>
      <w:r w:rsidRPr="00BF1DE4">
        <w:t> «хорошо, но не отлично» или «нормально» (решение задачи с недочётами).</w:t>
      </w:r>
    </w:p>
    <w:p w:rsidR="00F366E9" w:rsidRPr="00BF1DE4" w:rsidRDefault="00F366E9" w:rsidP="00447B43">
      <w:pPr>
        <w:spacing w:after="0" w:line="240" w:lineRule="auto"/>
        <w:ind w:left="540" w:hanging="360"/>
        <w:rPr>
          <w:rFonts w:ascii="Times New Roman" w:hAnsi="Times New Roman"/>
          <w:sz w:val="24"/>
          <w:szCs w:val="24"/>
          <w:lang w:val="ru-RU"/>
        </w:rPr>
      </w:pPr>
      <w:r w:rsidRPr="00BF1DE4">
        <w:rPr>
          <w:rFonts w:ascii="Times New Roman" w:hAnsi="Times New Roman"/>
          <w:sz w:val="24"/>
          <w:szCs w:val="24"/>
          <w:lang w:val="ru-RU"/>
        </w:rPr>
        <w:t xml:space="preserve">Повышенный уровень (программный) – решение нестандартной задачи, где потребовалось: </w:t>
      </w:r>
    </w:p>
    <w:p w:rsidR="00F366E9" w:rsidRPr="00BF1DE4" w:rsidRDefault="00F366E9" w:rsidP="00447B43">
      <w:pPr>
        <w:numPr>
          <w:ilvl w:val="0"/>
          <w:numId w:val="5"/>
        </w:numPr>
        <w:suppressAutoHyphens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BF1DE4">
        <w:rPr>
          <w:rFonts w:ascii="Times New Roman" w:hAnsi="Times New Roman"/>
          <w:sz w:val="24"/>
          <w:szCs w:val="24"/>
          <w:lang w:val="ru-RU"/>
        </w:rPr>
        <w:t xml:space="preserve">либо действие в новой, непривычной ситуации (в том числе действия из раздела «Ученик может научиться» примерной программы); </w:t>
      </w:r>
    </w:p>
    <w:p w:rsidR="00F366E9" w:rsidRPr="00BF1DE4" w:rsidRDefault="00F366E9" w:rsidP="00447B43">
      <w:pPr>
        <w:numPr>
          <w:ilvl w:val="0"/>
          <w:numId w:val="5"/>
        </w:numPr>
        <w:suppressAutoHyphens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BF1DE4">
        <w:rPr>
          <w:rFonts w:ascii="Times New Roman" w:hAnsi="Times New Roman"/>
          <w:sz w:val="24"/>
          <w:szCs w:val="24"/>
          <w:lang w:val="ru-RU"/>
        </w:rPr>
        <w:t>либо использование новых, усваиваемых в данный момент знаний (в том числе выходящих за рамки опорной системы знаний по предмету).</w:t>
      </w:r>
    </w:p>
    <w:p w:rsidR="00F366E9" w:rsidRPr="00BF1DE4" w:rsidRDefault="00F366E9" w:rsidP="00447B43">
      <w:pPr>
        <w:spacing w:after="0" w:line="240" w:lineRule="auto"/>
        <w:ind w:left="1080" w:hanging="360"/>
        <w:rPr>
          <w:rFonts w:ascii="Times New Roman" w:hAnsi="Times New Roman"/>
          <w:sz w:val="24"/>
          <w:szCs w:val="24"/>
          <w:lang w:val="ru-RU"/>
        </w:rPr>
      </w:pPr>
      <w:r w:rsidRPr="00BF1DE4">
        <w:rPr>
          <w:rFonts w:ascii="Times New Roman" w:hAnsi="Times New Roman"/>
          <w:sz w:val="24"/>
          <w:szCs w:val="24"/>
          <w:lang w:val="ru-RU"/>
        </w:rPr>
        <w:t xml:space="preserve">Умение действовать в нестандартной ситуации – это отличие от необходимого всем уровня. Качественные оценки: «отлично» или «почти отлично» (решение задачи с недочётами). </w:t>
      </w:r>
    </w:p>
    <w:p w:rsidR="00F366E9" w:rsidRPr="00BF1DE4" w:rsidRDefault="00F366E9" w:rsidP="00447B43">
      <w:pPr>
        <w:spacing w:after="0" w:line="240" w:lineRule="auto"/>
        <w:ind w:left="540" w:hanging="360"/>
        <w:rPr>
          <w:rFonts w:ascii="Times New Roman" w:hAnsi="Times New Roman"/>
          <w:sz w:val="24"/>
          <w:szCs w:val="24"/>
          <w:lang w:val="ru-RU"/>
        </w:rPr>
      </w:pPr>
      <w:r w:rsidRPr="00BF1DE4">
        <w:rPr>
          <w:rFonts w:ascii="Times New Roman" w:hAnsi="Times New Roman"/>
          <w:sz w:val="24"/>
          <w:szCs w:val="24"/>
          <w:lang w:val="ru-RU"/>
        </w:rPr>
        <w:t xml:space="preserve">Максимальный уровень (Необязательный) </w:t>
      </w:r>
      <w:r w:rsidRPr="00BF1DE4">
        <w:rPr>
          <w:rFonts w:ascii="Times New Roman" w:hAnsi="Times New Roman"/>
          <w:sz w:val="24"/>
          <w:szCs w:val="24"/>
        </w:rPr>
        <w:t></w:t>
      </w:r>
      <w:r w:rsidRPr="00BF1DE4">
        <w:rPr>
          <w:rFonts w:ascii="Times New Roman" w:hAnsi="Times New Roman"/>
          <w:sz w:val="24"/>
          <w:szCs w:val="24"/>
          <w:lang w:val="ru-RU"/>
        </w:rPr>
        <w:t xml:space="preserve"> решение не изучавшейся в классе «сверхзадачи», для которой потребовались либо самостоятельно добытые, не изучавшиеся знания, либо новые, самостоятельно усвоенные умения и действия, требуемые на следующих ступенях образования. Это демонстрирует исключительные успехи отдельных учеников по отдельным темам сверх школьных требований. Качественная оценка </w:t>
      </w:r>
      <w:r w:rsidRPr="00BF1DE4">
        <w:rPr>
          <w:rFonts w:ascii="Times New Roman" w:hAnsi="Times New Roman"/>
          <w:sz w:val="24"/>
          <w:szCs w:val="24"/>
        </w:rPr>
        <w:t></w:t>
      </w:r>
      <w:r w:rsidRPr="00BF1DE4">
        <w:rPr>
          <w:rFonts w:ascii="Times New Roman" w:hAnsi="Times New Roman"/>
          <w:sz w:val="24"/>
          <w:szCs w:val="24"/>
          <w:lang w:val="ru-RU"/>
        </w:rPr>
        <w:t xml:space="preserve"> «превосходно».</w:t>
      </w:r>
    </w:p>
    <w:p w:rsidR="00F366E9" w:rsidRPr="00BF1DE4" w:rsidRDefault="00F366E9" w:rsidP="00447B43">
      <w:pPr>
        <w:spacing w:after="0" w:line="240" w:lineRule="auto"/>
        <w:ind w:firstLine="180"/>
        <w:rPr>
          <w:rFonts w:ascii="Times New Roman" w:hAnsi="Times New Roman"/>
          <w:sz w:val="24"/>
          <w:szCs w:val="24"/>
          <w:lang w:val="ru-RU"/>
        </w:rPr>
      </w:pPr>
      <w:r w:rsidRPr="00BF1DE4">
        <w:rPr>
          <w:rFonts w:ascii="Times New Roman" w:hAnsi="Times New Roman"/>
          <w:sz w:val="24"/>
          <w:szCs w:val="24"/>
          <w:lang w:val="ru-RU"/>
        </w:rPr>
        <w:t>Качественные оценки по уровням успешности могут быть переведены в отметки по любой балльной шкале: традиционной 5-балльной (переосмысленной и желательно доработанной с помощью плюсов), в 10-балльную, 100-балльную, 6-балльную и т.д.</w:t>
      </w:r>
    </w:p>
    <w:p w:rsidR="00F366E9" w:rsidRPr="00BF1DE4" w:rsidRDefault="00F366E9" w:rsidP="00447B43">
      <w:pPr>
        <w:spacing w:after="0" w:line="240" w:lineRule="auto"/>
        <w:ind w:firstLine="360"/>
        <w:rPr>
          <w:rFonts w:ascii="Times New Roman" w:hAnsi="Times New Roman"/>
          <w:sz w:val="24"/>
          <w:szCs w:val="24"/>
          <w:lang w:val="ru-RU"/>
        </w:rPr>
      </w:pPr>
      <w:r w:rsidRPr="00BF1DE4">
        <w:rPr>
          <w:rFonts w:ascii="Times New Roman" w:hAnsi="Times New Roman"/>
          <w:sz w:val="24"/>
          <w:szCs w:val="24"/>
          <w:lang w:val="ru-RU"/>
        </w:rPr>
        <w:t xml:space="preserve">7-е правило. КАК ОПРЕДЕЛЯТЬ ИТОГОВЫЕ ОЦЕНКИ? </w:t>
      </w:r>
    </w:p>
    <w:p w:rsidR="00F366E9" w:rsidRPr="00BF1DE4" w:rsidRDefault="00F366E9" w:rsidP="00447B43">
      <w:pPr>
        <w:spacing w:after="0" w:line="240" w:lineRule="auto"/>
        <w:ind w:firstLine="360"/>
        <w:rPr>
          <w:rFonts w:ascii="Times New Roman" w:hAnsi="Times New Roman"/>
          <w:sz w:val="24"/>
          <w:szCs w:val="24"/>
          <w:lang w:val="ru-RU"/>
        </w:rPr>
      </w:pPr>
      <w:r w:rsidRPr="00BF1DE4">
        <w:rPr>
          <w:rFonts w:ascii="Times New Roman" w:hAnsi="Times New Roman"/>
          <w:sz w:val="24"/>
          <w:szCs w:val="24"/>
          <w:lang w:val="ru-RU"/>
        </w:rPr>
        <w:t xml:space="preserve">Предметные четвертные оценки/отметки определяются по таблицам предметных результатов (среднее арифметическое баллов). </w:t>
      </w:r>
    </w:p>
    <w:p w:rsidR="00F366E9" w:rsidRPr="00BF1DE4" w:rsidRDefault="00F366E9" w:rsidP="00447B43">
      <w:pPr>
        <w:spacing w:after="0" w:line="240" w:lineRule="auto"/>
        <w:ind w:firstLine="360"/>
        <w:rPr>
          <w:rFonts w:ascii="Times New Roman" w:hAnsi="Times New Roman"/>
          <w:sz w:val="24"/>
          <w:szCs w:val="24"/>
          <w:lang w:val="ru-RU"/>
        </w:rPr>
      </w:pPr>
      <w:r w:rsidRPr="00BF1DE4">
        <w:rPr>
          <w:rFonts w:ascii="Times New Roman" w:hAnsi="Times New Roman"/>
          <w:sz w:val="24"/>
          <w:szCs w:val="24"/>
          <w:lang w:val="ru-RU"/>
        </w:rPr>
        <w:t xml:space="preserve">Итоговая оценка за ступень начальной школы – на основе всех положительных результатов, накопленных учеником в своем портфеле достижений, и на основе итоговой диагностики предметных и метапредметных результатов. </w:t>
      </w:r>
    </w:p>
    <w:p w:rsidR="00F366E9" w:rsidRPr="00597AEB" w:rsidRDefault="00F366E9" w:rsidP="00447B43">
      <w:pPr>
        <w:pStyle w:val="Heading1"/>
        <w:tabs>
          <w:tab w:val="num" w:pos="432"/>
        </w:tabs>
        <w:suppressAutoHyphens/>
        <w:spacing w:before="280" w:line="240" w:lineRule="auto"/>
        <w:ind w:left="432" w:hanging="432"/>
        <w:contextualSpacing w:val="0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BF1DE4">
        <w:rPr>
          <w:rFonts w:ascii="Times New Roman" w:hAnsi="Times New Roman"/>
          <w:b/>
          <w:bCs/>
          <w:sz w:val="24"/>
          <w:szCs w:val="24"/>
          <w:lang w:val="ru-RU"/>
        </w:rPr>
        <w:t>Критерии выставления отметок за выполнение письменных работ.</w:t>
      </w:r>
      <w:r w:rsidRPr="00BF1DE4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F366E9" w:rsidRPr="00BF1DE4" w:rsidRDefault="00F366E9" w:rsidP="00447B43">
      <w:pPr>
        <w:pStyle w:val="NormalWeb"/>
        <w:spacing w:before="85" w:after="0"/>
        <w:ind w:firstLine="150"/>
        <w:rPr>
          <w:rStyle w:val="Strong"/>
          <w:b w:val="0"/>
          <w:lang w:val="ru-RU"/>
        </w:rPr>
      </w:pPr>
      <w:r w:rsidRPr="00BF1DE4">
        <w:rPr>
          <w:rStyle w:val="Strong"/>
          <w:b w:val="0"/>
          <w:lang w:val="ru-RU"/>
        </w:rPr>
        <w:t xml:space="preserve">Диктант </w:t>
      </w:r>
      <w:r w:rsidRPr="00BF1DE4">
        <w:rPr>
          <w:rStyle w:val="Strong"/>
          <w:b w:val="0"/>
        </w:rPr>
        <w:t> </w:t>
      </w:r>
      <w:r w:rsidRPr="00BF1DE4">
        <w:rPr>
          <w:rStyle w:val="Strong"/>
          <w:b w:val="0"/>
          <w:lang w:val="ru-RU"/>
        </w:rPr>
        <w:t xml:space="preserve"> </w:t>
      </w:r>
    </w:p>
    <w:p w:rsidR="00F366E9" w:rsidRPr="00BF1DE4" w:rsidRDefault="00F366E9" w:rsidP="00447B43">
      <w:pPr>
        <w:pStyle w:val="NormalWeb"/>
        <w:spacing w:before="85" w:after="0"/>
        <w:rPr>
          <w:rStyle w:val="Strong"/>
          <w:b w:val="0"/>
          <w:lang w:val="ru-RU"/>
        </w:rPr>
      </w:pPr>
      <w:r>
        <w:rPr>
          <w:lang w:val="ru-RU"/>
        </w:rPr>
        <w:t xml:space="preserve"> </w:t>
      </w:r>
      <w:r w:rsidRPr="00BF1DE4">
        <w:rPr>
          <w:rStyle w:val="Strong"/>
          <w:b w:val="0"/>
          <w:lang w:val="ru-RU"/>
        </w:rPr>
        <w:t xml:space="preserve"> Отметки</w:t>
      </w:r>
    </w:p>
    <w:p w:rsidR="00F366E9" w:rsidRPr="00BF1DE4" w:rsidRDefault="00F366E9" w:rsidP="00447B43">
      <w:pPr>
        <w:pStyle w:val="NormalWeb"/>
        <w:spacing w:before="85" w:after="0"/>
        <w:ind w:firstLine="150"/>
        <w:rPr>
          <w:lang w:val="ru-RU"/>
        </w:rPr>
      </w:pPr>
      <w:r w:rsidRPr="00BF1DE4">
        <w:rPr>
          <w:lang w:val="ru-RU"/>
        </w:rPr>
        <w:t>«5» - без ошибок.</w:t>
      </w:r>
    </w:p>
    <w:p w:rsidR="00F366E9" w:rsidRPr="00BF1DE4" w:rsidRDefault="00F366E9" w:rsidP="00447B43">
      <w:pPr>
        <w:pStyle w:val="NormalWeb"/>
        <w:spacing w:before="85" w:after="0"/>
        <w:ind w:firstLine="150"/>
        <w:rPr>
          <w:lang w:val="ru-RU"/>
        </w:rPr>
      </w:pPr>
      <w:r w:rsidRPr="00BF1DE4">
        <w:rPr>
          <w:lang w:val="ru-RU"/>
        </w:rPr>
        <w:t>«4» - 1-2 ошибки.</w:t>
      </w:r>
    </w:p>
    <w:p w:rsidR="00F366E9" w:rsidRPr="00BF1DE4" w:rsidRDefault="00F366E9" w:rsidP="00447B43">
      <w:pPr>
        <w:pStyle w:val="NormalWeb"/>
        <w:spacing w:before="85" w:after="0"/>
        <w:ind w:firstLine="150"/>
        <w:rPr>
          <w:lang w:val="ru-RU"/>
        </w:rPr>
      </w:pPr>
      <w:r w:rsidRPr="00BF1DE4">
        <w:rPr>
          <w:lang w:val="ru-RU"/>
        </w:rPr>
        <w:t>«3» - 3-5 ошибок.</w:t>
      </w:r>
    </w:p>
    <w:p w:rsidR="00F366E9" w:rsidRPr="00BF1DE4" w:rsidRDefault="00F366E9" w:rsidP="00447B43">
      <w:pPr>
        <w:pStyle w:val="NormalWeb"/>
        <w:spacing w:before="85" w:after="0"/>
        <w:ind w:firstLine="150"/>
        <w:rPr>
          <w:lang w:val="ru-RU"/>
        </w:rPr>
      </w:pPr>
      <w:r w:rsidRPr="00BF1DE4">
        <w:rPr>
          <w:lang w:val="ru-RU"/>
        </w:rPr>
        <w:t>«2» - более 5 ошибок.</w:t>
      </w:r>
    </w:p>
    <w:p w:rsidR="00F366E9" w:rsidRPr="00BF1DE4" w:rsidRDefault="00F366E9" w:rsidP="00447B43">
      <w:pPr>
        <w:pStyle w:val="NormalWeb"/>
        <w:spacing w:before="85" w:after="0"/>
        <w:ind w:firstLine="150"/>
        <w:rPr>
          <w:rStyle w:val="Strong"/>
          <w:b w:val="0"/>
          <w:lang w:val="ru-RU"/>
        </w:rPr>
      </w:pPr>
      <w:r w:rsidRPr="00BF1DE4">
        <w:rPr>
          <w:rStyle w:val="Strong"/>
          <w:b w:val="0"/>
        </w:rPr>
        <w:t> </w:t>
      </w:r>
      <w:r w:rsidRPr="00BF1DE4">
        <w:rPr>
          <w:rStyle w:val="Strong"/>
          <w:b w:val="0"/>
          <w:lang w:val="ru-RU"/>
        </w:rPr>
        <w:t xml:space="preserve"> Учёт ошибок в диктанте:</w:t>
      </w:r>
    </w:p>
    <w:p w:rsidR="00F366E9" w:rsidRPr="00BF1DE4" w:rsidRDefault="00F366E9" w:rsidP="00447B43">
      <w:pPr>
        <w:pStyle w:val="NormalWeb"/>
        <w:spacing w:before="85" w:after="0"/>
        <w:ind w:firstLine="150"/>
        <w:rPr>
          <w:lang w:val="ru-RU"/>
        </w:rPr>
      </w:pPr>
      <w:r w:rsidRPr="00BF1DE4">
        <w:rPr>
          <w:lang w:val="ru-RU"/>
        </w:rPr>
        <w:t>1. Повторная ошибка в одном и том же слове считается за 1 ошибку.</w:t>
      </w:r>
    </w:p>
    <w:p w:rsidR="00F366E9" w:rsidRPr="00BF1DE4" w:rsidRDefault="00F366E9" w:rsidP="00447B43">
      <w:pPr>
        <w:pStyle w:val="NormalWeb"/>
        <w:spacing w:before="85" w:after="0"/>
        <w:ind w:firstLine="150"/>
        <w:rPr>
          <w:lang w:val="ru-RU"/>
        </w:rPr>
      </w:pPr>
      <w:r w:rsidRPr="00BF1DE4">
        <w:rPr>
          <w:lang w:val="ru-RU"/>
        </w:rPr>
        <w:t>2. Ошибки на одно и то же правило, допущенные в разных словах, считаются как две ошибки.</w:t>
      </w:r>
    </w:p>
    <w:p w:rsidR="00F366E9" w:rsidRPr="00BF1DE4" w:rsidRDefault="00F366E9" w:rsidP="00447B43">
      <w:pPr>
        <w:pStyle w:val="NormalWeb"/>
        <w:spacing w:before="85" w:after="0"/>
        <w:ind w:firstLine="150"/>
        <w:rPr>
          <w:rStyle w:val="Strong"/>
          <w:b w:val="0"/>
          <w:lang w:val="ru-RU"/>
        </w:rPr>
      </w:pPr>
      <w:r w:rsidRPr="00BF1DE4">
        <w:rPr>
          <w:rStyle w:val="Strong"/>
          <w:b w:val="0"/>
        </w:rPr>
        <w:t> </w:t>
      </w:r>
      <w:r w:rsidRPr="00BF1DE4">
        <w:rPr>
          <w:rStyle w:val="Strong"/>
          <w:b w:val="0"/>
          <w:lang w:val="ru-RU"/>
        </w:rPr>
        <w:t xml:space="preserve"> Ошибкой считается:</w:t>
      </w:r>
    </w:p>
    <w:p w:rsidR="00F366E9" w:rsidRPr="00BF1DE4" w:rsidRDefault="00F366E9" w:rsidP="00447B43">
      <w:pPr>
        <w:pStyle w:val="NormalWeb"/>
        <w:spacing w:before="85" w:after="0"/>
        <w:ind w:firstLine="150"/>
        <w:rPr>
          <w:lang w:val="ru-RU"/>
        </w:rPr>
      </w:pPr>
      <w:r w:rsidRPr="00BF1DE4">
        <w:rPr>
          <w:lang w:val="ru-RU"/>
        </w:rPr>
        <w:t>1. Нарушение орфографических правил при написании слов, включая ошибки на пропуск, перестановку, замену и вставку лишних букв в словах.</w:t>
      </w:r>
    </w:p>
    <w:p w:rsidR="00F366E9" w:rsidRPr="00BF1DE4" w:rsidRDefault="00F366E9" w:rsidP="00447B43">
      <w:pPr>
        <w:pStyle w:val="NormalWeb"/>
        <w:spacing w:before="85" w:after="0"/>
        <w:ind w:firstLine="150"/>
        <w:rPr>
          <w:lang w:val="ru-RU"/>
        </w:rPr>
      </w:pPr>
      <w:r w:rsidRPr="00BF1DE4">
        <w:rPr>
          <w:lang w:val="ru-RU"/>
        </w:rPr>
        <w:t>2. Неправильное написание слов, не регулируемых правилами, круг которых очерчен программой каждого класса (словарные слова).</w:t>
      </w:r>
    </w:p>
    <w:p w:rsidR="00F366E9" w:rsidRPr="00BF1DE4" w:rsidRDefault="00F366E9" w:rsidP="00447B43">
      <w:pPr>
        <w:pStyle w:val="NormalWeb"/>
        <w:spacing w:before="85" w:after="0"/>
        <w:ind w:firstLine="150"/>
        <w:rPr>
          <w:lang w:val="ru-RU"/>
        </w:rPr>
      </w:pPr>
      <w:r w:rsidRPr="00BF1DE4">
        <w:rPr>
          <w:lang w:val="ru-RU"/>
        </w:rPr>
        <w:t>3. Отсутствие знаков препинания, изученных в данный момент в соответствии с программой. Отсутствие точки в конце предложения не считается ошибкой, если следующее предложение написано с большой буквы.</w:t>
      </w:r>
    </w:p>
    <w:p w:rsidR="00F366E9" w:rsidRPr="00BF1DE4" w:rsidRDefault="00F366E9" w:rsidP="00447B43">
      <w:pPr>
        <w:pStyle w:val="NormalWeb"/>
        <w:spacing w:before="85" w:after="0"/>
        <w:ind w:firstLine="150"/>
        <w:rPr>
          <w:rStyle w:val="Strong"/>
          <w:b w:val="0"/>
          <w:lang w:val="ru-RU"/>
        </w:rPr>
      </w:pPr>
      <w:r w:rsidRPr="00BF1DE4">
        <w:rPr>
          <w:rStyle w:val="Strong"/>
          <w:b w:val="0"/>
        </w:rPr>
        <w:t> </w:t>
      </w:r>
      <w:r w:rsidRPr="00BF1DE4">
        <w:rPr>
          <w:rStyle w:val="Strong"/>
          <w:b w:val="0"/>
          <w:lang w:val="ru-RU"/>
        </w:rPr>
        <w:t xml:space="preserve"> Примечание</w:t>
      </w:r>
    </w:p>
    <w:p w:rsidR="00F366E9" w:rsidRPr="00BF1DE4" w:rsidRDefault="00F366E9" w:rsidP="00447B43">
      <w:pPr>
        <w:pStyle w:val="NormalWeb"/>
        <w:spacing w:before="85" w:after="0"/>
        <w:ind w:firstLine="150"/>
        <w:rPr>
          <w:lang w:val="ru-RU"/>
        </w:rPr>
      </w:pPr>
      <w:r w:rsidRPr="00BF1DE4">
        <w:rPr>
          <w:lang w:val="ru-RU"/>
        </w:rPr>
        <w:t>При оценке контрольной работы учитывается в первую очередь правильность её выполнения. Исправления, которые сделал ученик не влияют на отметку за исключением контрольного списывания. Учитывается только последнее написание. Оформление работы также не должно влиять на отметку, ибо в таком случае проверяющий работу может быть недостаточно объективным. Во время оценивания работы принимается во внимание не только количество, но и характер ошибок. Например, ошибка на невнимание в меньшей мере влияет на отметку, чем ошибки на изученное правило, в особенности на давно изученные орфограммы.</w:t>
      </w:r>
    </w:p>
    <w:p w:rsidR="00F366E9" w:rsidRPr="00BF1DE4" w:rsidRDefault="00F366E9" w:rsidP="00447B43">
      <w:pPr>
        <w:pStyle w:val="NormalWeb"/>
        <w:spacing w:before="85" w:after="0"/>
        <w:ind w:firstLine="150"/>
        <w:rPr>
          <w:rStyle w:val="Strong"/>
          <w:b w:val="0"/>
          <w:lang w:val="ru-RU"/>
        </w:rPr>
      </w:pPr>
      <w:r w:rsidRPr="00BF1DE4">
        <w:rPr>
          <w:rStyle w:val="Strong"/>
          <w:b w:val="0"/>
        </w:rPr>
        <w:t> </w:t>
      </w:r>
      <w:r w:rsidRPr="00BF1DE4">
        <w:rPr>
          <w:rStyle w:val="Strong"/>
          <w:b w:val="0"/>
          <w:lang w:val="ru-RU"/>
        </w:rPr>
        <w:t xml:space="preserve"> </w:t>
      </w:r>
      <w:r>
        <w:rPr>
          <w:rStyle w:val="Strong"/>
          <w:b w:val="0"/>
          <w:lang w:val="ru-RU"/>
        </w:rPr>
        <w:tab/>
      </w:r>
      <w:r w:rsidRPr="00BF1DE4">
        <w:rPr>
          <w:rStyle w:val="Strong"/>
          <w:b w:val="0"/>
          <w:lang w:val="ru-RU"/>
        </w:rPr>
        <w:t>Грамматическое задание</w:t>
      </w:r>
    </w:p>
    <w:p w:rsidR="00F366E9" w:rsidRPr="00BF1DE4" w:rsidRDefault="00F366E9" w:rsidP="00447B43">
      <w:pPr>
        <w:pStyle w:val="NormalWeb"/>
        <w:spacing w:before="85" w:after="0"/>
        <w:ind w:firstLine="150"/>
        <w:rPr>
          <w:lang w:val="ru-RU"/>
        </w:rPr>
      </w:pPr>
      <w:r w:rsidRPr="00BF1DE4">
        <w:rPr>
          <w:lang w:val="ru-RU"/>
        </w:rPr>
        <w:t>«5» - без ошибок.</w:t>
      </w:r>
    </w:p>
    <w:p w:rsidR="00F366E9" w:rsidRPr="00BF1DE4" w:rsidRDefault="00F366E9" w:rsidP="00447B43">
      <w:pPr>
        <w:pStyle w:val="NormalWeb"/>
        <w:spacing w:before="85" w:after="0"/>
        <w:ind w:firstLine="150"/>
        <w:rPr>
          <w:lang w:val="ru-RU"/>
        </w:rPr>
      </w:pPr>
      <w:r w:rsidRPr="00BF1DE4">
        <w:rPr>
          <w:lang w:val="ru-RU"/>
        </w:rPr>
        <w:t xml:space="preserve">«4» </w:t>
      </w:r>
      <w:r>
        <w:rPr>
          <w:lang w:val="ru-RU"/>
        </w:rPr>
        <w:t>- правильно выполнено не менее 80 %</w:t>
      </w:r>
      <w:r w:rsidRPr="00BF1DE4">
        <w:rPr>
          <w:lang w:val="ru-RU"/>
        </w:rPr>
        <w:t xml:space="preserve"> заданий.</w:t>
      </w:r>
    </w:p>
    <w:p w:rsidR="00F366E9" w:rsidRPr="00BF1DE4" w:rsidRDefault="00F366E9" w:rsidP="00447B43">
      <w:pPr>
        <w:pStyle w:val="NormalWeb"/>
        <w:spacing w:before="85" w:after="0"/>
        <w:ind w:firstLine="150"/>
        <w:rPr>
          <w:lang w:val="ru-RU"/>
        </w:rPr>
      </w:pPr>
      <w:r w:rsidRPr="00BF1DE4">
        <w:rPr>
          <w:lang w:val="ru-RU"/>
        </w:rPr>
        <w:t xml:space="preserve">«3» </w:t>
      </w:r>
      <w:r>
        <w:rPr>
          <w:lang w:val="ru-RU"/>
        </w:rPr>
        <w:t>- правильно выполнено не менее 50 %</w:t>
      </w:r>
      <w:r w:rsidRPr="00BF1DE4">
        <w:rPr>
          <w:lang w:val="ru-RU"/>
        </w:rPr>
        <w:t xml:space="preserve"> заданий.</w:t>
      </w:r>
    </w:p>
    <w:p w:rsidR="00F366E9" w:rsidRPr="00BF1DE4" w:rsidRDefault="00F366E9" w:rsidP="00447B43">
      <w:pPr>
        <w:pStyle w:val="NormalWeb"/>
        <w:spacing w:before="85" w:after="0"/>
        <w:ind w:firstLine="150"/>
        <w:rPr>
          <w:lang w:val="ru-RU"/>
        </w:rPr>
      </w:pPr>
      <w:r w:rsidRPr="00BF1DE4">
        <w:rPr>
          <w:lang w:val="ru-RU"/>
        </w:rPr>
        <w:t>«</w:t>
      </w:r>
      <w:r>
        <w:rPr>
          <w:lang w:val="ru-RU"/>
        </w:rPr>
        <w:t>2» - правильно выполнено менее 30 %</w:t>
      </w:r>
      <w:r w:rsidRPr="00BF1DE4">
        <w:rPr>
          <w:lang w:val="ru-RU"/>
        </w:rPr>
        <w:t xml:space="preserve"> заданий.</w:t>
      </w:r>
    </w:p>
    <w:p w:rsidR="00F366E9" w:rsidRPr="00BF1DE4" w:rsidRDefault="00F366E9" w:rsidP="00447B43">
      <w:pPr>
        <w:pStyle w:val="NormalWeb"/>
        <w:spacing w:before="85" w:after="0"/>
        <w:ind w:firstLine="708"/>
        <w:rPr>
          <w:rStyle w:val="Strong"/>
          <w:b w:val="0"/>
          <w:lang w:val="ru-RU"/>
        </w:rPr>
      </w:pPr>
      <w:r w:rsidRPr="00BF1DE4">
        <w:rPr>
          <w:rStyle w:val="Strong"/>
          <w:b w:val="0"/>
          <w:lang w:val="ru-RU"/>
        </w:rPr>
        <w:t>Контрольное списывание</w:t>
      </w:r>
    </w:p>
    <w:p w:rsidR="00F366E9" w:rsidRPr="00BF1DE4" w:rsidRDefault="00F366E9" w:rsidP="00447B43">
      <w:pPr>
        <w:pStyle w:val="NormalWeb"/>
        <w:spacing w:before="85" w:after="0"/>
        <w:ind w:firstLine="150"/>
        <w:rPr>
          <w:lang w:val="ru-RU"/>
        </w:rPr>
      </w:pPr>
      <w:r w:rsidRPr="00BF1DE4">
        <w:rPr>
          <w:lang w:val="ru-RU"/>
        </w:rPr>
        <w:t>«5» - за безукоризненно выполненную работу, в которой нет исправлений.</w:t>
      </w:r>
    </w:p>
    <w:p w:rsidR="00F366E9" w:rsidRPr="00BF1DE4" w:rsidRDefault="00F366E9" w:rsidP="00447B43">
      <w:pPr>
        <w:pStyle w:val="NormalWeb"/>
        <w:spacing w:before="85" w:after="0"/>
        <w:ind w:firstLine="150"/>
        <w:rPr>
          <w:lang w:val="ru-RU"/>
        </w:rPr>
      </w:pPr>
      <w:r w:rsidRPr="00BF1DE4">
        <w:rPr>
          <w:lang w:val="ru-RU"/>
        </w:rPr>
        <w:t>«4» - 1 ошибка или 1 – 2 исправления.</w:t>
      </w:r>
    </w:p>
    <w:p w:rsidR="00F366E9" w:rsidRPr="00BF1DE4" w:rsidRDefault="00F366E9" w:rsidP="00447B43">
      <w:pPr>
        <w:pStyle w:val="NormalWeb"/>
        <w:spacing w:before="85" w:after="0"/>
        <w:ind w:firstLine="150"/>
        <w:jc w:val="both"/>
        <w:rPr>
          <w:lang w:val="ru-RU"/>
        </w:rPr>
      </w:pPr>
      <w:r w:rsidRPr="00BF1DE4">
        <w:rPr>
          <w:lang w:val="ru-RU"/>
        </w:rPr>
        <w:t>«3» - 2 – 3 ошибки.</w:t>
      </w:r>
    </w:p>
    <w:p w:rsidR="00F366E9" w:rsidRPr="00BF1DE4" w:rsidRDefault="00F366E9" w:rsidP="00447B43">
      <w:pPr>
        <w:pStyle w:val="NormalWeb"/>
        <w:spacing w:before="85" w:after="0"/>
        <w:ind w:firstLine="150"/>
        <w:jc w:val="both"/>
        <w:rPr>
          <w:lang w:val="ru-RU"/>
        </w:rPr>
      </w:pPr>
      <w:r w:rsidRPr="00BF1DE4">
        <w:rPr>
          <w:lang w:val="ru-RU"/>
        </w:rPr>
        <w:t>«2» - 4 и более ошибок.</w:t>
      </w:r>
    </w:p>
    <w:p w:rsidR="00F366E9" w:rsidRPr="00BF1DE4" w:rsidRDefault="00F366E9" w:rsidP="00447B43">
      <w:pPr>
        <w:pStyle w:val="NormalWeb"/>
        <w:spacing w:before="85" w:after="0"/>
        <w:ind w:firstLine="150"/>
        <w:jc w:val="both"/>
        <w:rPr>
          <w:rStyle w:val="Strong"/>
          <w:b w:val="0"/>
          <w:lang w:val="ru-RU"/>
        </w:rPr>
      </w:pPr>
      <w:r w:rsidRPr="00BF1DE4">
        <w:t> </w:t>
      </w:r>
      <w:r>
        <w:rPr>
          <w:lang w:val="ru-RU"/>
        </w:rPr>
        <w:tab/>
      </w:r>
      <w:r w:rsidRPr="00BF1DE4">
        <w:rPr>
          <w:rStyle w:val="Strong"/>
          <w:b w:val="0"/>
          <w:lang w:val="ru-RU"/>
        </w:rPr>
        <w:t>Словарный диктант</w:t>
      </w:r>
    </w:p>
    <w:p w:rsidR="00F366E9" w:rsidRDefault="00F366E9" w:rsidP="00447B43">
      <w:pPr>
        <w:pStyle w:val="NormalWeb"/>
        <w:spacing w:before="85" w:after="0"/>
        <w:ind w:firstLine="150"/>
        <w:jc w:val="both"/>
        <w:rPr>
          <w:lang w:val="ru-RU"/>
        </w:rPr>
      </w:pPr>
      <w:r>
        <w:rPr>
          <w:lang w:val="ru-RU"/>
        </w:rPr>
        <w:t xml:space="preserve"> «5» - без ошибок.</w:t>
      </w:r>
    </w:p>
    <w:p w:rsidR="00F366E9" w:rsidRDefault="00F366E9" w:rsidP="00447B43">
      <w:pPr>
        <w:pStyle w:val="NormalWeb"/>
        <w:spacing w:before="85" w:after="28"/>
        <w:ind w:firstLine="150"/>
        <w:jc w:val="both"/>
        <w:rPr>
          <w:lang w:val="ru-RU"/>
        </w:rPr>
      </w:pPr>
      <w:r>
        <w:rPr>
          <w:lang w:val="ru-RU"/>
        </w:rPr>
        <w:t>«4» - 1 ошибка и 1 исправление.</w:t>
      </w:r>
    </w:p>
    <w:p w:rsidR="00F366E9" w:rsidRDefault="00F366E9" w:rsidP="00447B43">
      <w:pPr>
        <w:pStyle w:val="NormalWeb"/>
        <w:spacing w:before="85" w:after="28"/>
        <w:ind w:firstLine="150"/>
        <w:jc w:val="both"/>
        <w:rPr>
          <w:lang w:val="ru-RU"/>
        </w:rPr>
      </w:pPr>
      <w:r>
        <w:rPr>
          <w:lang w:val="ru-RU"/>
        </w:rPr>
        <w:t>«3» - 2 ошибки и 1 исправление.</w:t>
      </w:r>
    </w:p>
    <w:p w:rsidR="00F366E9" w:rsidRDefault="00F366E9" w:rsidP="00447B43">
      <w:pPr>
        <w:pStyle w:val="NormalWeb"/>
        <w:spacing w:before="85" w:after="28"/>
        <w:ind w:firstLine="150"/>
        <w:jc w:val="both"/>
        <w:rPr>
          <w:lang w:val="ru-RU"/>
        </w:rPr>
      </w:pPr>
      <w:r>
        <w:rPr>
          <w:lang w:val="ru-RU"/>
        </w:rPr>
        <w:t>«2» - 3-5 ошибок.</w:t>
      </w:r>
    </w:p>
    <w:p w:rsidR="00F366E9" w:rsidRPr="002E4AE0" w:rsidRDefault="00F366E9" w:rsidP="00447B43">
      <w:pPr>
        <w:pStyle w:val="ParagraphStyle"/>
        <w:spacing w:before="75" w:after="45" w:line="264" w:lineRule="auto"/>
        <w:ind w:left="4248" w:firstLine="708"/>
        <w:rPr>
          <w:rFonts w:ascii="Times New Roman" w:hAnsi="Times New Roman" w:cs="Times New Roman"/>
          <w:b/>
          <w:bCs/>
          <w:color w:val="000000"/>
          <w:lang w:val="ru-RU"/>
        </w:rPr>
      </w:pPr>
      <w:r w:rsidRPr="002E4AE0">
        <w:rPr>
          <w:rFonts w:ascii="Times New Roman" w:hAnsi="Times New Roman" w:cs="Times New Roman"/>
          <w:b/>
          <w:bCs/>
          <w:color w:val="000000"/>
          <w:lang w:val="ru-RU"/>
        </w:rPr>
        <w:t>Описание материально-технической базы</w:t>
      </w:r>
    </w:p>
    <w:p w:rsidR="00F366E9" w:rsidRPr="002E4AE0" w:rsidRDefault="00F366E9" w:rsidP="00447B4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b/>
          <w:bCs/>
          <w:color w:val="000000"/>
          <w:lang w:val="ru-RU"/>
        </w:rPr>
      </w:pPr>
      <w:r w:rsidRPr="002E4AE0">
        <w:rPr>
          <w:rFonts w:ascii="Times New Roman" w:hAnsi="Times New Roman" w:cs="Times New Roman"/>
          <w:b/>
          <w:bCs/>
          <w:color w:val="000000"/>
          <w:lang w:val="ru-RU"/>
        </w:rPr>
        <w:t>1. Дополнительная литература:</w:t>
      </w:r>
    </w:p>
    <w:p w:rsidR="00F366E9" w:rsidRPr="002E4AE0" w:rsidRDefault="00F366E9" w:rsidP="00447B43">
      <w:pPr>
        <w:pStyle w:val="ParagraphStyle"/>
        <w:spacing w:before="105" w:line="264" w:lineRule="auto"/>
        <w:ind w:firstLine="360"/>
        <w:jc w:val="both"/>
        <w:rPr>
          <w:rFonts w:ascii="Times New Roman" w:hAnsi="Times New Roman" w:cs="Times New Roman"/>
          <w:color w:val="000000"/>
          <w:lang w:val="ru-RU"/>
        </w:rPr>
      </w:pPr>
      <w:r w:rsidRPr="002E4AE0">
        <w:rPr>
          <w:rFonts w:ascii="Times New Roman" w:hAnsi="Times New Roman" w:cs="Times New Roman"/>
          <w:color w:val="000000"/>
          <w:lang w:val="ru-RU"/>
        </w:rPr>
        <w:t xml:space="preserve">1. </w:t>
      </w:r>
      <w:r w:rsidRPr="002E4AE0">
        <w:rPr>
          <w:rFonts w:ascii="Times New Roman" w:hAnsi="Times New Roman" w:cs="Times New Roman"/>
          <w:i/>
          <w:iCs/>
          <w:color w:val="000000"/>
          <w:lang w:val="ru-RU"/>
        </w:rPr>
        <w:t>Бунеев, Р. Н.</w:t>
      </w:r>
      <w:r w:rsidRPr="002E4AE0">
        <w:rPr>
          <w:rFonts w:ascii="Times New Roman" w:hAnsi="Times New Roman" w:cs="Times New Roman"/>
          <w:color w:val="000000"/>
          <w:lang w:val="ru-RU"/>
        </w:rPr>
        <w:t xml:space="preserve"> Орфографическая тетрадь по русскому языку. 2 класс / Р. Н. Бунеев, Е. В. Бунеева, Л. А. Фролова. – М. : Баласс, 2010.</w:t>
      </w:r>
    </w:p>
    <w:p w:rsidR="00F366E9" w:rsidRPr="002E4AE0" w:rsidRDefault="00F366E9" w:rsidP="00447B4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lang w:val="ru-RU"/>
        </w:rPr>
      </w:pPr>
      <w:r w:rsidRPr="002E4AE0">
        <w:rPr>
          <w:rFonts w:ascii="Times New Roman" w:hAnsi="Times New Roman" w:cs="Times New Roman"/>
          <w:color w:val="000000"/>
          <w:lang w:val="ru-RU"/>
        </w:rPr>
        <w:t xml:space="preserve">2. </w:t>
      </w:r>
      <w:r w:rsidRPr="002E4AE0">
        <w:rPr>
          <w:rFonts w:ascii="Times New Roman" w:hAnsi="Times New Roman" w:cs="Times New Roman"/>
          <w:i/>
          <w:iCs/>
          <w:color w:val="000000"/>
          <w:lang w:val="ru-RU"/>
        </w:rPr>
        <w:t xml:space="preserve">Слова </w:t>
      </w:r>
      <w:r w:rsidRPr="002E4AE0">
        <w:rPr>
          <w:rFonts w:ascii="Times New Roman" w:hAnsi="Times New Roman" w:cs="Times New Roman"/>
          <w:color w:val="000000"/>
          <w:lang w:val="ru-RU"/>
        </w:rPr>
        <w:t>с непроверяемыми написаниями / сост. Р. Н. Бунеев, Е. В. Бунеева. – М. : Баласс, 2009.</w:t>
      </w:r>
    </w:p>
    <w:p w:rsidR="00F366E9" w:rsidRPr="002E4AE0" w:rsidRDefault="00F366E9" w:rsidP="00447B4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lang w:val="ru-RU"/>
        </w:rPr>
      </w:pPr>
      <w:r w:rsidRPr="002E4AE0">
        <w:rPr>
          <w:rFonts w:ascii="Times New Roman" w:hAnsi="Times New Roman" w:cs="Times New Roman"/>
          <w:color w:val="000000"/>
          <w:lang w:val="ru-RU"/>
        </w:rPr>
        <w:t xml:space="preserve">3. </w:t>
      </w:r>
      <w:r w:rsidRPr="002E4AE0">
        <w:rPr>
          <w:rFonts w:ascii="Times New Roman" w:hAnsi="Times New Roman" w:cs="Times New Roman"/>
          <w:i/>
          <w:iCs/>
          <w:color w:val="000000"/>
          <w:lang w:val="ru-RU"/>
        </w:rPr>
        <w:t>Яковлева, М. А.</w:t>
      </w:r>
      <w:r w:rsidRPr="002E4AE0">
        <w:rPr>
          <w:rFonts w:ascii="Times New Roman" w:hAnsi="Times New Roman" w:cs="Times New Roman"/>
          <w:color w:val="000000"/>
          <w:lang w:val="ru-RU"/>
        </w:rPr>
        <w:t xml:space="preserve"> Тетрадь по чистописанию к учебнику «Русский язык». 2 класс / М. А. Яковлева ; под ред. Р. Н. Бунеева, Е. В. Бунеевой. – М. : Баласс, 2010.</w:t>
      </w:r>
    </w:p>
    <w:p w:rsidR="00F366E9" w:rsidRPr="002E4AE0" w:rsidRDefault="00F366E9" w:rsidP="00447B4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lang w:val="ru-RU"/>
        </w:rPr>
      </w:pPr>
      <w:r w:rsidRPr="002E4AE0">
        <w:rPr>
          <w:rFonts w:ascii="Times New Roman" w:hAnsi="Times New Roman" w:cs="Times New Roman"/>
          <w:color w:val="000000"/>
          <w:lang w:val="ru-RU"/>
        </w:rPr>
        <w:t xml:space="preserve">4. </w:t>
      </w:r>
      <w:r w:rsidRPr="002E4AE0">
        <w:rPr>
          <w:rFonts w:ascii="Times New Roman" w:hAnsi="Times New Roman" w:cs="Times New Roman"/>
          <w:i/>
          <w:iCs/>
          <w:color w:val="000000"/>
          <w:lang w:val="ru-RU"/>
        </w:rPr>
        <w:t>Агеенко,</w:t>
      </w:r>
      <w:r w:rsidRPr="002E4AE0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2E4AE0">
        <w:rPr>
          <w:rFonts w:ascii="Times New Roman" w:hAnsi="Times New Roman" w:cs="Times New Roman"/>
          <w:i/>
          <w:iCs/>
          <w:color w:val="000000"/>
          <w:lang w:val="ru-RU"/>
        </w:rPr>
        <w:t>Ф. Л.</w:t>
      </w:r>
      <w:r w:rsidRPr="002E4AE0">
        <w:rPr>
          <w:rFonts w:ascii="Times New Roman" w:hAnsi="Times New Roman" w:cs="Times New Roman"/>
          <w:color w:val="000000"/>
          <w:lang w:val="ru-RU"/>
        </w:rPr>
        <w:t xml:space="preserve"> Словарь ударений русского языка. – М. : Рольф, 2000.</w:t>
      </w:r>
    </w:p>
    <w:p w:rsidR="00F366E9" w:rsidRPr="002E4AE0" w:rsidRDefault="00F366E9" w:rsidP="00447B4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lang w:val="ru-RU"/>
        </w:rPr>
      </w:pPr>
      <w:r w:rsidRPr="002E4AE0">
        <w:rPr>
          <w:rFonts w:ascii="Times New Roman" w:hAnsi="Times New Roman" w:cs="Times New Roman"/>
          <w:color w:val="000000"/>
          <w:lang w:val="ru-RU"/>
        </w:rPr>
        <w:t xml:space="preserve">5. </w:t>
      </w:r>
      <w:r w:rsidRPr="002E4AE0">
        <w:rPr>
          <w:rFonts w:ascii="Times New Roman" w:hAnsi="Times New Roman" w:cs="Times New Roman"/>
          <w:i/>
          <w:iCs/>
          <w:color w:val="000000"/>
          <w:lang w:val="ru-RU"/>
        </w:rPr>
        <w:t>Бетенькова,</w:t>
      </w:r>
      <w:r w:rsidRPr="002E4AE0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2E4AE0">
        <w:rPr>
          <w:rFonts w:ascii="Times New Roman" w:hAnsi="Times New Roman" w:cs="Times New Roman"/>
          <w:i/>
          <w:iCs/>
          <w:color w:val="000000"/>
          <w:lang w:val="ru-RU"/>
        </w:rPr>
        <w:t>Н. М.</w:t>
      </w:r>
      <w:r w:rsidRPr="002E4AE0">
        <w:rPr>
          <w:rFonts w:ascii="Times New Roman" w:hAnsi="Times New Roman" w:cs="Times New Roman"/>
          <w:color w:val="000000"/>
          <w:lang w:val="ru-RU"/>
        </w:rPr>
        <w:t xml:space="preserve"> Игры и упражнения на уроках русского языка / Н. М. Бетенькова, Д. С. Фонин. – М. : АСТРЕЛЬ, 2006.</w:t>
      </w:r>
    </w:p>
    <w:p w:rsidR="00F366E9" w:rsidRPr="002E4AE0" w:rsidRDefault="00F366E9" w:rsidP="00447B4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lang w:val="ru-RU"/>
        </w:rPr>
      </w:pPr>
      <w:r w:rsidRPr="002E4AE0">
        <w:rPr>
          <w:rFonts w:ascii="Times New Roman" w:hAnsi="Times New Roman" w:cs="Times New Roman"/>
          <w:color w:val="000000"/>
          <w:lang w:val="ru-RU"/>
        </w:rPr>
        <w:t xml:space="preserve">6. </w:t>
      </w:r>
      <w:r w:rsidRPr="002E4AE0">
        <w:rPr>
          <w:rFonts w:ascii="Times New Roman" w:hAnsi="Times New Roman" w:cs="Times New Roman"/>
          <w:i/>
          <w:iCs/>
          <w:color w:val="000000"/>
          <w:lang w:val="ru-RU"/>
        </w:rPr>
        <w:t>Волина, В. В.</w:t>
      </w:r>
      <w:r w:rsidRPr="002E4AE0">
        <w:rPr>
          <w:rFonts w:ascii="Times New Roman" w:hAnsi="Times New Roman" w:cs="Times New Roman"/>
          <w:color w:val="000000"/>
          <w:lang w:val="ru-RU"/>
        </w:rPr>
        <w:t xml:space="preserve"> 1000 игр с буквами и словами на уроках и дома / В. В. Волина. – М. : АРТ-ПРЕСС, 2006.</w:t>
      </w:r>
    </w:p>
    <w:p w:rsidR="00F366E9" w:rsidRPr="002E4AE0" w:rsidRDefault="00F366E9" w:rsidP="00447B4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lang w:val="ru-RU"/>
        </w:rPr>
      </w:pPr>
      <w:r w:rsidRPr="002E4AE0">
        <w:rPr>
          <w:rFonts w:ascii="Times New Roman" w:hAnsi="Times New Roman" w:cs="Times New Roman"/>
          <w:color w:val="000000"/>
          <w:lang w:val="ru-RU"/>
        </w:rPr>
        <w:t xml:space="preserve">7. </w:t>
      </w:r>
      <w:r w:rsidRPr="002E4AE0">
        <w:rPr>
          <w:rFonts w:ascii="Times New Roman" w:hAnsi="Times New Roman" w:cs="Times New Roman"/>
          <w:i/>
          <w:iCs/>
          <w:color w:val="000000"/>
          <w:lang w:val="ru-RU"/>
        </w:rPr>
        <w:t>Волина,</w:t>
      </w:r>
      <w:r w:rsidRPr="002E4AE0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2E4AE0">
        <w:rPr>
          <w:rFonts w:ascii="Times New Roman" w:hAnsi="Times New Roman" w:cs="Times New Roman"/>
          <w:i/>
          <w:iCs/>
          <w:color w:val="000000"/>
          <w:lang w:val="ru-RU"/>
        </w:rPr>
        <w:t>В. В.</w:t>
      </w:r>
      <w:r w:rsidRPr="002E4AE0">
        <w:rPr>
          <w:rFonts w:ascii="Times New Roman" w:hAnsi="Times New Roman" w:cs="Times New Roman"/>
          <w:color w:val="000000"/>
          <w:lang w:val="ru-RU"/>
        </w:rPr>
        <w:t xml:space="preserve"> Веселая грамматика / В. В. Волина. – М. : АРТ-ПРЕСС, 2006.</w:t>
      </w:r>
    </w:p>
    <w:p w:rsidR="00F366E9" w:rsidRPr="002E4AE0" w:rsidRDefault="00F366E9" w:rsidP="00447B4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lang w:val="ru-RU"/>
        </w:rPr>
      </w:pPr>
      <w:r w:rsidRPr="002E4AE0">
        <w:rPr>
          <w:rFonts w:ascii="Times New Roman" w:hAnsi="Times New Roman" w:cs="Times New Roman"/>
          <w:color w:val="000000"/>
          <w:lang w:val="ru-RU"/>
        </w:rPr>
        <w:t>8.</w:t>
      </w:r>
      <w:r w:rsidRPr="002E4AE0">
        <w:rPr>
          <w:rFonts w:ascii="Times New Roman" w:hAnsi="Times New Roman" w:cs="Times New Roman"/>
          <w:i/>
          <w:iCs/>
          <w:color w:val="000000"/>
          <w:lang w:val="ru-RU"/>
        </w:rPr>
        <w:t xml:space="preserve"> Волина, В. В.</w:t>
      </w:r>
      <w:r w:rsidRPr="002E4AE0">
        <w:rPr>
          <w:rFonts w:ascii="Times New Roman" w:hAnsi="Times New Roman" w:cs="Times New Roman"/>
          <w:color w:val="000000"/>
          <w:lang w:val="ru-RU"/>
        </w:rPr>
        <w:t xml:space="preserve"> Учимся играя: занимательное азбуковедение, веселая грамматика, в гостях у слова / В. В. Волина. – М. : АРТ-ПРЕСС, 2006.</w:t>
      </w:r>
    </w:p>
    <w:p w:rsidR="00F366E9" w:rsidRPr="002E4AE0" w:rsidRDefault="00F366E9" w:rsidP="00447B4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lang w:val="ru-RU"/>
        </w:rPr>
      </w:pPr>
      <w:r w:rsidRPr="002E4AE0">
        <w:rPr>
          <w:rFonts w:ascii="Times New Roman" w:hAnsi="Times New Roman" w:cs="Times New Roman"/>
          <w:color w:val="000000"/>
          <w:lang w:val="ru-RU"/>
        </w:rPr>
        <w:t xml:space="preserve">9. </w:t>
      </w:r>
      <w:r w:rsidRPr="002E4AE0">
        <w:rPr>
          <w:rFonts w:ascii="Times New Roman" w:hAnsi="Times New Roman" w:cs="Times New Roman"/>
          <w:i/>
          <w:iCs/>
          <w:color w:val="000000"/>
          <w:lang w:val="ru-RU"/>
        </w:rPr>
        <w:t>Комлев, Н. Г.</w:t>
      </w:r>
      <w:r w:rsidRPr="002E4AE0">
        <w:rPr>
          <w:rFonts w:ascii="Times New Roman" w:hAnsi="Times New Roman" w:cs="Times New Roman"/>
          <w:color w:val="000000"/>
          <w:lang w:val="ru-RU"/>
        </w:rPr>
        <w:t xml:space="preserve"> Словарь иностранных языков / Н. Г. Комлев. – М. : ЭКСМО-Пресс, 2001.</w:t>
      </w:r>
    </w:p>
    <w:p w:rsidR="00F366E9" w:rsidRPr="002E4AE0" w:rsidRDefault="00F366E9" w:rsidP="00447B4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lang w:val="ru-RU"/>
        </w:rPr>
      </w:pPr>
      <w:r w:rsidRPr="002E4AE0">
        <w:rPr>
          <w:rFonts w:ascii="Times New Roman" w:hAnsi="Times New Roman" w:cs="Times New Roman"/>
          <w:color w:val="000000"/>
          <w:lang w:val="ru-RU"/>
        </w:rPr>
        <w:t xml:space="preserve">10. </w:t>
      </w:r>
      <w:r w:rsidRPr="002E4AE0">
        <w:rPr>
          <w:rFonts w:ascii="Times New Roman" w:hAnsi="Times New Roman" w:cs="Times New Roman"/>
          <w:i/>
          <w:iCs/>
          <w:color w:val="000000"/>
          <w:lang w:val="ru-RU"/>
        </w:rPr>
        <w:t>Лопатин,</w:t>
      </w:r>
      <w:r w:rsidRPr="002E4AE0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2E4AE0">
        <w:rPr>
          <w:rFonts w:ascii="Times New Roman" w:hAnsi="Times New Roman" w:cs="Times New Roman"/>
          <w:i/>
          <w:iCs/>
          <w:color w:val="000000"/>
          <w:lang w:val="ru-RU"/>
        </w:rPr>
        <w:t>В. В.</w:t>
      </w:r>
      <w:r w:rsidRPr="002E4AE0">
        <w:rPr>
          <w:rFonts w:ascii="Times New Roman" w:hAnsi="Times New Roman" w:cs="Times New Roman"/>
          <w:color w:val="000000"/>
          <w:lang w:val="ru-RU"/>
        </w:rPr>
        <w:t xml:space="preserve"> Малый толковый словарь / В. В. Лопатин. – М. : Русский язык, 1990.</w:t>
      </w:r>
    </w:p>
    <w:p w:rsidR="00F366E9" w:rsidRPr="002E4AE0" w:rsidRDefault="00F366E9" w:rsidP="00447B4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lang w:val="ru-RU"/>
        </w:rPr>
      </w:pPr>
      <w:r w:rsidRPr="002E4AE0">
        <w:rPr>
          <w:rFonts w:ascii="Times New Roman" w:hAnsi="Times New Roman" w:cs="Times New Roman"/>
          <w:color w:val="000000"/>
          <w:lang w:val="ru-RU"/>
        </w:rPr>
        <w:t xml:space="preserve">11. </w:t>
      </w:r>
      <w:r w:rsidRPr="002E4AE0">
        <w:rPr>
          <w:rFonts w:ascii="Times New Roman" w:hAnsi="Times New Roman" w:cs="Times New Roman"/>
          <w:i/>
          <w:iCs/>
          <w:color w:val="000000"/>
          <w:lang w:val="ru-RU"/>
        </w:rPr>
        <w:t>Лопатин,</w:t>
      </w:r>
      <w:r w:rsidRPr="002E4AE0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2E4AE0">
        <w:rPr>
          <w:rFonts w:ascii="Times New Roman" w:hAnsi="Times New Roman" w:cs="Times New Roman"/>
          <w:i/>
          <w:iCs/>
          <w:color w:val="000000"/>
          <w:lang w:val="ru-RU"/>
        </w:rPr>
        <w:t>В. В</w:t>
      </w:r>
      <w:r w:rsidRPr="002E4AE0">
        <w:rPr>
          <w:rFonts w:ascii="Times New Roman" w:hAnsi="Times New Roman" w:cs="Times New Roman"/>
          <w:color w:val="000000"/>
          <w:lang w:val="ru-RU"/>
        </w:rPr>
        <w:t>. Русский орфографический словарь / В. В. Лопатин. – М. : Азбуковедник, 1999.</w:t>
      </w:r>
    </w:p>
    <w:p w:rsidR="00F366E9" w:rsidRPr="002E4AE0" w:rsidRDefault="00F366E9" w:rsidP="00447B4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lang w:val="ru-RU"/>
        </w:rPr>
      </w:pPr>
      <w:r w:rsidRPr="002E4AE0">
        <w:rPr>
          <w:rFonts w:ascii="Times New Roman" w:hAnsi="Times New Roman" w:cs="Times New Roman"/>
          <w:color w:val="000000"/>
          <w:lang w:val="ru-RU"/>
        </w:rPr>
        <w:t>12.</w:t>
      </w:r>
      <w:r w:rsidRPr="002E4AE0">
        <w:rPr>
          <w:rFonts w:ascii="Times New Roman" w:hAnsi="Times New Roman" w:cs="Times New Roman"/>
          <w:i/>
          <w:iCs/>
          <w:color w:val="000000"/>
          <w:lang w:val="ru-RU"/>
        </w:rPr>
        <w:t xml:space="preserve"> Степанова,</w:t>
      </w:r>
      <w:r w:rsidRPr="002E4AE0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2E4AE0">
        <w:rPr>
          <w:rFonts w:ascii="Times New Roman" w:hAnsi="Times New Roman" w:cs="Times New Roman"/>
          <w:i/>
          <w:iCs/>
          <w:color w:val="000000"/>
          <w:lang w:val="ru-RU"/>
        </w:rPr>
        <w:t xml:space="preserve">О. А. </w:t>
      </w:r>
      <w:r w:rsidRPr="002E4AE0">
        <w:rPr>
          <w:rFonts w:ascii="Times New Roman" w:hAnsi="Times New Roman" w:cs="Times New Roman"/>
          <w:color w:val="000000"/>
          <w:lang w:val="ru-RU"/>
        </w:rPr>
        <w:t>Дидактические игры на уроках в начальной школе / О. А. Степанова, О. А. Рыдзе. – М. : Сфера, 2005.</w:t>
      </w:r>
    </w:p>
    <w:p w:rsidR="00F366E9" w:rsidRPr="002E4AE0" w:rsidRDefault="00F366E9" w:rsidP="00447B4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lang w:val="ru-RU"/>
        </w:rPr>
      </w:pPr>
      <w:r w:rsidRPr="002E4AE0">
        <w:rPr>
          <w:rFonts w:ascii="Times New Roman" w:hAnsi="Times New Roman" w:cs="Times New Roman"/>
          <w:color w:val="000000"/>
          <w:lang w:val="ru-RU"/>
        </w:rPr>
        <w:t xml:space="preserve">13. </w:t>
      </w:r>
      <w:r w:rsidRPr="002E4AE0">
        <w:rPr>
          <w:rFonts w:ascii="Times New Roman" w:hAnsi="Times New Roman" w:cs="Times New Roman"/>
          <w:i/>
          <w:iCs/>
          <w:color w:val="000000"/>
          <w:lang w:val="ru-RU"/>
        </w:rPr>
        <w:t>Тикунова,</w:t>
      </w:r>
      <w:r w:rsidRPr="002E4AE0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2E4AE0">
        <w:rPr>
          <w:rFonts w:ascii="Times New Roman" w:hAnsi="Times New Roman" w:cs="Times New Roman"/>
          <w:i/>
          <w:iCs/>
          <w:color w:val="000000"/>
          <w:lang w:val="ru-RU"/>
        </w:rPr>
        <w:t>Л. И.</w:t>
      </w:r>
      <w:r w:rsidRPr="002E4AE0">
        <w:rPr>
          <w:rFonts w:ascii="Times New Roman" w:hAnsi="Times New Roman" w:cs="Times New Roman"/>
          <w:color w:val="000000"/>
          <w:lang w:val="ru-RU"/>
        </w:rPr>
        <w:t xml:space="preserve"> 1200 диктантов и творческих работ по русскому языку : пособие для учителя / Л. И. Тикунова, Т. В. Игнатьева. – М. : Дрофа, 2003.</w:t>
      </w:r>
    </w:p>
    <w:p w:rsidR="00F366E9" w:rsidRPr="002E4AE0" w:rsidRDefault="00F366E9" w:rsidP="00447B43">
      <w:pPr>
        <w:pStyle w:val="ParagraphStyle"/>
        <w:spacing w:before="75" w:after="45" w:line="264" w:lineRule="auto"/>
        <w:ind w:firstLine="360"/>
        <w:jc w:val="both"/>
        <w:rPr>
          <w:rFonts w:ascii="Times New Roman" w:hAnsi="Times New Roman" w:cs="Times New Roman"/>
          <w:b/>
          <w:bCs/>
          <w:color w:val="000000"/>
          <w:lang w:val="ru-RU"/>
        </w:rPr>
      </w:pPr>
      <w:r w:rsidRPr="002E4AE0">
        <w:rPr>
          <w:rFonts w:ascii="Times New Roman" w:hAnsi="Times New Roman" w:cs="Times New Roman"/>
          <w:b/>
          <w:bCs/>
          <w:color w:val="000000"/>
          <w:lang w:val="ru-RU"/>
        </w:rPr>
        <w:t>2. Интернет-ресурсы:</w:t>
      </w:r>
    </w:p>
    <w:p w:rsidR="00F366E9" w:rsidRPr="002E4AE0" w:rsidRDefault="00F366E9" w:rsidP="00447B4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lang w:val="ru-RU"/>
        </w:rPr>
      </w:pPr>
      <w:r w:rsidRPr="002E4AE0">
        <w:rPr>
          <w:rFonts w:ascii="Times New Roman" w:hAnsi="Times New Roman" w:cs="Times New Roman"/>
          <w:color w:val="000000"/>
          <w:lang w:val="ru-RU"/>
        </w:rPr>
        <w:t>1. Единая коллекция Цифровых Образовательных Ресурсов : http://school-collection.edu.ru</w:t>
      </w:r>
    </w:p>
    <w:p w:rsidR="00F366E9" w:rsidRPr="002E4AE0" w:rsidRDefault="00F366E9" w:rsidP="00447B4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lang w:val="ru-RU"/>
        </w:rPr>
      </w:pPr>
      <w:r w:rsidRPr="002E4AE0">
        <w:rPr>
          <w:rFonts w:ascii="Times New Roman" w:hAnsi="Times New Roman" w:cs="Times New Roman"/>
          <w:color w:val="000000"/>
          <w:lang w:val="ru-RU"/>
        </w:rPr>
        <w:t>2. Справочно-информационный Интернет-портал «Русский язык» : http://www.gramota.ru</w:t>
      </w:r>
    </w:p>
    <w:p w:rsidR="00F366E9" w:rsidRPr="002E4AE0" w:rsidRDefault="00F366E9" w:rsidP="00447B4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lang w:val="ru-RU"/>
        </w:rPr>
      </w:pPr>
      <w:r w:rsidRPr="002E4AE0">
        <w:rPr>
          <w:rFonts w:ascii="Times New Roman" w:hAnsi="Times New Roman" w:cs="Times New Roman"/>
          <w:color w:val="000000"/>
          <w:lang w:val="ru-RU"/>
        </w:rPr>
        <w:t>3. Я иду на урок начальной школы (материалы к уроку) : http://nsc.1september.ru/urok</w:t>
      </w:r>
    </w:p>
    <w:p w:rsidR="00F366E9" w:rsidRPr="002E4AE0" w:rsidRDefault="00F366E9" w:rsidP="00447B4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lang w:val="ru-RU"/>
        </w:rPr>
      </w:pPr>
      <w:r w:rsidRPr="002E4AE0">
        <w:rPr>
          <w:rFonts w:ascii="Times New Roman" w:hAnsi="Times New Roman" w:cs="Times New Roman"/>
          <w:color w:val="000000"/>
          <w:lang w:val="ru-RU"/>
        </w:rPr>
        <w:t>4. Презентации уроков «Начальная школа» : http://nachalka.info/about/193</w:t>
      </w:r>
    </w:p>
    <w:p w:rsidR="00F366E9" w:rsidRPr="002E4AE0" w:rsidRDefault="00F366E9" w:rsidP="00447B43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lang w:val="ru-RU"/>
        </w:rPr>
      </w:pPr>
      <w:r w:rsidRPr="002E4AE0">
        <w:rPr>
          <w:rFonts w:ascii="Times New Roman" w:hAnsi="Times New Roman" w:cs="Times New Roman"/>
          <w:color w:val="000000"/>
          <w:lang w:val="ru-RU"/>
        </w:rPr>
        <w:t>5. Сайт МОУ лицей № 8 «Олимпия»: центр дистанционного образования, курс «Начальная школа» : http://lyceum8.com.</w:t>
      </w:r>
    </w:p>
    <w:p w:rsidR="00F366E9" w:rsidRPr="00BF1DE4" w:rsidRDefault="00F366E9" w:rsidP="00447B43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lang w:val="ru-RU"/>
        </w:rPr>
      </w:pPr>
      <w:r w:rsidRPr="002E4AE0">
        <w:rPr>
          <w:rFonts w:ascii="Times New Roman" w:hAnsi="Times New Roman" w:cs="Times New Roman"/>
          <w:color w:val="000000"/>
          <w:lang w:val="ru-RU"/>
        </w:rPr>
        <w:t>6. Официальный сайт Образовательной системы «Школа 2100» : http://www.school2100.ru</w:t>
      </w:r>
    </w:p>
    <w:p w:rsidR="00F366E9" w:rsidRPr="002E4AE0" w:rsidRDefault="00F366E9" w:rsidP="00447B43">
      <w:pPr>
        <w:pStyle w:val="ParagraphStyle"/>
        <w:shd w:val="clear" w:color="auto" w:fill="FFFFFF"/>
        <w:spacing w:before="75" w:after="45" w:line="264" w:lineRule="auto"/>
        <w:ind w:firstLine="360"/>
        <w:jc w:val="both"/>
        <w:rPr>
          <w:rFonts w:ascii="Times New Roman" w:hAnsi="Times New Roman" w:cs="Times New Roman"/>
          <w:b/>
          <w:bCs/>
          <w:color w:val="000000"/>
          <w:lang w:val="ru-RU"/>
        </w:rPr>
      </w:pPr>
      <w:r w:rsidRPr="002E4AE0">
        <w:rPr>
          <w:rFonts w:ascii="Times New Roman" w:hAnsi="Times New Roman" w:cs="Times New Roman"/>
          <w:b/>
          <w:bCs/>
          <w:color w:val="000000"/>
          <w:lang w:val="ru-RU"/>
        </w:rPr>
        <w:t>3. Наглядные пособия</w:t>
      </w:r>
    </w:p>
    <w:p w:rsidR="00F366E9" w:rsidRDefault="00F366E9" w:rsidP="00447B43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lang w:val="ru-RU"/>
        </w:rPr>
      </w:pPr>
      <w:r w:rsidRPr="002E4AE0">
        <w:rPr>
          <w:rFonts w:ascii="Times New Roman" w:hAnsi="Times New Roman" w:cs="Times New Roman"/>
          <w:color w:val="000000"/>
          <w:lang w:val="ru-RU"/>
        </w:rPr>
        <w:t>Комплект наглядных пособий : 2 класс : Русский язык : в 2 ч. / сост. Р. Н. Бунеев, Е. В. Бунеева, М. А. Яковлева. – М. : Баласс, 2010.</w:t>
      </w:r>
    </w:p>
    <w:p w:rsidR="00F366E9" w:rsidRDefault="00F366E9" w:rsidP="00447B43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lang w:val="ru-RU"/>
        </w:rPr>
      </w:pPr>
    </w:p>
    <w:p w:rsidR="00F366E9" w:rsidRDefault="00F366E9" w:rsidP="00447B43">
      <w:pPr>
        <w:pStyle w:val="ParagraphStyle"/>
        <w:shd w:val="clear" w:color="auto" w:fill="FFFFFF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lang w:val="ru-RU"/>
        </w:rPr>
      </w:pPr>
    </w:p>
    <w:p w:rsidR="00F366E9" w:rsidRPr="00597AEB" w:rsidRDefault="00F366E9" w:rsidP="00447B43">
      <w:pPr>
        <w:pStyle w:val="NoSpacing"/>
        <w:rPr>
          <w:rFonts w:ascii="Times New Roman" w:hAnsi="Times New Roman"/>
          <w:lang w:val="ru-RU"/>
        </w:rPr>
      </w:pPr>
      <w:r w:rsidRPr="00597AEB">
        <w:rPr>
          <w:rFonts w:ascii="Times New Roman" w:hAnsi="Times New Roman"/>
          <w:lang w:val="ru-RU"/>
        </w:rPr>
        <w:t>Условные обозначения типов урока.</w:t>
      </w:r>
    </w:p>
    <w:p w:rsidR="00F366E9" w:rsidRPr="00597AEB" w:rsidRDefault="00F366E9" w:rsidP="00447B43">
      <w:pPr>
        <w:pStyle w:val="NoSpacing"/>
        <w:rPr>
          <w:rFonts w:ascii="Times New Roman" w:hAnsi="Times New Roman"/>
          <w:lang w:val="ru-RU"/>
        </w:rPr>
      </w:pPr>
      <w:r w:rsidRPr="00597AEB">
        <w:rPr>
          <w:rFonts w:ascii="Times New Roman" w:hAnsi="Times New Roman"/>
          <w:b/>
          <w:lang w:val="ru-RU"/>
        </w:rPr>
        <w:t>ОНЗ</w:t>
      </w:r>
      <w:r w:rsidRPr="00597AEB">
        <w:rPr>
          <w:rFonts w:ascii="Times New Roman" w:hAnsi="Times New Roman"/>
          <w:lang w:val="ru-RU"/>
        </w:rPr>
        <w:t xml:space="preserve"> – урок открытия новых знаний</w:t>
      </w:r>
    </w:p>
    <w:p w:rsidR="00F366E9" w:rsidRPr="00597AEB" w:rsidRDefault="00F366E9" w:rsidP="00447B43">
      <w:pPr>
        <w:pStyle w:val="NoSpacing"/>
        <w:rPr>
          <w:rFonts w:ascii="Times New Roman" w:hAnsi="Times New Roman"/>
          <w:lang w:val="ru-RU"/>
        </w:rPr>
      </w:pPr>
      <w:r w:rsidRPr="00597AEB">
        <w:rPr>
          <w:rFonts w:ascii="Times New Roman" w:hAnsi="Times New Roman"/>
          <w:b/>
          <w:lang w:val="ru-RU"/>
        </w:rPr>
        <w:t xml:space="preserve">РУ – </w:t>
      </w:r>
      <w:r w:rsidRPr="00597AEB">
        <w:rPr>
          <w:rFonts w:ascii="Times New Roman" w:hAnsi="Times New Roman"/>
          <w:lang w:val="ru-RU"/>
        </w:rPr>
        <w:t>урок развития умений</w:t>
      </w:r>
    </w:p>
    <w:p w:rsidR="00F366E9" w:rsidRPr="00597AEB" w:rsidRDefault="00F366E9" w:rsidP="00447B43">
      <w:pPr>
        <w:pStyle w:val="NoSpacing"/>
        <w:rPr>
          <w:rFonts w:ascii="Times New Roman" w:hAnsi="Times New Roman"/>
          <w:lang w:val="ru-RU"/>
        </w:rPr>
      </w:pPr>
      <w:r w:rsidRPr="00597AEB">
        <w:rPr>
          <w:rFonts w:ascii="Times New Roman" w:hAnsi="Times New Roman"/>
          <w:b/>
          <w:lang w:val="ru-RU"/>
        </w:rPr>
        <w:t>ПР-</w:t>
      </w:r>
      <w:r w:rsidRPr="00597AEB">
        <w:rPr>
          <w:rFonts w:ascii="Times New Roman" w:hAnsi="Times New Roman"/>
          <w:lang w:val="ru-RU"/>
        </w:rPr>
        <w:t xml:space="preserve"> урок - практическая работа</w:t>
      </w:r>
    </w:p>
    <w:p w:rsidR="00F366E9" w:rsidRPr="00597AEB" w:rsidRDefault="00F366E9" w:rsidP="00447B43">
      <w:pPr>
        <w:pStyle w:val="NoSpacing"/>
        <w:rPr>
          <w:rFonts w:ascii="Times New Roman" w:hAnsi="Times New Roman"/>
          <w:lang w:val="ru-RU"/>
        </w:rPr>
      </w:pPr>
      <w:r w:rsidRPr="00597AEB">
        <w:rPr>
          <w:rFonts w:ascii="Times New Roman" w:hAnsi="Times New Roman"/>
          <w:b/>
          <w:lang w:val="ru-RU"/>
        </w:rPr>
        <w:t>ОУ</w:t>
      </w:r>
      <w:r w:rsidRPr="00597AEB">
        <w:rPr>
          <w:rFonts w:ascii="Times New Roman" w:hAnsi="Times New Roman"/>
          <w:lang w:val="ru-RU"/>
        </w:rPr>
        <w:t xml:space="preserve"> – обобщающий урок</w:t>
      </w:r>
    </w:p>
    <w:p w:rsidR="00F366E9" w:rsidRPr="00597AEB" w:rsidRDefault="00F366E9" w:rsidP="00447B43">
      <w:pPr>
        <w:pStyle w:val="NoSpacing"/>
        <w:rPr>
          <w:rFonts w:ascii="Times New Roman" w:hAnsi="Times New Roman"/>
          <w:lang w:val="ru-RU"/>
        </w:rPr>
      </w:pPr>
      <w:r w:rsidRPr="00597AEB">
        <w:rPr>
          <w:rFonts w:ascii="Times New Roman" w:hAnsi="Times New Roman"/>
          <w:b/>
          <w:lang w:val="ru-RU"/>
        </w:rPr>
        <w:t>УК</w:t>
      </w:r>
      <w:r w:rsidRPr="00597AEB">
        <w:rPr>
          <w:rFonts w:ascii="Times New Roman" w:hAnsi="Times New Roman"/>
          <w:lang w:val="ru-RU"/>
        </w:rPr>
        <w:t xml:space="preserve"> – урок контроля</w:t>
      </w:r>
    </w:p>
    <w:p w:rsidR="00F366E9" w:rsidRPr="008014F1" w:rsidRDefault="00F366E9" w:rsidP="00447B43">
      <w:pPr>
        <w:pStyle w:val="ParagraphStyle"/>
        <w:shd w:val="clear" w:color="auto" w:fill="FFFFFF"/>
        <w:spacing w:line="264" w:lineRule="auto"/>
        <w:rPr>
          <w:rFonts w:ascii="Times New Roman" w:hAnsi="Times New Roman" w:cs="Times New Roman"/>
          <w:color w:val="000000"/>
          <w:lang w:val="ru-RU"/>
        </w:rPr>
        <w:sectPr w:rsidR="00F366E9" w:rsidRPr="008014F1" w:rsidSect="00512D1F">
          <w:type w:val="continuous"/>
          <w:pgSz w:w="15320" w:h="9940" w:orient="landscape"/>
          <w:pgMar w:top="1134" w:right="1134" w:bottom="1134" w:left="1134" w:header="0" w:footer="944" w:gutter="0"/>
          <w:cols w:space="720"/>
          <w:noEndnote/>
        </w:sectPr>
      </w:pPr>
      <w:r>
        <w:rPr>
          <w:rFonts w:ascii="Times New Roman" w:hAnsi="Times New Roman" w:cs="Times New Roman"/>
          <w:b/>
          <w:color w:val="000000"/>
          <w:lang w:val="ru-RU"/>
        </w:rPr>
        <w:t xml:space="preserve">КУ – </w:t>
      </w:r>
      <w:r>
        <w:rPr>
          <w:rFonts w:ascii="Times New Roman" w:hAnsi="Times New Roman" w:cs="Times New Roman"/>
          <w:color w:val="000000"/>
          <w:lang w:val="ru-RU"/>
        </w:rPr>
        <w:t>комбинированный урок</w:t>
      </w:r>
    </w:p>
    <w:p w:rsidR="00F366E9" w:rsidRPr="00447B43" w:rsidRDefault="00F366E9" w:rsidP="00447B43">
      <w:pPr>
        <w:rPr>
          <w:lang w:val="ru-RU"/>
        </w:rPr>
      </w:pPr>
    </w:p>
    <w:sectPr w:rsidR="00F366E9" w:rsidRPr="00447B43" w:rsidSect="002D6E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?l?r ??Ѓfc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1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0000003"/>
    <w:name w:val="WW8Num2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2">
    <w:nsid w:val="00000004"/>
    <w:multiLevelType w:val="singleLevel"/>
    <w:tmpl w:val="00000004"/>
    <w:name w:val="WW8Num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4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7B27416"/>
    <w:multiLevelType w:val="hybridMultilevel"/>
    <w:tmpl w:val="881C395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C6530BF"/>
    <w:multiLevelType w:val="hybridMultilevel"/>
    <w:tmpl w:val="7AA48428"/>
    <w:lvl w:ilvl="0" w:tplc="BD40E400">
      <w:numFmt w:val="bullet"/>
      <w:lvlText w:val=""/>
      <w:lvlJc w:val="left"/>
      <w:pPr>
        <w:ind w:left="945" w:hanging="585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7B43"/>
    <w:rsid w:val="00040A0A"/>
    <w:rsid w:val="001B06E3"/>
    <w:rsid w:val="002D6E71"/>
    <w:rsid w:val="002E4AE0"/>
    <w:rsid w:val="003132FE"/>
    <w:rsid w:val="00447B43"/>
    <w:rsid w:val="00471E64"/>
    <w:rsid w:val="004C426F"/>
    <w:rsid w:val="00512D1F"/>
    <w:rsid w:val="00597AEB"/>
    <w:rsid w:val="0068779B"/>
    <w:rsid w:val="008014F1"/>
    <w:rsid w:val="008379C0"/>
    <w:rsid w:val="009C63AD"/>
    <w:rsid w:val="00A414ED"/>
    <w:rsid w:val="00A80BAC"/>
    <w:rsid w:val="00BF1DE4"/>
    <w:rsid w:val="00D743DB"/>
    <w:rsid w:val="00DD081F"/>
    <w:rsid w:val="00DF7C61"/>
    <w:rsid w:val="00F12141"/>
    <w:rsid w:val="00F366E9"/>
    <w:rsid w:val="00F73C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447B43"/>
    <w:pPr>
      <w:spacing w:after="200" w:line="276" w:lineRule="auto"/>
    </w:pPr>
    <w:rPr>
      <w:rFonts w:ascii="Cambria" w:hAnsi="Cambria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47B43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47B43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47B43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47B43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47B43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47B43"/>
    <w:pPr>
      <w:shd w:val="clear" w:color="auto" w:fill="FFFFFF"/>
      <w:spacing w:after="0" w:line="271" w:lineRule="auto"/>
      <w:outlineLvl w:val="5"/>
    </w:pPr>
    <w:rPr>
      <w:b/>
      <w:bCs/>
      <w:color w:val="595959"/>
      <w:spacing w:val="5"/>
    </w:rPr>
  </w:style>
  <w:style w:type="paragraph" w:styleId="Heading7">
    <w:name w:val="heading 7"/>
    <w:basedOn w:val="Normal"/>
    <w:next w:val="Normal"/>
    <w:link w:val="Heading7Char"/>
    <w:uiPriority w:val="99"/>
    <w:qFormat/>
    <w:rsid w:val="00447B43"/>
    <w:pPr>
      <w:spacing w:after="0"/>
      <w:outlineLvl w:val="6"/>
    </w:pPr>
    <w:rPr>
      <w:b/>
      <w:bCs/>
      <w:i/>
      <w:iCs/>
      <w:color w:val="5A5A5A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447B43"/>
    <w:pPr>
      <w:spacing w:after="0"/>
      <w:outlineLvl w:val="7"/>
    </w:pPr>
    <w:rPr>
      <w:b/>
      <w:bCs/>
      <w:color w:val="7F7F7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447B43"/>
    <w:pPr>
      <w:spacing w:after="0" w:line="271" w:lineRule="auto"/>
      <w:outlineLvl w:val="8"/>
    </w:pPr>
    <w:rPr>
      <w:b/>
      <w:bCs/>
      <w:i/>
      <w:iCs/>
      <w:color w:val="7F7F7F"/>
      <w:sz w:val="18"/>
      <w:szCs w:val="1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47B43"/>
    <w:rPr>
      <w:rFonts w:ascii="Cambria" w:hAnsi="Cambria" w:cs="Times New Roman"/>
      <w:smallCaps/>
      <w:spacing w:val="5"/>
      <w:sz w:val="36"/>
      <w:szCs w:val="36"/>
      <w:lang w:val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47B43"/>
    <w:rPr>
      <w:rFonts w:ascii="Cambria" w:hAnsi="Cambria" w:cs="Times New Roman"/>
      <w:smallCaps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447B43"/>
    <w:rPr>
      <w:rFonts w:ascii="Cambria" w:hAnsi="Cambria" w:cs="Times New Roman"/>
      <w:i/>
      <w:iCs/>
      <w:smallCaps/>
      <w:spacing w:val="5"/>
      <w:sz w:val="26"/>
      <w:szCs w:val="26"/>
      <w:lang w:val="en-US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447B43"/>
    <w:rPr>
      <w:rFonts w:ascii="Cambria" w:hAnsi="Cambria" w:cs="Times New Roman"/>
      <w:b/>
      <w:bCs/>
      <w:spacing w:val="5"/>
      <w:sz w:val="24"/>
      <w:szCs w:val="24"/>
      <w:lang w:val="en-US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447B43"/>
    <w:rPr>
      <w:rFonts w:ascii="Cambria" w:hAnsi="Cambria" w:cs="Times New Roman"/>
      <w:i/>
      <w:iCs/>
      <w:sz w:val="24"/>
      <w:szCs w:val="24"/>
      <w:lang w:val="en-U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447B43"/>
    <w:rPr>
      <w:rFonts w:ascii="Cambria" w:hAnsi="Cambria" w:cs="Times New Roman"/>
      <w:b/>
      <w:bCs/>
      <w:color w:val="595959"/>
      <w:spacing w:val="5"/>
      <w:shd w:val="clear" w:color="auto" w:fill="FFFFFF"/>
      <w:lang w:val="en-US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447B43"/>
    <w:rPr>
      <w:rFonts w:ascii="Cambria" w:hAnsi="Cambria" w:cs="Times New Roman"/>
      <w:b/>
      <w:bCs/>
      <w:i/>
      <w:iCs/>
      <w:color w:val="5A5A5A"/>
      <w:sz w:val="20"/>
      <w:szCs w:val="20"/>
      <w:lang w:val="en-US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447B43"/>
    <w:rPr>
      <w:rFonts w:ascii="Cambria" w:hAnsi="Cambria" w:cs="Times New Roman"/>
      <w:b/>
      <w:bCs/>
      <w:color w:val="7F7F7F"/>
      <w:sz w:val="20"/>
      <w:szCs w:val="20"/>
      <w:lang w:val="en-US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447B43"/>
    <w:rPr>
      <w:rFonts w:ascii="Cambria" w:hAnsi="Cambria" w:cs="Times New Roman"/>
      <w:b/>
      <w:bCs/>
      <w:i/>
      <w:iCs/>
      <w:color w:val="7F7F7F"/>
      <w:sz w:val="18"/>
      <w:szCs w:val="18"/>
      <w:lang w:val="en-US"/>
    </w:rPr>
  </w:style>
  <w:style w:type="paragraph" w:styleId="Title">
    <w:name w:val="Title"/>
    <w:basedOn w:val="Normal"/>
    <w:next w:val="Normal"/>
    <w:link w:val="TitleChar"/>
    <w:uiPriority w:val="99"/>
    <w:qFormat/>
    <w:rsid w:val="00447B43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447B43"/>
    <w:rPr>
      <w:rFonts w:ascii="Cambria" w:hAnsi="Cambria" w:cs="Times New Roman"/>
      <w:smallCaps/>
      <w:sz w:val="52"/>
      <w:szCs w:val="52"/>
      <w:lang w:val="en-US"/>
    </w:rPr>
  </w:style>
  <w:style w:type="paragraph" w:styleId="Subtitle">
    <w:name w:val="Subtitle"/>
    <w:basedOn w:val="Normal"/>
    <w:next w:val="Normal"/>
    <w:link w:val="SubtitleChar"/>
    <w:uiPriority w:val="99"/>
    <w:qFormat/>
    <w:rsid w:val="00447B43"/>
    <w:rPr>
      <w:i/>
      <w:iCs/>
      <w:smallCaps/>
      <w:spacing w:val="1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447B43"/>
    <w:rPr>
      <w:rFonts w:ascii="Cambria" w:hAnsi="Cambria" w:cs="Times New Roman"/>
      <w:i/>
      <w:iCs/>
      <w:smallCaps/>
      <w:spacing w:val="10"/>
      <w:sz w:val="28"/>
      <w:szCs w:val="28"/>
      <w:lang w:val="en-US"/>
    </w:rPr>
  </w:style>
  <w:style w:type="character" w:styleId="Strong">
    <w:name w:val="Strong"/>
    <w:basedOn w:val="DefaultParagraphFont"/>
    <w:uiPriority w:val="99"/>
    <w:qFormat/>
    <w:rsid w:val="00447B43"/>
    <w:rPr>
      <w:rFonts w:cs="Times New Roman"/>
      <w:b/>
    </w:rPr>
  </w:style>
  <w:style w:type="character" w:styleId="Emphasis">
    <w:name w:val="Emphasis"/>
    <w:basedOn w:val="DefaultParagraphFont"/>
    <w:uiPriority w:val="99"/>
    <w:qFormat/>
    <w:rsid w:val="00447B43"/>
    <w:rPr>
      <w:rFonts w:cs="Times New Roman"/>
      <w:b/>
      <w:i/>
      <w:spacing w:val="10"/>
    </w:rPr>
  </w:style>
  <w:style w:type="paragraph" w:styleId="NoSpacing">
    <w:name w:val="No Spacing"/>
    <w:basedOn w:val="Normal"/>
    <w:uiPriority w:val="99"/>
    <w:qFormat/>
    <w:rsid w:val="00447B43"/>
    <w:pPr>
      <w:spacing w:after="0" w:line="240" w:lineRule="auto"/>
    </w:pPr>
  </w:style>
  <w:style w:type="paragraph" w:styleId="ListParagraph">
    <w:name w:val="List Paragraph"/>
    <w:basedOn w:val="Normal"/>
    <w:uiPriority w:val="99"/>
    <w:qFormat/>
    <w:rsid w:val="00447B4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99"/>
    <w:qFormat/>
    <w:rsid w:val="00447B43"/>
    <w:rPr>
      <w:i/>
      <w:iCs/>
    </w:rPr>
  </w:style>
  <w:style w:type="character" w:customStyle="1" w:styleId="QuoteChar">
    <w:name w:val="Quote Char"/>
    <w:basedOn w:val="DefaultParagraphFont"/>
    <w:link w:val="Quote"/>
    <w:uiPriority w:val="99"/>
    <w:locked/>
    <w:rsid w:val="00447B43"/>
    <w:rPr>
      <w:rFonts w:ascii="Cambria" w:hAnsi="Cambria" w:cs="Times New Roman"/>
      <w:i/>
      <w:iCs/>
      <w:lang w:val="en-US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447B43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447B43"/>
    <w:rPr>
      <w:rFonts w:ascii="Cambria" w:hAnsi="Cambria" w:cs="Times New Roman"/>
      <w:i/>
      <w:iCs/>
      <w:lang w:val="en-US"/>
    </w:rPr>
  </w:style>
  <w:style w:type="character" w:styleId="SubtleEmphasis">
    <w:name w:val="Subtle Emphasis"/>
    <w:basedOn w:val="DefaultParagraphFont"/>
    <w:uiPriority w:val="99"/>
    <w:qFormat/>
    <w:rsid w:val="00447B43"/>
    <w:rPr>
      <w:rFonts w:cs="Times New Roman"/>
      <w:i/>
    </w:rPr>
  </w:style>
  <w:style w:type="character" w:styleId="IntenseEmphasis">
    <w:name w:val="Intense Emphasis"/>
    <w:basedOn w:val="DefaultParagraphFont"/>
    <w:uiPriority w:val="99"/>
    <w:qFormat/>
    <w:rsid w:val="00447B43"/>
    <w:rPr>
      <w:rFonts w:cs="Times New Roman"/>
      <w:b/>
      <w:i/>
    </w:rPr>
  </w:style>
  <w:style w:type="character" w:styleId="SubtleReference">
    <w:name w:val="Subtle Reference"/>
    <w:basedOn w:val="DefaultParagraphFont"/>
    <w:uiPriority w:val="99"/>
    <w:qFormat/>
    <w:rsid w:val="00447B43"/>
    <w:rPr>
      <w:rFonts w:cs="Times New Roman"/>
      <w:smallCaps/>
    </w:rPr>
  </w:style>
  <w:style w:type="character" w:styleId="IntenseReference">
    <w:name w:val="Intense Reference"/>
    <w:basedOn w:val="DefaultParagraphFont"/>
    <w:uiPriority w:val="99"/>
    <w:qFormat/>
    <w:rsid w:val="00447B43"/>
    <w:rPr>
      <w:rFonts w:cs="Times New Roman"/>
      <w:b/>
      <w:smallCaps/>
    </w:rPr>
  </w:style>
  <w:style w:type="character" w:styleId="BookTitle">
    <w:name w:val="Book Title"/>
    <w:basedOn w:val="DefaultParagraphFont"/>
    <w:uiPriority w:val="99"/>
    <w:qFormat/>
    <w:rsid w:val="00447B43"/>
    <w:rPr>
      <w:rFonts w:cs="Times New Roman"/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99"/>
    <w:qFormat/>
    <w:rsid w:val="00447B43"/>
    <w:pPr>
      <w:outlineLvl w:val="9"/>
    </w:pPr>
  </w:style>
  <w:style w:type="paragraph" w:customStyle="1" w:styleId="ParagraphStyle">
    <w:name w:val="Paragraph Style"/>
    <w:uiPriority w:val="99"/>
    <w:rsid w:val="00447B43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uiPriority w:val="99"/>
    <w:semiHidden/>
    <w:rsid w:val="00447B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47B43"/>
    <w:rPr>
      <w:rFonts w:ascii="Cambria" w:hAnsi="Cambria" w:cs="Times New Roman"/>
      <w:lang w:val="en-US"/>
    </w:rPr>
  </w:style>
  <w:style w:type="paragraph" w:styleId="Footer">
    <w:name w:val="footer"/>
    <w:basedOn w:val="Normal"/>
    <w:link w:val="FooterChar"/>
    <w:uiPriority w:val="99"/>
    <w:rsid w:val="00447B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447B43"/>
    <w:rPr>
      <w:rFonts w:ascii="Cambria" w:hAnsi="Cambria" w:cs="Times New Roman"/>
      <w:lang w:val="en-US"/>
    </w:rPr>
  </w:style>
  <w:style w:type="paragraph" w:customStyle="1" w:styleId="1">
    <w:name w:val="Без интервала1"/>
    <w:uiPriority w:val="99"/>
    <w:rsid w:val="00447B43"/>
    <w:rPr>
      <w:rFonts w:eastAsia="Times New Roman" w:cs="Calibri"/>
    </w:rPr>
  </w:style>
  <w:style w:type="paragraph" w:styleId="BodyText">
    <w:name w:val="Body Text"/>
    <w:basedOn w:val="Normal"/>
    <w:link w:val="BodyTextChar"/>
    <w:uiPriority w:val="99"/>
    <w:rsid w:val="00447B43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val="ru-RU" w:eastAsia="ar-S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447B43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Style1">
    <w:name w:val="Style1"/>
    <w:basedOn w:val="Normal"/>
    <w:uiPriority w:val="99"/>
    <w:rsid w:val="00447B4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ar-SA"/>
    </w:rPr>
  </w:style>
  <w:style w:type="paragraph" w:customStyle="1" w:styleId="21">
    <w:name w:val="Основной текст с отступом 21"/>
    <w:basedOn w:val="Normal"/>
    <w:uiPriority w:val="99"/>
    <w:rsid w:val="00447B43"/>
    <w:pPr>
      <w:suppressAutoHyphens/>
      <w:spacing w:after="0" w:line="240" w:lineRule="auto"/>
      <w:ind w:firstLine="708"/>
      <w:jc w:val="both"/>
    </w:pPr>
    <w:rPr>
      <w:rFonts w:ascii="Times New Roman" w:eastAsia="Times New Roman" w:hAnsi="Times New Roman"/>
      <w:sz w:val="24"/>
      <w:szCs w:val="24"/>
      <w:lang w:val="ru-RU" w:eastAsia="ar-SA"/>
    </w:rPr>
  </w:style>
  <w:style w:type="paragraph" w:styleId="NormalWeb">
    <w:name w:val="Normal (Web)"/>
    <w:basedOn w:val="Normal"/>
    <w:uiPriority w:val="99"/>
    <w:rsid w:val="00447B43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1356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3</Pages>
  <Words>6616</Words>
  <Characters>-32766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танюшка</cp:lastModifiedBy>
  <cp:revision>4</cp:revision>
  <dcterms:created xsi:type="dcterms:W3CDTF">2013-12-26T02:04:00Z</dcterms:created>
  <dcterms:modified xsi:type="dcterms:W3CDTF">2014-06-29T19:19:00Z</dcterms:modified>
</cp:coreProperties>
</file>